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9EE" w:rsidRDefault="00D979EE" w:rsidP="00D979EE">
      <w:pPr>
        <w:spacing w:line="240" w:lineRule="exact"/>
        <w:jc w:val="right"/>
        <w:rPr>
          <w:rFonts w:ascii="Times New Roman" w:hAnsi="Times New Roman"/>
          <w:sz w:val="28"/>
          <w:szCs w:val="28"/>
        </w:rPr>
      </w:pPr>
    </w:p>
    <w:p w:rsidR="00D979EE" w:rsidRDefault="00D979EE" w:rsidP="00047062">
      <w:pPr>
        <w:spacing w:after="0" w:line="240" w:lineRule="exact"/>
        <w:ind w:left="4536"/>
        <w:rPr>
          <w:rFonts w:ascii="Times New Roman" w:hAnsi="Times New Roman"/>
          <w:sz w:val="28"/>
          <w:szCs w:val="28"/>
        </w:rPr>
      </w:pPr>
      <w:r>
        <w:rPr>
          <w:rFonts w:ascii="Times New Roman" w:hAnsi="Times New Roman"/>
          <w:sz w:val="28"/>
          <w:szCs w:val="28"/>
        </w:rPr>
        <w:t xml:space="preserve">Утвержден </w:t>
      </w:r>
    </w:p>
    <w:p w:rsidR="00D979EE" w:rsidRDefault="00D979EE" w:rsidP="00047062">
      <w:pPr>
        <w:spacing w:after="0" w:line="240" w:lineRule="exact"/>
        <w:ind w:left="4536"/>
        <w:contextualSpacing/>
        <w:rPr>
          <w:rFonts w:ascii="Times New Roman" w:hAnsi="Times New Roman"/>
          <w:sz w:val="28"/>
          <w:szCs w:val="28"/>
        </w:rPr>
      </w:pPr>
      <w:r>
        <w:rPr>
          <w:rFonts w:ascii="Times New Roman" w:hAnsi="Times New Roman"/>
          <w:sz w:val="28"/>
          <w:szCs w:val="28"/>
        </w:rPr>
        <w:t>п</w:t>
      </w:r>
      <w:r w:rsidRPr="00FC1A00">
        <w:rPr>
          <w:rFonts w:ascii="Times New Roman" w:hAnsi="Times New Roman"/>
          <w:sz w:val="28"/>
          <w:szCs w:val="28"/>
        </w:rPr>
        <w:t xml:space="preserve">остановлением </w:t>
      </w:r>
      <w:r>
        <w:rPr>
          <w:rFonts w:ascii="Times New Roman" w:hAnsi="Times New Roman"/>
          <w:sz w:val="28"/>
          <w:szCs w:val="28"/>
        </w:rPr>
        <w:t>администрации</w:t>
      </w:r>
    </w:p>
    <w:p w:rsidR="00D979EE" w:rsidRDefault="00D979EE" w:rsidP="00047062">
      <w:pPr>
        <w:spacing w:after="0" w:line="240" w:lineRule="exact"/>
        <w:ind w:left="4536"/>
        <w:contextualSpacing/>
        <w:rPr>
          <w:rFonts w:ascii="Times New Roman" w:hAnsi="Times New Roman"/>
          <w:sz w:val="28"/>
          <w:szCs w:val="28"/>
        </w:rPr>
      </w:pPr>
      <w:r>
        <w:rPr>
          <w:rFonts w:ascii="Times New Roman" w:hAnsi="Times New Roman"/>
          <w:sz w:val="28"/>
          <w:szCs w:val="28"/>
        </w:rPr>
        <w:t>Ипатовского городского округа</w:t>
      </w:r>
    </w:p>
    <w:p w:rsidR="00D979EE" w:rsidRDefault="00D979EE" w:rsidP="00047062">
      <w:pPr>
        <w:spacing w:after="0" w:line="240" w:lineRule="exact"/>
        <w:ind w:left="4536"/>
        <w:contextualSpacing/>
        <w:rPr>
          <w:rFonts w:ascii="Times New Roman" w:hAnsi="Times New Roman"/>
          <w:sz w:val="28"/>
          <w:szCs w:val="28"/>
        </w:rPr>
      </w:pPr>
      <w:r>
        <w:rPr>
          <w:rFonts w:ascii="Times New Roman" w:hAnsi="Times New Roman"/>
          <w:sz w:val="28"/>
          <w:szCs w:val="28"/>
        </w:rPr>
        <w:t>Ставропольского края</w:t>
      </w:r>
    </w:p>
    <w:p w:rsidR="00D979EE" w:rsidRDefault="00D979EE" w:rsidP="00047062">
      <w:pPr>
        <w:autoSpaceDE w:val="0"/>
        <w:autoSpaceDN w:val="0"/>
        <w:adjustRightInd w:val="0"/>
        <w:spacing w:after="0" w:line="240" w:lineRule="exact"/>
        <w:ind w:left="4536"/>
        <w:rPr>
          <w:rFonts w:cs="Calibri"/>
          <w:b/>
          <w:bCs/>
        </w:rPr>
      </w:pPr>
      <w:r>
        <w:rPr>
          <w:rFonts w:ascii="Times New Roman" w:hAnsi="Times New Roman"/>
          <w:sz w:val="28"/>
          <w:szCs w:val="28"/>
        </w:rPr>
        <w:t xml:space="preserve">от </w:t>
      </w:r>
      <w:r w:rsidR="006657E6">
        <w:rPr>
          <w:rFonts w:ascii="Times New Roman" w:hAnsi="Times New Roman"/>
          <w:sz w:val="28"/>
          <w:szCs w:val="28"/>
        </w:rPr>
        <w:t>24 апреля 2019 г. № 708</w:t>
      </w:r>
    </w:p>
    <w:p w:rsidR="00D979EE" w:rsidRDefault="00D979EE" w:rsidP="00D979EE">
      <w:pPr>
        <w:autoSpaceDE w:val="0"/>
        <w:autoSpaceDN w:val="0"/>
        <w:adjustRightInd w:val="0"/>
        <w:spacing w:after="0" w:line="240" w:lineRule="auto"/>
        <w:rPr>
          <w:rFonts w:cs="Calibri"/>
          <w:b/>
          <w:bCs/>
        </w:rPr>
      </w:pPr>
    </w:p>
    <w:p w:rsidR="00D979EE" w:rsidRDefault="00D979EE" w:rsidP="00D979EE">
      <w:pPr>
        <w:autoSpaceDE w:val="0"/>
        <w:autoSpaceDN w:val="0"/>
        <w:adjustRightInd w:val="0"/>
        <w:spacing w:after="0" w:line="240" w:lineRule="auto"/>
        <w:jc w:val="center"/>
        <w:rPr>
          <w:rFonts w:cs="Calibri"/>
          <w:b/>
          <w:bCs/>
        </w:rPr>
      </w:pPr>
    </w:p>
    <w:p w:rsidR="00176E51" w:rsidRDefault="00176E51" w:rsidP="00176E51">
      <w:pPr>
        <w:spacing w:after="0" w:line="240" w:lineRule="auto"/>
        <w:contextualSpacing/>
        <w:jc w:val="center"/>
        <w:rPr>
          <w:rFonts w:ascii="Times New Roman" w:hAnsi="Times New Roman"/>
          <w:sz w:val="28"/>
          <w:szCs w:val="28"/>
        </w:rPr>
      </w:pPr>
      <w:r>
        <w:rPr>
          <w:rFonts w:ascii="Times New Roman" w:hAnsi="Times New Roman"/>
          <w:sz w:val="28"/>
          <w:szCs w:val="28"/>
        </w:rPr>
        <w:t>АДМИНИСТРАТИВНЫЙ РЕГЛАМЕНТ</w:t>
      </w:r>
    </w:p>
    <w:p w:rsidR="00D979EE" w:rsidRPr="0053205E" w:rsidRDefault="00D979EE" w:rsidP="00176E51">
      <w:pPr>
        <w:spacing w:after="0" w:line="240" w:lineRule="auto"/>
        <w:contextualSpacing/>
        <w:jc w:val="center"/>
        <w:rPr>
          <w:rFonts w:ascii="Times New Roman" w:hAnsi="Times New Roman"/>
          <w:sz w:val="28"/>
          <w:szCs w:val="28"/>
        </w:rPr>
      </w:pPr>
      <w:r>
        <w:rPr>
          <w:rFonts w:ascii="Times New Roman" w:hAnsi="Times New Roman"/>
          <w:sz w:val="28"/>
          <w:szCs w:val="28"/>
        </w:rPr>
        <w:t xml:space="preserve">предоставления </w:t>
      </w:r>
      <w:r w:rsidR="00C1476D">
        <w:rPr>
          <w:rFonts w:ascii="Times New Roman" w:hAnsi="Times New Roman"/>
          <w:sz w:val="28"/>
          <w:szCs w:val="28"/>
        </w:rPr>
        <w:t>администрацией</w:t>
      </w:r>
      <w:r>
        <w:rPr>
          <w:rFonts w:ascii="Times New Roman" w:hAnsi="Times New Roman"/>
          <w:sz w:val="28"/>
          <w:szCs w:val="28"/>
        </w:rPr>
        <w:t xml:space="preserve"> Ипатовского городского округа Ставропольского края муниципальной услуги </w:t>
      </w:r>
      <w:r w:rsidRPr="0053205E">
        <w:rPr>
          <w:rFonts w:ascii="Times New Roman" w:hAnsi="Times New Roman"/>
          <w:sz w:val="28"/>
          <w:szCs w:val="28"/>
        </w:rPr>
        <w:t>«</w:t>
      </w:r>
      <w:r>
        <w:rPr>
          <w:rFonts w:ascii="Times New Roman" w:hAnsi="Times New Roman"/>
          <w:sz w:val="28"/>
          <w:szCs w:val="28"/>
        </w:rPr>
        <w:t>П</w:t>
      </w:r>
      <w:r w:rsidRPr="0053205E">
        <w:rPr>
          <w:rFonts w:ascii="Times New Roman" w:eastAsia="SimSun" w:hAnsi="Times New Roman" w:cs="Mangal"/>
          <w:bCs/>
          <w:kern w:val="1"/>
          <w:sz w:val="28"/>
          <w:szCs w:val="28"/>
          <w:lang w:eastAsia="zh-CN" w:bidi="hi-IN"/>
        </w:rPr>
        <w:t>редварительно</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согласовани</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предоставления земельного участка»</w:t>
      </w:r>
    </w:p>
    <w:p w:rsidR="00D979EE" w:rsidRDefault="00D979EE" w:rsidP="00D979EE">
      <w:pPr>
        <w:autoSpaceDE w:val="0"/>
        <w:autoSpaceDN w:val="0"/>
        <w:adjustRightInd w:val="0"/>
        <w:spacing w:after="0" w:line="240" w:lineRule="auto"/>
        <w:jc w:val="both"/>
        <w:rPr>
          <w:rFonts w:ascii="Times New Roman" w:hAnsi="Times New Roman"/>
          <w:sz w:val="28"/>
          <w:szCs w:val="28"/>
        </w:rPr>
      </w:pPr>
    </w:p>
    <w:p w:rsidR="00D979EE" w:rsidRDefault="00176E51" w:rsidP="00D979EE">
      <w:pPr>
        <w:spacing w:after="0" w:line="240" w:lineRule="auto"/>
        <w:ind w:firstLine="567"/>
        <w:jc w:val="center"/>
      </w:pPr>
      <w:r>
        <w:rPr>
          <w:rFonts w:ascii="Times New Roman" w:hAnsi="Times New Roman"/>
          <w:sz w:val="28"/>
          <w:szCs w:val="28"/>
        </w:rPr>
        <w:t>1. Общие положения</w:t>
      </w:r>
    </w:p>
    <w:p w:rsidR="00D979EE" w:rsidRPr="0023041D" w:rsidRDefault="00D979EE" w:rsidP="00D979EE">
      <w:pPr>
        <w:pStyle w:val="a6"/>
        <w:ind w:firstLine="567"/>
        <w:rPr>
          <w:lang w:val="ru-RU"/>
        </w:rPr>
      </w:pPr>
      <w:r>
        <w:rPr>
          <w:szCs w:val="28"/>
          <w:lang w:val="ru-RU"/>
        </w:rPr>
        <w:t>1.1. Предмет регулирования административного регламента.</w:t>
      </w:r>
    </w:p>
    <w:p w:rsidR="00D979EE" w:rsidRPr="00920C45" w:rsidRDefault="00D979EE" w:rsidP="00D979EE">
      <w:pPr>
        <w:spacing w:after="0" w:line="240" w:lineRule="auto"/>
        <w:contextualSpacing/>
        <w:jc w:val="both"/>
        <w:rPr>
          <w:rFonts w:ascii="Times New Roman" w:hAnsi="Times New Roman"/>
          <w:sz w:val="28"/>
          <w:szCs w:val="28"/>
        </w:rPr>
      </w:pPr>
      <w:r>
        <w:rPr>
          <w:rFonts w:ascii="Times New Roman" w:hAnsi="Times New Roman"/>
          <w:color w:val="000000"/>
          <w:sz w:val="28"/>
          <w:szCs w:val="28"/>
        </w:rPr>
        <w:tab/>
        <w:t xml:space="preserve">Настоящий административный регламент предоставления </w:t>
      </w:r>
      <w:r w:rsidR="00C1476D">
        <w:rPr>
          <w:rFonts w:ascii="Times New Roman" w:hAnsi="Times New Roman"/>
          <w:sz w:val="28"/>
          <w:szCs w:val="28"/>
        </w:rPr>
        <w:t>администрацией</w:t>
      </w:r>
      <w:r>
        <w:rPr>
          <w:rFonts w:ascii="Times New Roman" w:hAnsi="Times New Roman"/>
          <w:sz w:val="28"/>
          <w:szCs w:val="28"/>
        </w:rPr>
        <w:t xml:space="preserve"> Ипатовского городского округа Ставропольского края</w:t>
      </w:r>
      <w:r>
        <w:rPr>
          <w:rFonts w:ascii="Times New Roman" w:hAnsi="Times New Roman"/>
          <w:color w:val="000000"/>
          <w:sz w:val="28"/>
          <w:szCs w:val="28"/>
        </w:rPr>
        <w:t xml:space="preserve"> муниципальной услуги </w:t>
      </w:r>
      <w:r w:rsidRPr="00F16427">
        <w:rPr>
          <w:rFonts w:ascii="Times New Roman" w:hAnsi="Times New Roman"/>
          <w:sz w:val="28"/>
          <w:szCs w:val="28"/>
        </w:rPr>
        <w:t>«</w:t>
      </w:r>
      <w:r>
        <w:rPr>
          <w:rFonts w:ascii="Times New Roman" w:hAnsi="Times New Roman"/>
          <w:sz w:val="28"/>
          <w:szCs w:val="28"/>
        </w:rPr>
        <w:t>П</w:t>
      </w:r>
      <w:r w:rsidRPr="0053205E">
        <w:rPr>
          <w:rFonts w:ascii="Times New Roman" w:eastAsia="SimSun" w:hAnsi="Times New Roman" w:cs="Mangal"/>
          <w:bCs/>
          <w:kern w:val="1"/>
          <w:sz w:val="28"/>
          <w:szCs w:val="28"/>
          <w:lang w:eastAsia="zh-CN" w:bidi="hi-IN"/>
        </w:rPr>
        <w:t>редварительно</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согласовани</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предоставления земельного участка»</w:t>
      </w:r>
      <w:r>
        <w:rPr>
          <w:rFonts w:ascii="Times New Roman" w:hAnsi="Times New Roman"/>
          <w:color w:val="000000"/>
          <w:sz w:val="28"/>
          <w:szCs w:val="28"/>
        </w:rPr>
        <w:t xml:space="preserve"> (далее -</w:t>
      </w:r>
      <w:r w:rsidR="00C1476D">
        <w:rPr>
          <w:rFonts w:ascii="Times New Roman" w:hAnsi="Times New Roman"/>
          <w:color w:val="000000"/>
          <w:sz w:val="28"/>
          <w:szCs w:val="28"/>
        </w:rPr>
        <w:t xml:space="preserve"> </w:t>
      </w:r>
      <w:r>
        <w:rPr>
          <w:rFonts w:ascii="Times New Roman" w:hAnsi="Times New Roman"/>
          <w:color w:val="000000"/>
          <w:sz w:val="28"/>
          <w:szCs w:val="28"/>
        </w:rPr>
        <w:t xml:space="preserve">Административный регламент, муниципальная услуга) разработан в целях </w:t>
      </w:r>
      <w:r>
        <w:rPr>
          <w:rFonts w:ascii="Times New Roman" w:hAnsi="Times New Roman"/>
          <w:sz w:val="28"/>
          <w:szCs w:val="28"/>
        </w:rPr>
        <w:t>повышения качества предоставления и доступности получения муниципальной услуги, создания комфортных условий для участников отношений, возникающих при предоставлении муниципальной услуги,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осуществления контроля за предоставлением муниципальной услуги, порядок обжалования гражданами решений и действий (бездействия) должностных лиц, а также принимаемых ими решений при предоставлении муниципальной услуги.</w:t>
      </w:r>
      <w:bookmarkStart w:id="0" w:name="sub_3001"/>
    </w:p>
    <w:p w:rsidR="00D979EE" w:rsidRDefault="00D979EE" w:rsidP="00D979EE">
      <w:pPr>
        <w:spacing w:after="0" w:line="240" w:lineRule="auto"/>
        <w:ind w:firstLine="567"/>
      </w:pPr>
      <w:bookmarkStart w:id="1" w:name="OLE_LINK32"/>
      <w:bookmarkStart w:id="2" w:name="OLE_LINK31"/>
      <w:bookmarkStart w:id="3" w:name="OLE_LINK30"/>
      <w:bookmarkEnd w:id="1"/>
      <w:bookmarkEnd w:id="2"/>
      <w:bookmarkEnd w:id="3"/>
      <w:r>
        <w:rPr>
          <w:rFonts w:ascii="Times New Roman" w:hAnsi="Times New Roman"/>
          <w:sz w:val="28"/>
          <w:szCs w:val="28"/>
        </w:rPr>
        <w:t>1.2. Круг заявителей.</w:t>
      </w:r>
    </w:p>
    <w:p w:rsidR="00D979EE" w:rsidRPr="002D738B" w:rsidRDefault="00D979EE" w:rsidP="00176E51">
      <w:pPr>
        <w:spacing w:after="0" w:line="240" w:lineRule="auto"/>
        <w:ind w:firstLine="540"/>
        <w:jc w:val="both"/>
      </w:pPr>
      <w:r>
        <w:rPr>
          <w:rFonts w:ascii="Times New Roman" w:hAnsi="Times New Roman"/>
          <w:sz w:val="28"/>
          <w:szCs w:val="28"/>
        </w:rPr>
        <w:t>Заявителями муниципальной услуги являются физические</w:t>
      </w:r>
      <w:r w:rsidRPr="00576787">
        <w:rPr>
          <w:rFonts w:ascii="Times New Roman" w:hAnsi="Times New Roman"/>
          <w:sz w:val="28"/>
          <w:szCs w:val="28"/>
        </w:rPr>
        <w:t xml:space="preserve"> </w:t>
      </w:r>
      <w:r>
        <w:rPr>
          <w:rFonts w:ascii="Times New Roman" w:hAnsi="Times New Roman"/>
          <w:sz w:val="28"/>
          <w:szCs w:val="28"/>
        </w:rPr>
        <w:t>лица, юридические лица (за исключением государственных органов и их территориальных органов, органов местного самоуправления, органов государственных внебюджетных фондов), обратившиеся на законных основаниях с заявлением о предварительном согласовании предоставления земельного участка (далее - заявитель).</w:t>
      </w:r>
    </w:p>
    <w:p w:rsidR="00176E51" w:rsidRDefault="00176E51" w:rsidP="00176E51">
      <w:pPr>
        <w:pStyle w:val="ConsPlusNormal"/>
        <w:ind w:firstLine="540"/>
        <w:jc w:val="both"/>
      </w:pPr>
      <w:r>
        <w:t>При предоставлении муниципальной услуги от имени заявителей вправе обратиться их законные представители, действующие в силу закона, или их представители на основании доверенности.</w:t>
      </w:r>
    </w:p>
    <w:bookmarkEnd w:id="0"/>
    <w:p w:rsidR="00D979EE" w:rsidRPr="00800766" w:rsidRDefault="00D979EE" w:rsidP="00D979EE">
      <w:pPr>
        <w:pStyle w:val="a6"/>
        <w:rPr>
          <w:lang w:val="ru-RU"/>
        </w:rPr>
      </w:pPr>
      <w:r>
        <w:rPr>
          <w:lang w:val="ru-RU"/>
        </w:rPr>
        <w:t xml:space="preserve">       </w:t>
      </w:r>
      <w:r w:rsidRPr="00800766">
        <w:rPr>
          <w:lang w:val="ru-RU"/>
        </w:rPr>
        <w:t>1.3. Требования к порядку информирования о предоставлении муниципальной услуги.</w:t>
      </w:r>
    </w:p>
    <w:p w:rsidR="00D979EE" w:rsidRPr="00914AE2" w:rsidRDefault="00D979EE" w:rsidP="00D979EE">
      <w:pPr>
        <w:spacing w:after="0" w:line="240" w:lineRule="auto"/>
        <w:ind w:firstLine="567"/>
        <w:jc w:val="both"/>
        <w:rPr>
          <w:rFonts w:ascii="Times New Roman" w:hAnsi="Times New Roman"/>
        </w:rPr>
      </w:pPr>
      <w:r>
        <w:rPr>
          <w:rFonts w:ascii="Times New Roman" w:hAnsi="Times New Roman"/>
          <w:sz w:val="28"/>
          <w:szCs w:val="28"/>
        </w:rPr>
        <w:t xml:space="preserve">1.3.1 Информация о месте нахождения и графике работы отдела аппарата или структурного подразделения, организации участвующих в предоставлении муниципальной услуги, способы получения информации о месте нахождения и графиках работы муниципальных органов и организаций, обращение в которые необходимо для получения </w:t>
      </w:r>
      <w:r>
        <w:rPr>
          <w:rFonts w:ascii="Times New Roman" w:hAnsi="Times New Roman"/>
          <w:sz w:val="28"/>
          <w:szCs w:val="28"/>
        </w:rPr>
        <w:lastRenderedPageBreak/>
        <w:t>муниципальной услуги, а так же многофункциональных центров предоставления муниципальной услуги:</w:t>
      </w:r>
    </w:p>
    <w:p w:rsidR="00D979EE" w:rsidRPr="00914AE2" w:rsidRDefault="00D979EE" w:rsidP="00D979EE">
      <w:pPr>
        <w:spacing w:after="0" w:line="240" w:lineRule="auto"/>
        <w:ind w:firstLine="567"/>
        <w:jc w:val="both"/>
        <w:rPr>
          <w:rFonts w:ascii="Times New Roman" w:hAnsi="Times New Roman"/>
          <w:sz w:val="28"/>
          <w:szCs w:val="28"/>
        </w:rPr>
      </w:pPr>
      <w:r>
        <w:rPr>
          <w:rFonts w:ascii="Times New Roman" w:hAnsi="Times New Roman"/>
          <w:sz w:val="28"/>
          <w:szCs w:val="28"/>
        </w:rPr>
        <w:t>1) м</w:t>
      </w:r>
      <w:r w:rsidRPr="00914AE2">
        <w:rPr>
          <w:rFonts w:ascii="Times New Roman" w:hAnsi="Times New Roman"/>
          <w:sz w:val="28"/>
          <w:szCs w:val="28"/>
        </w:rPr>
        <w:t>естонахождени</w:t>
      </w:r>
      <w:r>
        <w:rPr>
          <w:rFonts w:ascii="Times New Roman" w:hAnsi="Times New Roman"/>
          <w:sz w:val="28"/>
          <w:szCs w:val="28"/>
        </w:rPr>
        <w:t>е</w:t>
      </w:r>
      <w:r w:rsidRPr="00914AE2">
        <w:rPr>
          <w:rFonts w:ascii="Times New Roman" w:hAnsi="Times New Roman"/>
          <w:sz w:val="28"/>
          <w:szCs w:val="28"/>
        </w:rPr>
        <w:t xml:space="preserve"> </w:t>
      </w:r>
      <w:r w:rsidR="00782E0A">
        <w:rPr>
          <w:rFonts w:ascii="Times New Roman" w:hAnsi="Times New Roman"/>
          <w:sz w:val="28"/>
          <w:szCs w:val="28"/>
        </w:rPr>
        <w:t>а</w:t>
      </w:r>
      <w:r w:rsidRPr="00914AE2">
        <w:rPr>
          <w:rFonts w:ascii="Times New Roman" w:hAnsi="Times New Roman"/>
          <w:sz w:val="28"/>
          <w:szCs w:val="28"/>
        </w:rPr>
        <w:t>дминистрации</w:t>
      </w:r>
      <w:r>
        <w:rPr>
          <w:rFonts w:ascii="Times New Roman" w:hAnsi="Times New Roman"/>
          <w:sz w:val="28"/>
          <w:szCs w:val="28"/>
        </w:rPr>
        <w:t xml:space="preserve"> Ипатовского городского округа Ставропольского края (далее -</w:t>
      </w:r>
      <w:r w:rsidRPr="000F315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администрация Ипатовского округа</w:t>
      </w:r>
      <w:r>
        <w:rPr>
          <w:rFonts w:ascii="Times New Roman" w:hAnsi="Times New Roman"/>
          <w:sz w:val="28"/>
          <w:szCs w:val="28"/>
        </w:rPr>
        <w:t>)</w:t>
      </w:r>
      <w:r w:rsidRPr="00914AE2">
        <w:rPr>
          <w:rFonts w:ascii="Times New Roman" w:hAnsi="Times New Roman"/>
          <w:sz w:val="28"/>
          <w:szCs w:val="28"/>
        </w:rPr>
        <w:t>: 356630, Ставропольский край, Ипатовский район, г. Ипатово, ул. Ленинградская,</w:t>
      </w:r>
      <w:r w:rsidR="00782E0A">
        <w:rPr>
          <w:rFonts w:ascii="Times New Roman" w:hAnsi="Times New Roman"/>
          <w:sz w:val="28"/>
          <w:szCs w:val="28"/>
        </w:rPr>
        <w:t xml:space="preserve"> </w:t>
      </w:r>
      <w:r w:rsidRPr="00914AE2">
        <w:rPr>
          <w:rFonts w:ascii="Times New Roman" w:hAnsi="Times New Roman"/>
          <w:sz w:val="28"/>
          <w:szCs w:val="28"/>
        </w:rPr>
        <w:t xml:space="preserve">80, </w:t>
      </w:r>
      <w:r w:rsidR="00782E0A">
        <w:rPr>
          <w:rFonts w:ascii="Times New Roman" w:hAnsi="Times New Roman"/>
          <w:sz w:val="28"/>
          <w:szCs w:val="28"/>
        </w:rPr>
        <w:t xml:space="preserve">телефон: 8(86542) </w:t>
      </w:r>
      <w:r w:rsidRPr="00914AE2">
        <w:rPr>
          <w:rFonts w:ascii="Times New Roman" w:hAnsi="Times New Roman"/>
          <w:sz w:val="28"/>
          <w:szCs w:val="28"/>
        </w:rPr>
        <w:t>2-23-45.</w:t>
      </w:r>
    </w:p>
    <w:p w:rsidR="00D979EE" w:rsidRPr="00914AE2" w:rsidRDefault="00782E0A"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График работы а</w:t>
      </w:r>
      <w:r w:rsidR="00D979EE" w:rsidRPr="00914AE2">
        <w:rPr>
          <w:rFonts w:ascii="Times New Roman" w:hAnsi="Times New Roman"/>
          <w:sz w:val="28"/>
          <w:szCs w:val="28"/>
        </w:rPr>
        <w:t>дминистрации</w:t>
      </w:r>
      <w:r>
        <w:rPr>
          <w:rFonts w:ascii="Times New Roman" w:hAnsi="Times New Roman"/>
          <w:sz w:val="28"/>
          <w:szCs w:val="28"/>
        </w:rPr>
        <w:t xml:space="preserve"> Ипатовского округа</w:t>
      </w:r>
      <w:r w:rsidR="00D979EE" w:rsidRPr="00914AE2">
        <w:rPr>
          <w:rFonts w:ascii="Times New Roman" w:hAnsi="Times New Roman"/>
          <w:sz w:val="28"/>
          <w:szCs w:val="28"/>
        </w:rPr>
        <w:t>:</w:t>
      </w:r>
    </w:p>
    <w:p w:rsidR="00D979EE" w:rsidRPr="00914AE2" w:rsidRDefault="00D979EE" w:rsidP="00782E0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914AE2">
        <w:rPr>
          <w:rFonts w:ascii="Times New Roman" w:hAnsi="Times New Roman"/>
          <w:sz w:val="28"/>
          <w:szCs w:val="28"/>
        </w:rPr>
        <w:t>онедельник – пятница</w:t>
      </w:r>
      <w:r>
        <w:rPr>
          <w:rFonts w:ascii="Times New Roman" w:hAnsi="Times New Roman"/>
          <w:sz w:val="28"/>
          <w:szCs w:val="28"/>
        </w:rPr>
        <w:t>: с 8-00 ч. до 17-00 ч.;</w:t>
      </w:r>
    </w:p>
    <w:p w:rsidR="00D979EE" w:rsidRPr="00914AE2" w:rsidRDefault="00D979EE" w:rsidP="00782E0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914AE2">
        <w:rPr>
          <w:rFonts w:ascii="Times New Roman" w:hAnsi="Times New Roman"/>
          <w:sz w:val="28"/>
          <w:szCs w:val="28"/>
        </w:rPr>
        <w:t>ерерыв</w:t>
      </w:r>
      <w:r>
        <w:rPr>
          <w:rFonts w:ascii="Times New Roman" w:hAnsi="Times New Roman"/>
          <w:sz w:val="28"/>
          <w:szCs w:val="28"/>
        </w:rPr>
        <w:t>:</w:t>
      </w:r>
      <w:r w:rsidRPr="00914AE2">
        <w:rPr>
          <w:rFonts w:ascii="Times New Roman" w:hAnsi="Times New Roman"/>
          <w:sz w:val="28"/>
          <w:szCs w:val="28"/>
        </w:rPr>
        <w:t xml:space="preserve"> с 12-00 ч. до 13-00 ч.</w:t>
      </w:r>
      <w:r>
        <w:rPr>
          <w:rFonts w:ascii="Times New Roman" w:hAnsi="Times New Roman"/>
          <w:sz w:val="28"/>
          <w:szCs w:val="28"/>
        </w:rPr>
        <w:t>;</w:t>
      </w:r>
    </w:p>
    <w:p w:rsidR="00D979EE" w:rsidRDefault="00D979EE" w:rsidP="00782E0A">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суббота, воскресенье – выходные дни.</w:t>
      </w:r>
    </w:p>
    <w:p w:rsidR="00D979EE" w:rsidRPr="00914AE2" w:rsidRDefault="00D979EE"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 м</w:t>
      </w:r>
      <w:r w:rsidRPr="00914AE2">
        <w:rPr>
          <w:rFonts w:ascii="Times New Roman" w:hAnsi="Times New Roman"/>
          <w:sz w:val="28"/>
          <w:szCs w:val="28"/>
        </w:rPr>
        <w:t>естонахождени</w:t>
      </w:r>
      <w:r>
        <w:rPr>
          <w:rFonts w:ascii="Times New Roman" w:hAnsi="Times New Roman"/>
          <w:sz w:val="28"/>
          <w:szCs w:val="28"/>
        </w:rPr>
        <w:t>е</w:t>
      </w:r>
      <w:r w:rsidRPr="00914AE2">
        <w:rPr>
          <w:rFonts w:ascii="Times New Roman" w:hAnsi="Times New Roman"/>
          <w:sz w:val="28"/>
          <w:szCs w:val="28"/>
        </w:rPr>
        <w:t xml:space="preserve"> </w:t>
      </w:r>
      <w:r>
        <w:rPr>
          <w:rFonts w:ascii="Times New Roman" w:hAnsi="Times New Roman"/>
          <w:sz w:val="28"/>
          <w:szCs w:val="28"/>
        </w:rPr>
        <w:t>о</w:t>
      </w:r>
      <w:r w:rsidRPr="00914AE2">
        <w:rPr>
          <w:rFonts w:ascii="Times New Roman" w:hAnsi="Times New Roman"/>
          <w:sz w:val="28"/>
          <w:szCs w:val="28"/>
        </w:rPr>
        <w:t>тдела</w:t>
      </w:r>
      <w:r>
        <w:rPr>
          <w:rFonts w:ascii="Times New Roman" w:hAnsi="Times New Roman"/>
          <w:sz w:val="28"/>
          <w:szCs w:val="28"/>
        </w:rPr>
        <w:t xml:space="preserve"> имущественных и земельных отношений</w:t>
      </w:r>
      <w:r w:rsidRPr="00630C82">
        <w:rPr>
          <w:rFonts w:ascii="Times New Roman" w:hAnsi="Times New Roman"/>
          <w:sz w:val="28"/>
          <w:szCs w:val="28"/>
        </w:rPr>
        <w:t xml:space="preserve"> </w:t>
      </w:r>
      <w:r w:rsidR="00782E0A">
        <w:rPr>
          <w:rFonts w:ascii="Times New Roman" w:hAnsi="Times New Roman"/>
          <w:sz w:val="28"/>
          <w:szCs w:val="28"/>
        </w:rPr>
        <w:t>а</w:t>
      </w:r>
      <w:r w:rsidRPr="00914AE2">
        <w:rPr>
          <w:rFonts w:ascii="Times New Roman" w:hAnsi="Times New Roman"/>
          <w:sz w:val="28"/>
          <w:szCs w:val="28"/>
        </w:rPr>
        <w:t>дминистрации</w:t>
      </w:r>
      <w:r>
        <w:rPr>
          <w:rFonts w:ascii="Times New Roman" w:hAnsi="Times New Roman"/>
          <w:sz w:val="28"/>
          <w:szCs w:val="28"/>
        </w:rPr>
        <w:t xml:space="preserve"> Ипатовского городского округа Ставропольского края (далее – отдел):</w:t>
      </w:r>
      <w:r w:rsidRPr="00914AE2">
        <w:rPr>
          <w:rFonts w:ascii="Times New Roman" w:hAnsi="Times New Roman"/>
          <w:sz w:val="28"/>
          <w:szCs w:val="28"/>
        </w:rPr>
        <w:t xml:space="preserve"> 356630, Ставропольский край, Ипатовский район, г. Ипатово, ул. Гагарина, 67А, телефон (факс): 8(86542) 2-27-06, 8(86542) 2-11-47.</w:t>
      </w:r>
    </w:p>
    <w:p w:rsidR="00D979EE" w:rsidRPr="00914AE2" w:rsidRDefault="00D979EE" w:rsidP="00D979EE">
      <w:pPr>
        <w:autoSpaceDE w:val="0"/>
        <w:autoSpaceDN w:val="0"/>
        <w:adjustRightInd w:val="0"/>
        <w:spacing w:after="0" w:line="240" w:lineRule="auto"/>
        <w:ind w:firstLine="708"/>
        <w:jc w:val="both"/>
        <w:rPr>
          <w:rFonts w:ascii="Times New Roman" w:hAnsi="Times New Roman"/>
          <w:sz w:val="28"/>
          <w:szCs w:val="28"/>
        </w:rPr>
      </w:pPr>
      <w:r w:rsidRPr="00914AE2">
        <w:rPr>
          <w:rFonts w:ascii="Times New Roman" w:hAnsi="Times New Roman"/>
          <w:sz w:val="28"/>
          <w:szCs w:val="28"/>
        </w:rPr>
        <w:t xml:space="preserve">График </w:t>
      </w:r>
      <w:r>
        <w:rPr>
          <w:rFonts w:ascii="Times New Roman" w:hAnsi="Times New Roman"/>
          <w:sz w:val="28"/>
          <w:szCs w:val="28"/>
        </w:rPr>
        <w:t>работы отдела</w:t>
      </w:r>
      <w:r w:rsidRPr="00914AE2">
        <w:rPr>
          <w:rFonts w:ascii="Times New Roman" w:hAnsi="Times New Roman"/>
          <w:sz w:val="28"/>
          <w:szCs w:val="28"/>
        </w:rPr>
        <w:t>:</w:t>
      </w:r>
    </w:p>
    <w:p w:rsidR="00D979EE" w:rsidRPr="00914AE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понедельник-пятница: </w:t>
      </w:r>
      <w:r w:rsidRPr="00914AE2">
        <w:rPr>
          <w:rFonts w:ascii="Times New Roman" w:hAnsi="Times New Roman"/>
          <w:sz w:val="28"/>
          <w:szCs w:val="28"/>
        </w:rPr>
        <w:t>с 8-00 ч. до 17-00 ч.</w:t>
      </w:r>
      <w:r>
        <w:rPr>
          <w:rFonts w:ascii="Times New Roman" w:hAnsi="Times New Roman"/>
          <w:sz w:val="28"/>
          <w:szCs w:val="28"/>
        </w:rPr>
        <w:t>;</w:t>
      </w:r>
    </w:p>
    <w:p w:rsidR="00D979EE" w:rsidRPr="00914AE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914AE2">
        <w:rPr>
          <w:rFonts w:ascii="Times New Roman" w:hAnsi="Times New Roman"/>
          <w:sz w:val="28"/>
          <w:szCs w:val="28"/>
        </w:rPr>
        <w:t>ерерыв</w:t>
      </w:r>
      <w:r>
        <w:rPr>
          <w:rFonts w:ascii="Times New Roman" w:hAnsi="Times New Roman"/>
          <w:sz w:val="28"/>
          <w:szCs w:val="28"/>
        </w:rPr>
        <w:t>:</w:t>
      </w:r>
      <w:r w:rsidRPr="00914AE2">
        <w:rPr>
          <w:rFonts w:ascii="Times New Roman" w:hAnsi="Times New Roman"/>
          <w:sz w:val="28"/>
          <w:szCs w:val="28"/>
        </w:rPr>
        <w:t xml:space="preserve"> с 12-00 ч. до 13-00 ч.</w:t>
      </w:r>
    </w:p>
    <w:p w:rsidR="00D979EE"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w:t>
      </w:r>
      <w:r w:rsidRPr="00914AE2">
        <w:rPr>
          <w:rFonts w:ascii="Times New Roman" w:hAnsi="Times New Roman"/>
          <w:sz w:val="28"/>
          <w:szCs w:val="28"/>
        </w:rPr>
        <w:t>уббота, воскресенье – выходн</w:t>
      </w:r>
      <w:r>
        <w:rPr>
          <w:rFonts w:ascii="Times New Roman" w:hAnsi="Times New Roman"/>
          <w:sz w:val="28"/>
          <w:szCs w:val="28"/>
        </w:rPr>
        <w:t>ые дни</w:t>
      </w:r>
      <w:r w:rsidRPr="00914AE2">
        <w:rPr>
          <w:rFonts w:ascii="Times New Roman" w:hAnsi="Times New Roman"/>
          <w:sz w:val="28"/>
          <w:szCs w:val="28"/>
        </w:rPr>
        <w:t>.</w:t>
      </w:r>
    </w:p>
    <w:p w:rsidR="00D979EE" w:rsidRPr="00914AE2" w:rsidRDefault="00D979EE"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 м</w:t>
      </w:r>
      <w:r w:rsidRPr="00914AE2">
        <w:rPr>
          <w:rFonts w:ascii="Times New Roman" w:hAnsi="Times New Roman"/>
          <w:sz w:val="28"/>
          <w:szCs w:val="28"/>
        </w:rPr>
        <w:t>естонахождени</w:t>
      </w:r>
      <w:r>
        <w:rPr>
          <w:rFonts w:ascii="Times New Roman" w:hAnsi="Times New Roman"/>
          <w:sz w:val="28"/>
          <w:szCs w:val="28"/>
        </w:rPr>
        <w:t>е муниципального казенного учреждения «Многофункциональный центр предоставления государственных и муниципальных услуг Ипатовского района Ставропольского края»</w:t>
      </w:r>
      <w:r w:rsidRPr="00914AE2">
        <w:rPr>
          <w:rFonts w:ascii="Times New Roman" w:hAnsi="Times New Roman"/>
          <w:sz w:val="28"/>
          <w:szCs w:val="28"/>
        </w:rPr>
        <w:t xml:space="preserve"> </w:t>
      </w:r>
      <w:r>
        <w:rPr>
          <w:rFonts w:ascii="Times New Roman" w:hAnsi="Times New Roman"/>
          <w:sz w:val="28"/>
          <w:szCs w:val="28"/>
        </w:rPr>
        <w:t xml:space="preserve">(далее - </w:t>
      </w:r>
      <w:r w:rsidRPr="00914AE2">
        <w:rPr>
          <w:rFonts w:ascii="Times New Roman" w:hAnsi="Times New Roman"/>
          <w:sz w:val="28"/>
          <w:szCs w:val="28"/>
        </w:rPr>
        <w:t>МФЦ</w:t>
      </w:r>
      <w:r>
        <w:rPr>
          <w:rFonts w:ascii="Times New Roman" w:hAnsi="Times New Roman"/>
          <w:sz w:val="28"/>
          <w:szCs w:val="28"/>
        </w:rPr>
        <w:t>)</w:t>
      </w:r>
      <w:r w:rsidRPr="00914AE2">
        <w:rPr>
          <w:rFonts w:ascii="Times New Roman" w:hAnsi="Times New Roman"/>
          <w:sz w:val="28"/>
          <w:szCs w:val="28"/>
        </w:rPr>
        <w:t>: 356630, Ставропольский край, Ипатовский район, г. Ипатово, ул. Гагарина, 67А, телефон (факс): 8(86542) 5-68-62, 8(86542) 5-61-49.</w:t>
      </w:r>
    </w:p>
    <w:p w:rsidR="00D979EE" w:rsidRPr="00914AE2" w:rsidRDefault="00D979EE" w:rsidP="00D979EE">
      <w:pPr>
        <w:autoSpaceDE w:val="0"/>
        <w:autoSpaceDN w:val="0"/>
        <w:adjustRightInd w:val="0"/>
        <w:spacing w:after="0" w:line="240" w:lineRule="auto"/>
        <w:ind w:firstLine="708"/>
        <w:jc w:val="both"/>
        <w:rPr>
          <w:rFonts w:ascii="Times New Roman" w:hAnsi="Times New Roman"/>
          <w:sz w:val="28"/>
          <w:szCs w:val="28"/>
        </w:rPr>
      </w:pPr>
      <w:r w:rsidRPr="00914AE2">
        <w:rPr>
          <w:rFonts w:ascii="Times New Roman" w:hAnsi="Times New Roman"/>
          <w:sz w:val="28"/>
          <w:szCs w:val="28"/>
        </w:rPr>
        <w:t xml:space="preserve">График работы </w:t>
      </w:r>
      <w:r>
        <w:rPr>
          <w:rFonts w:ascii="Times New Roman" w:hAnsi="Times New Roman"/>
          <w:sz w:val="28"/>
          <w:szCs w:val="28"/>
        </w:rPr>
        <w:t>МФЦ</w:t>
      </w:r>
      <w:r w:rsidRPr="00914AE2">
        <w:rPr>
          <w:rFonts w:ascii="Times New Roman" w:hAnsi="Times New Roman"/>
          <w:sz w:val="28"/>
          <w:szCs w:val="28"/>
        </w:rPr>
        <w:t>:</w:t>
      </w:r>
    </w:p>
    <w:p w:rsidR="00D979EE" w:rsidRPr="00914AE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914AE2">
        <w:rPr>
          <w:rFonts w:ascii="Times New Roman" w:hAnsi="Times New Roman"/>
          <w:sz w:val="28"/>
          <w:szCs w:val="28"/>
        </w:rPr>
        <w:t>онедельн</w:t>
      </w:r>
      <w:r>
        <w:rPr>
          <w:rFonts w:ascii="Times New Roman" w:hAnsi="Times New Roman"/>
          <w:sz w:val="28"/>
          <w:szCs w:val="28"/>
        </w:rPr>
        <w:t>ик, вторник, четверг, пятница:</w:t>
      </w:r>
      <w:r w:rsidRPr="00914AE2">
        <w:rPr>
          <w:rFonts w:ascii="Times New Roman" w:hAnsi="Times New Roman"/>
          <w:sz w:val="28"/>
          <w:szCs w:val="28"/>
        </w:rPr>
        <w:t xml:space="preserve"> с 8-00 ч. до 18-00 ч.</w:t>
      </w:r>
      <w:r>
        <w:rPr>
          <w:rFonts w:ascii="Times New Roman" w:hAnsi="Times New Roman"/>
          <w:sz w:val="28"/>
          <w:szCs w:val="28"/>
        </w:rPr>
        <w:t>;</w:t>
      </w:r>
    </w:p>
    <w:p w:rsidR="00D979EE" w:rsidRPr="00914AE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w:t>
      </w:r>
      <w:r w:rsidRPr="00914AE2">
        <w:rPr>
          <w:rFonts w:ascii="Times New Roman" w:hAnsi="Times New Roman"/>
          <w:sz w:val="28"/>
          <w:szCs w:val="28"/>
        </w:rPr>
        <w:t>реда</w:t>
      </w:r>
      <w:r>
        <w:rPr>
          <w:rFonts w:ascii="Times New Roman" w:hAnsi="Times New Roman"/>
          <w:sz w:val="28"/>
          <w:szCs w:val="28"/>
        </w:rPr>
        <w:t>:</w:t>
      </w:r>
      <w:r w:rsidRPr="00914AE2">
        <w:rPr>
          <w:rFonts w:ascii="Times New Roman" w:hAnsi="Times New Roman"/>
          <w:sz w:val="28"/>
          <w:szCs w:val="28"/>
        </w:rPr>
        <w:t xml:space="preserve"> с 8-00ч. до 20-00ч.</w:t>
      </w:r>
      <w:r>
        <w:rPr>
          <w:rFonts w:ascii="Times New Roman" w:hAnsi="Times New Roman"/>
          <w:sz w:val="28"/>
          <w:szCs w:val="28"/>
        </w:rPr>
        <w:t>;</w:t>
      </w:r>
    </w:p>
    <w:p w:rsidR="00D979EE" w:rsidRPr="00914AE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суббота:  с 8-00ч. до 13-00ч.;</w:t>
      </w:r>
    </w:p>
    <w:p w:rsidR="00D979EE" w:rsidRPr="00914AE2" w:rsidRDefault="00D73DAD" w:rsidP="00D73DAD">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D979EE">
        <w:rPr>
          <w:rFonts w:ascii="Times New Roman" w:hAnsi="Times New Roman"/>
          <w:sz w:val="28"/>
          <w:szCs w:val="28"/>
        </w:rPr>
        <w:t>- в</w:t>
      </w:r>
      <w:r w:rsidR="00D979EE" w:rsidRPr="00914AE2">
        <w:rPr>
          <w:rFonts w:ascii="Times New Roman" w:hAnsi="Times New Roman"/>
          <w:sz w:val="28"/>
          <w:szCs w:val="28"/>
        </w:rPr>
        <w:t>оскресенье – выходной</w:t>
      </w:r>
      <w:r w:rsidR="00D979EE">
        <w:rPr>
          <w:rFonts w:ascii="Times New Roman" w:hAnsi="Times New Roman"/>
          <w:sz w:val="28"/>
          <w:szCs w:val="28"/>
        </w:rPr>
        <w:t xml:space="preserve"> день</w:t>
      </w:r>
      <w:r w:rsidR="00D979EE" w:rsidRPr="00914AE2">
        <w:rPr>
          <w:rFonts w:ascii="Times New Roman" w:hAnsi="Times New Roman"/>
          <w:sz w:val="28"/>
          <w:szCs w:val="28"/>
        </w:rPr>
        <w:t>.</w:t>
      </w:r>
    </w:p>
    <w:p w:rsidR="00D979EE" w:rsidRPr="00914AE2" w:rsidRDefault="00782E0A" w:rsidP="00782E0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С</w:t>
      </w:r>
      <w:r w:rsidR="00D979EE" w:rsidRPr="00914AE2">
        <w:rPr>
          <w:rFonts w:ascii="Times New Roman" w:hAnsi="Times New Roman"/>
          <w:sz w:val="28"/>
          <w:szCs w:val="28"/>
        </w:rPr>
        <w:t xml:space="preserve">ведения о местонахождении, графике работы территориально-обособленных структурных подразделений МФЦ </w:t>
      </w:r>
      <w:r w:rsidR="00D979EE">
        <w:rPr>
          <w:rFonts w:ascii="Times New Roman" w:hAnsi="Times New Roman"/>
          <w:sz w:val="28"/>
          <w:szCs w:val="28"/>
        </w:rPr>
        <w:t>указаны</w:t>
      </w:r>
      <w:r>
        <w:rPr>
          <w:rFonts w:ascii="Times New Roman" w:hAnsi="Times New Roman"/>
          <w:sz w:val="28"/>
          <w:szCs w:val="28"/>
        </w:rPr>
        <w:t xml:space="preserve"> в             приложении </w:t>
      </w:r>
      <w:r w:rsidR="00D979EE" w:rsidRPr="00914AE2">
        <w:rPr>
          <w:rFonts w:ascii="Times New Roman" w:hAnsi="Times New Roman"/>
          <w:sz w:val="28"/>
          <w:szCs w:val="28"/>
        </w:rPr>
        <w:t xml:space="preserve"> </w:t>
      </w:r>
      <w:r w:rsidR="00D979EE">
        <w:rPr>
          <w:rFonts w:ascii="Times New Roman" w:hAnsi="Times New Roman"/>
          <w:sz w:val="28"/>
          <w:szCs w:val="28"/>
        </w:rPr>
        <w:t>6</w:t>
      </w:r>
      <w:r>
        <w:rPr>
          <w:rFonts w:ascii="Times New Roman" w:hAnsi="Times New Roman"/>
          <w:sz w:val="28"/>
          <w:szCs w:val="28"/>
        </w:rPr>
        <w:t xml:space="preserve"> </w:t>
      </w:r>
      <w:r w:rsidR="00D979EE">
        <w:rPr>
          <w:rFonts w:ascii="Times New Roman" w:hAnsi="Times New Roman"/>
          <w:sz w:val="28"/>
          <w:szCs w:val="28"/>
        </w:rPr>
        <w:t xml:space="preserve"> к настоящему Административному регламенту.</w:t>
      </w:r>
    </w:p>
    <w:p w:rsidR="00D979EE" w:rsidRPr="00A77A52" w:rsidRDefault="00D979EE" w:rsidP="00D979EE">
      <w:pPr>
        <w:pStyle w:val="2"/>
        <w:spacing w:before="0" w:after="0"/>
        <w:ind w:firstLine="567"/>
        <w:jc w:val="both"/>
        <w:rPr>
          <w:rFonts w:ascii="Times New Roman" w:hAnsi="Times New Roman"/>
        </w:rPr>
      </w:pPr>
      <w:r>
        <w:rPr>
          <w:rFonts w:ascii="Times New Roman" w:hAnsi="Times New Roman"/>
          <w:b w:val="0"/>
          <w:i w:val="0"/>
        </w:rPr>
        <w:t>4) м</w:t>
      </w:r>
      <w:r w:rsidRPr="000C5BEA">
        <w:rPr>
          <w:rFonts w:ascii="Times New Roman" w:hAnsi="Times New Roman"/>
          <w:b w:val="0"/>
          <w:i w:val="0"/>
        </w:rPr>
        <w:t>естонахождени</w:t>
      </w:r>
      <w:r>
        <w:rPr>
          <w:rFonts w:ascii="Times New Roman" w:hAnsi="Times New Roman"/>
          <w:b w:val="0"/>
          <w:i w:val="0"/>
        </w:rPr>
        <w:t>е</w:t>
      </w:r>
      <w:r w:rsidRPr="00A77A52">
        <w:rPr>
          <w:rFonts w:ascii="Times New Roman" w:hAnsi="Times New Roman"/>
        </w:rPr>
        <w:t xml:space="preserve"> </w:t>
      </w:r>
      <w:r w:rsidRPr="000C5BEA">
        <w:rPr>
          <w:rFonts w:ascii="Times New Roman" w:hAnsi="Times New Roman"/>
          <w:b w:val="0"/>
          <w:i w:val="0"/>
        </w:rPr>
        <w:t>Межмуниципальн</w:t>
      </w:r>
      <w:r>
        <w:rPr>
          <w:rFonts w:ascii="Times New Roman" w:hAnsi="Times New Roman"/>
          <w:b w:val="0"/>
          <w:i w:val="0"/>
        </w:rPr>
        <w:t>ого</w:t>
      </w:r>
      <w:r w:rsidRPr="000C5BEA">
        <w:rPr>
          <w:rFonts w:ascii="Times New Roman" w:hAnsi="Times New Roman"/>
          <w:b w:val="0"/>
          <w:i w:val="0"/>
        </w:rPr>
        <w:t xml:space="preserve"> отдел</w:t>
      </w:r>
      <w:r>
        <w:rPr>
          <w:rFonts w:ascii="Times New Roman" w:hAnsi="Times New Roman"/>
          <w:b w:val="0"/>
          <w:i w:val="0"/>
        </w:rPr>
        <w:t>а</w:t>
      </w:r>
      <w:r w:rsidRPr="000C5BEA">
        <w:rPr>
          <w:rFonts w:ascii="Times New Roman" w:hAnsi="Times New Roman"/>
          <w:b w:val="0"/>
          <w:i w:val="0"/>
        </w:rPr>
        <w:t xml:space="preserve"> по </w:t>
      </w:r>
      <w:proofErr w:type="spellStart"/>
      <w:r w:rsidRPr="000C5BEA">
        <w:rPr>
          <w:rFonts w:ascii="Times New Roman" w:hAnsi="Times New Roman"/>
          <w:b w:val="0"/>
          <w:i w:val="0"/>
        </w:rPr>
        <w:t>Ипатовскому</w:t>
      </w:r>
      <w:proofErr w:type="spellEnd"/>
      <w:r w:rsidRPr="000C5BEA">
        <w:rPr>
          <w:rFonts w:ascii="Times New Roman" w:hAnsi="Times New Roman"/>
          <w:b w:val="0"/>
          <w:i w:val="0"/>
        </w:rPr>
        <w:t xml:space="preserve"> району и </w:t>
      </w:r>
      <w:proofErr w:type="spellStart"/>
      <w:r w:rsidRPr="000C5BEA">
        <w:rPr>
          <w:rFonts w:ascii="Times New Roman" w:hAnsi="Times New Roman"/>
          <w:b w:val="0"/>
          <w:i w:val="0"/>
        </w:rPr>
        <w:t>Апанасенковскому</w:t>
      </w:r>
      <w:proofErr w:type="spellEnd"/>
      <w:r w:rsidRPr="000C5BEA">
        <w:rPr>
          <w:rFonts w:ascii="Times New Roman" w:hAnsi="Times New Roman"/>
          <w:b w:val="0"/>
          <w:i w:val="0"/>
        </w:rPr>
        <w:t xml:space="preserve"> району Управления </w:t>
      </w:r>
      <w:proofErr w:type="spellStart"/>
      <w:r w:rsidRPr="000C5BEA">
        <w:rPr>
          <w:rFonts w:ascii="Times New Roman" w:hAnsi="Times New Roman"/>
          <w:b w:val="0"/>
          <w:i w:val="0"/>
        </w:rPr>
        <w:t>Росреестра</w:t>
      </w:r>
      <w:proofErr w:type="spellEnd"/>
      <w:r w:rsidRPr="000C5BEA">
        <w:rPr>
          <w:rFonts w:ascii="Times New Roman" w:hAnsi="Times New Roman"/>
          <w:b w:val="0"/>
          <w:i w:val="0"/>
        </w:rPr>
        <w:t xml:space="preserve"> по Ставропо</w:t>
      </w:r>
      <w:r>
        <w:rPr>
          <w:rFonts w:ascii="Times New Roman" w:hAnsi="Times New Roman"/>
          <w:b w:val="0"/>
          <w:i w:val="0"/>
        </w:rPr>
        <w:t xml:space="preserve">льскому краю (далее - </w:t>
      </w:r>
      <w:proofErr w:type="spellStart"/>
      <w:r>
        <w:rPr>
          <w:rFonts w:ascii="Times New Roman" w:hAnsi="Times New Roman"/>
          <w:b w:val="0"/>
          <w:i w:val="0"/>
        </w:rPr>
        <w:t>Росреестр</w:t>
      </w:r>
      <w:proofErr w:type="spellEnd"/>
      <w:r w:rsidRPr="00F71A21">
        <w:rPr>
          <w:rFonts w:ascii="Times New Roman" w:hAnsi="Times New Roman"/>
          <w:b w:val="0"/>
          <w:i w:val="0"/>
        </w:rPr>
        <w:t>): 356630, Ставропольский край, Ипатовский район, г. Ипатово, ул. Профсоюзная, 29, телефон: 8(86542)               5-88-80.</w:t>
      </w:r>
    </w:p>
    <w:p w:rsidR="00D979EE" w:rsidRPr="00A77A52" w:rsidRDefault="00D979EE" w:rsidP="00D979EE">
      <w:pPr>
        <w:autoSpaceDE w:val="0"/>
        <w:autoSpaceDN w:val="0"/>
        <w:adjustRightInd w:val="0"/>
        <w:spacing w:after="0" w:line="240" w:lineRule="auto"/>
        <w:ind w:firstLine="708"/>
        <w:jc w:val="both"/>
        <w:rPr>
          <w:rFonts w:ascii="Times New Roman" w:hAnsi="Times New Roman"/>
          <w:sz w:val="28"/>
          <w:szCs w:val="28"/>
        </w:rPr>
      </w:pPr>
      <w:r w:rsidRPr="00A77A52">
        <w:rPr>
          <w:rFonts w:ascii="Times New Roman" w:hAnsi="Times New Roman"/>
          <w:sz w:val="28"/>
          <w:szCs w:val="28"/>
        </w:rPr>
        <w:t xml:space="preserve">График работы </w:t>
      </w:r>
      <w:proofErr w:type="spellStart"/>
      <w:r w:rsidRPr="00A77A52">
        <w:rPr>
          <w:rFonts w:ascii="Times New Roman" w:hAnsi="Times New Roman"/>
          <w:sz w:val="28"/>
          <w:szCs w:val="28"/>
        </w:rPr>
        <w:t>Росреестра</w:t>
      </w:r>
      <w:proofErr w:type="spellEnd"/>
      <w:r w:rsidRPr="00A77A52">
        <w:rPr>
          <w:rFonts w:ascii="Times New Roman" w:hAnsi="Times New Roman"/>
          <w:sz w:val="28"/>
          <w:szCs w:val="28"/>
        </w:rPr>
        <w:t>:</w:t>
      </w:r>
    </w:p>
    <w:p w:rsidR="00D979EE" w:rsidRPr="00A77A5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A77A52">
        <w:rPr>
          <w:rFonts w:ascii="Times New Roman" w:hAnsi="Times New Roman"/>
          <w:sz w:val="28"/>
          <w:szCs w:val="28"/>
        </w:rPr>
        <w:t>онедельник – четверг</w:t>
      </w:r>
      <w:r>
        <w:rPr>
          <w:rFonts w:ascii="Times New Roman" w:hAnsi="Times New Roman"/>
          <w:sz w:val="28"/>
          <w:szCs w:val="28"/>
        </w:rPr>
        <w:t>:</w:t>
      </w:r>
      <w:r w:rsidRPr="00A77A52">
        <w:rPr>
          <w:rFonts w:ascii="Times New Roman" w:hAnsi="Times New Roman"/>
          <w:sz w:val="28"/>
          <w:szCs w:val="28"/>
        </w:rPr>
        <w:t xml:space="preserve">  с 8-00 ч. до 17-00 ч.</w:t>
      </w:r>
      <w:r>
        <w:rPr>
          <w:rFonts w:ascii="Times New Roman" w:hAnsi="Times New Roman"/>
          <w:sz w:val="28"/>
          <w:szCs w:val="28"/>
        </w:rPr>
        <w:t>;</w:t>
      </w:r>
    </w:p>
    <w:p w:rsidR="00D979EE" w:rsidRPr="00A77A5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A77A52">
        <w:rPr>
          <w:rFonts w:ascii="Times New Roman" w:hAnsi="Times New Roman"/>
          <w:sz w:val="28"/>
          <w:szCs w:val="28"/>
        </w:rPr>
        <w:t>ятница</w:t>
      </w:r>
      <w:r>
        <w:rPr>
          <w:rFonts w:ascii="Times New Roman" w:hAnsi="Times New Roman"/>
          <w:sz w:val="28"/>
          <w:szCs w:val="28"/>
        </w:rPr>
        <w:t>:</w:t>
      </w:r>
      <w:r w:rsidRPr="00A77A52">
        <w:rPr>
          <w:rFonts w:ascii="Times New Roman" w:hAnsi="Times New Roman"/>
          <w:sz w:val="28"/>
          <w:szCs w:val="28"/>
        </w:rPr>
        <w:t xml:space="preserve"> с 8-00 ч. до 15-45 ч.</w:t>
      </w:r>
      <w:r>
        <w:rPr>
          <w:rFonts w:ascii="Times New Roman" w:hAnsi="Times New Roman"/>
          <w:sz w:val="28"/>
          <w:szCs w:val="28"/>
        </w:rPr>
        <w:t>;</w:t>
      </w:r>
    </w:p>
    <w:p w:rsidR="00D979EE" w:rsidRPr="00A77A52"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п</w:t>
      </w:r>
      <w:r w:rsidRPr="00A77A52">
        <w:rPr>
          <w:rFonts w:ascii="Times New Roman" w:hAnsi="Times New Roman"/>
          <w:sz w:val="28"/>
          <w:szCs w:val="28"/>
        </w:rPr>
        <w:t>ерерыв</w:t>
      </w:r>
      <w:r>
        <w:rPr>
          <w:rFonts w:ascii="Times New Roman" w:hAnsi="Times New Roman"/>
          <w:sz w:val="28"/>
          <w:szCs w:val="28"/>
        </w:rPr>
        <w:t>:</w:t>
      </w:r>
      <w:r w:rsidRPr="00A77A52">
        <w:rPr>
          <w:rFonts w:ascii="Times New Roman" w:hAnsi="Times New Roman"/>
          <w:sz w:val="28"/>
          <w:szCs w:val="28"/>
        </w:rPr>
        <w:t xml:space="preserve"> с 12-00 ч. до 12-45 ч.</w:t>
      </w:r>
      <w:r>
        <w:rPr>
          <w:rFonts w:ascii="Times New Roman" w:hAnsi="Times New Roman"/>
          <w:sz w:val="28"/>
          <w:szCs w:val="28"/>
        </w:rPr>
        <w:t>;</w:t>
      </w:r>
    </w:p>
    <w:p w:rsidR="00D979EE"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с</w:t>
      </w:r>
      <w:r w:rsidRPr="00A77A52">
        <w:rPr>
          <w:rFonts w:ascii="Times New Roman" w:hAnsi="Times New Roman"/>
          <w:sz w:val="28"/>
          <w:szCs w:val="28"/>
        </w:rPr>
        <w:t>уббота, воскресенье – выходн</w:t>
      </w:r>
      <w:r>
        <w:rPr>
          <w:rFonts w:ascii="Times New Roman" w:hAnsi="Times New Roman"/>
          <w:sz w:val="28"/>
          <w:szCs w:val="28"/>
        </w:rPr>
        <w:t>ые дни</w:t>
      </w:r>
      <w:r w:rsidRPr="00A77A52">
        <w:rPr>
          <w:rFonts w:ascii="Times New Roman" w:hAnsi="Times New Roman"/>
          <w:sz w:val="28"/>
          <w:szCs w:val="28"/>
        </w:rPr>
        <w:t>.</w:t>
      </w:r>
    </w:p>
    <w:p w:rsidR="00D979EE" w:rsidRDefault="00D979EE" w:rsidP="00D979E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5) местонахождение Межрайонной ИФНС России №3 по Ставропольскому краю</w:t>
      </w:r>
      <w:r w:rsidRPr="00CC73E0">
        <w:rPr>
          <w:rFonts w:ascii="Times New Roman" w:eastAsia="Times New Roman" w:hAnsi="Times New Roman"/>
          <w:sz w:val="28"/>
          <w:szCs w:val="28"/>
          <w:lang w:eastAsia="ar-SA"/>
        </w:rPr>
        <w:t xml:space="preserve"> (далее - ФНС России)</w:t>
      </w:r>
      <w:r>
        <w:rPr>
          <w:rFonts w:ascii="Times New Roman" w:hAnsi="Times New Roman"/>
          <w:sz w:val="28"/>
          <w:szCs w:val="28"/>
        </w:rPr>
        <w:t>: 356630, Ставропольский край, Ипатовский район, г. Ипатово, ул. Московская 12, телефон: 8800 222-22-22, 8-865-425-76-74.</w:t>
      </w:r>
    </w:p>
    <w:p w:rsidR="00D979EE" w:rsidRDefault="00D979EE" w:rsidP="00D73DAD">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График работы ФНС России:</w:t>
      </w:r>
    </w:p>
    <w:p w:rsidR="00D979EE" w:rsidRDefault="00D73DAD" w:rsidP="00D73DAD">
      <w:pPr>
        <w:pStyle w:val="ConsPlusNormal"/>
        <w:ind w:left="708"/>
      </w:pPr>
      <w:proofErr w:type="gramStart"/>
      <w:r>
        <w:t xml:space="preserve">- </w:t>
      </w:r>
      <w:r w:rsidR="00D979EE" w:rsidRPr="00D06E6C">
        <w:t>п</w:t>
      </w:r>
      <w:r w:rsidR="00D979EE">
        <w:t>онедельник: 9-</w:t>
      </w:r>
      <w:r w:rsidR="00D979EE" w:rsidRPr="00D06E6C">
        <w:t>00</w:t>
      </w:r>
      <w:r w:rsidR="00D979EE">
        <w:t xml:space="preserve"> ч.- 18-</w:t>
      </w:r>
      <w:r w:rsidR="00D979EE" w:rsidRPr="00D06E6C">
        <w:t>00</w:t>
      </w:r>
      <w:r w:rsidR="00D979EE">
        <w:t xml:space="preserve"> ч.</w:t>
      </w:r>
      <w:r w:rsidR="00D979EE" w:rsidRPr="00D06E6C">
        <w:t>, без перерыва</w:t>
      </w:r>
      <w:r w:rsidR="00D979EE">
        <w:t>;</w:t>
      </w:r>
      <w:r w:rsidR="00D979EE" w:rsidRPr="00D06E6C">
        <w:br/>
      </w:r>
      <w:r>
        <w:t xml:space="preserve">- </w:t>
      </w:r>
      <w:r w:rsidR="00D979EE" w:rsidRPr="00D06E6C">
        <w:t>вт</w:t>
      </w:r>
      <w:r w:rsidR="00D979EE">
        <w:t>орник: 9-</w:t>
      </w:r>
      <w:r w:rsidR="00D979EE" w:rsidRPr="00D06E6C">
        <w:t>00</w:t>
      </w:r>
      <w:r w:rsidR="00D979EE">
        <w:t xml:space="preserve"> ч.</w:t>
      </w:r>
      <w:r w:rsidR="00D979EE" w:rsidRPr="00D06E6C">
        <w:t>-</w:t>
      </w:r>
      <w:r w:rsidR="00D979EE">
        <w:t xml:space="preserve"> </w:t>
      </w:r>
      <w:r w:rsidR="00D979EE" w:rsidRPr="00D06E6C">
        <w:t>20.00</w:t>
      </w:r>
      <w:r w:rsidR="00D979EE">
        <w:t xml:space="preserve"> ч.</w:t>
      </w:r>
      <w:r w:rsidR="00D979EE" w:rsidRPr="00D06E6C">
        <w:t>, без перерыва</w:t>
      </w:r>
      <w:r w:rsidR="00D979EE">
        <w:t>;</w:t>
      </w:r>
      <w:r w:rsidR="00D979EE">
        <w:br/>
      </w:r>
      <w:r>
        <w:t xml:space="preserve">- </w:t>
      </w:r>
      <w:r w:rsidR="00D979EE">
        <w:t>среда: 9-</w:t>
      </w:r>
      <w:r w:rsidR="00D979EE" w:rsidRPr="00D06E6C">
        <w:t>00</w:t>
      </w:r>
      <w:r w:rsidR="00D979EE">
        <w:t xml:space="preserve"> ч. - 18-</w:t>
      </w:r>
      <w:r w:rsidR="00D979EE" w:rsidRPr="00D06E6C">
        <w:t>00</w:t>
      </w:r>
      <w:r w:rsidR="00D979EE">
        <w:t xml:space="preserve"> ч.</w:t>
      </w:r>
      <w:r w:rsidR="00D979EE" w:rsidRPr="00D06E6C">
        <w:t>, без перерыва</w:t>
      </w:r>
      <w:r w:rsidR="00D979EE">
        <w:t>;</w:t>
      </w:r>
      <w:r w:rsidR="00D979EE">
        <w:br/>
      </w:r>
      <w:r>
        <w:t xml:space="preserve">- </w:t>
      </w:r>
      <w:r w:rsidR="00D979EE">
        <w:t>четверг: 9-</w:t>
      </w:r>
      <w:r w:rsidR="00D979EE" w:rsidRPr="00D06E6C">
        <w:t>00</w:t>
      </w:r>
      <w:r w:rsidR="00D979EE">
        <w:t xml:space="preserve"> ч. - </w:t>
      </w:r>
      <w:r w:rsidR="00D979EE" w:rsidRPr="00D06E6C">
        <w:t>20</w:t>
      </w:r>
      <w:r w:rsidR="00D979EE">
        <w:t>-</w:t>
      </w:r>
      <w:r w:rsidR="00D979EE" w:rsidRPr="00D06E6C">
        <w:t>00</w:t>
      </w:r>
      <w:r w:rsidR="00D979EE">
        <w:t xml:space="preserve"> ч.</w:t>
      </w:r>
      <w:r w:rsidR="00D979EE" w:rsidRPr="00D06E6C">
        <w:t>, без перерыва</w:t>
      </w:r>
      <w:r w:rsidR="00D979EE">
        <w:t>;</w:t>
      </w:r>
      <w:r w:rsidR="00D979EE">
        <w:br/>
      </w:r>
      <w:r>
        <w:t xml:space="preserve">- </w:t>
      </w:r>
      <w:r w:rsidR="00D979EE">
        <w:t>пятница: 9-</w:t>
      </w:r>
      <w:r w:rsidR="00D979EE" w:rsidRPr="00D06E6C">
        <w:t>00</w:t>
      </w:r>
      <w:r w:rsidR="00D979EE">
        <w:t xml:space="preserve"> ч. – 16-</w:t>
      </w:r>
      <w:r w:rsidR="00D979EE" w:rsidRPr="00D06E6C">
        <w:t>45</w:t>
      </w:r>
      <w:r w:rsidR="00D979EE">
        <w:t xml:space="preserve"> ч.</w:t>
      </w:r>
      <w:r w:rsidR="00D979EE" w:rsidRPr="00D06E6C">
        <w:t>, без перерыва</w:t>
      </w:r>
      <w:r w:rsidR="00D979EE">
        <w:t>;</w:t>
      </w:r>
      <w:r w:rsidR="00D979EE">
        <w:br/>
      </w:r>
      <w:r>
        <w:t xml:space="preserve">- </w:t>
      </w:r>
      <w:r w:rsidR="00D979EE">
        <w:t>суббота: 10-</w:t>
      </w:r>
      <w:r w:rsidR="00D979EE" w:rsidRPr="00D06E6C">
        <w:t>00</w:t>
      </w:r>
      <w:r w:rsidR="00D979EE">
        <w:t xml:space="preserve"> ч. -15-</w:t>
      </w:r>
      <w:r w:rsidR="00D979EE" w:rsidRPr="00D06E6C">
        <w:t>00</w:t>
      </w:r>
      <w:r w:rsidR="00D979EE">
        <w:t xml:space="preserve"> ч.</w:t>
      </w:r>
      <w:r w:rsidR="00D979EE" w:rsidRPr="00D06E6C">
        <w:t>, без перерыва, вторая и четвертая суббота месяца</w:t>
      </w:r>
      <w:r w:rsidR="00D979EE">
        <w:t>.</w:t>
      </w:r>
      <w:proofErr w:type="gramEnd"/>
    </w:p>
    <w:p w:rsidR="00D979EE" w:rsidRPr="00D73DAD" w:rsidRDefault="00D979EE" w:rsidP="00D979EE">
      <w:pPr>
        <w:suppressAutoHyphens/>
        <w:spacing w:after="0" w:line="240" w:lineRule="auto"/>
        <w:ind w:firstLine="708"/>
        <w:jc w:val="both"/>
        <w:rPr>
          <w:rFonts w:ascii="Times New Roman" w:hAnsi="Times New Roman" w:cs="Times New Roman"/>
        </w:rPr>
      </w:pPr>
      <w:r>
        <w:tab/>
      </w:r>
      <w:r w:rsidRPr="00D73DAD">
        <w:rPr>
          <w:rFonts w:ascii="Times New Roman" w:eastAsia="Times New Roman" w:hAnsi="Times New Roman" w:cs="Times New Roman"/>
          <w:sz w:val="28"/>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осуществляются:</w:t>
      </w:r>
    </w:p>
    <w:p w:rsidR="00D979EE" w:rsidRPr="00D73DAD" w:rsidRDefault="00D979EE" w:rsidP="00D979EE">
      <w:pPr>
        <w:suppressAutoHyphens/>
        <w:spacing w:after="0" w:line="240" w:lineRule="auto"/>
        <w:ind w:firstLine="708"/>
        <w:jc w:val="both"/>
        <w:rPr>
          <w:rFonts w:ascii="Times New Roman" w:hAnsi="Times New Roman" w:cs="Times New Roman"/>
        </w:rPr>
      </w:pPr>
      <w:r w:rsidRPr="00D73DAD">
        <w:rPr>
          <w:rFonts w:ascii="Times New Roman" w:eastAsia="Times New Roman" w:hAnsi="Times New Roman" w:cs="Times New Roman"/>
          <w:sz w:val="28"/>
          <w:szCs w:val="28"/>
        </w:rPr>
        <w:t>при личном или письменном обращении заявителя в отдел или МФЦ.</w:t>
      </w:r>
    </w:p>
    <w:p w:rsidR="00D979EE" w:rsidRPr="00D73DAD" w:rsidRDefault="00D979EE" w:rsidP="00D979EE">
      <w:pPr>
        <w:suppressAutoHyphens/>
        <w:spacing w:after="0" w:line="240" w:lineRule="auto"/>
        <w:ind w:firstLine="708"/>
        <w:jc w:val="both"/>
        <w:rPr>
          <w:rFonts w:ascii="Times New Roman" w:hAnsi="Times New Roman" w:cs="Times New Roman"/>
        </w:rPr>
      </w:pPr>
      <w:r w:rsidRPr="00D73DAD">
        <w:rPr>
          <w:rFonts w:ascii="Times New Roman" w:eastAsia="Times New Roman" w:hAnsi="Times New Roman" w:cs="Times New Roman"/>
          <w:sz w:val="28"/>
          <w:szCs w:val="28"/>
        </w:rPr>
        <w:t xml:space="preserve">при обращении в отдел по следующим номерам телефонов: </w:t>
      </w:r>
      <w:r w:rsidRPr="00D73DAD">
        <w:rPr>
          <w:rFonts w:ascii="Times New Roman" w:hAnsi="Times New Roman" w:cs="Times New Roman"/>
          <w:sz w:val="28"/>
          <w:szCs w:val="28"/>
        </w:rPr>
        <w:t>8(86542) 2-27-06, 8(86542) 2-11-47</w:t>
      </w:r>
      <w:r w:rsidRPr="00D73DAD">
        <w:rPr>
          <w:rFonts w:ascii="Times New Roman" w:eastAsia="Times New Roman" w:hAnsi="Times New Roman" w:cs="Times New Roman"/>
          <w:sz w:val="28"/>
          <w:szCs w:val="28"/>
        </w:rPr>
        <w:t>;</w:t>
      </w:r>
    </w:p>
    <w:p w:rsidR="00D979EE" w:rsidRPr="00D73DAD" w:rsidRDefault="00D979EE" w:rsidP="00D979EE">
      <w:pPr>
        <w:suppressAutoHyphens/>
        <w:spacing w:after="0" w:line="240" w:lineRule="auto"/>
        <w:ind w:firstLine="708"/>
        <w:jc w:val="both"/>
        <w:rPr>
          <w:rFonts w:ascii="Times New Roman" w:hAnsi="Times New Roman" w:cs="Times New Roman"/>
        </w:rPr>
      </w:pPr>
      <w:r w:rsidRPr="00D73DAD">
        <w:rPr>
          <w:rFonts w:ascii="Times New Roman" w:eastAsia="Times New Roman" w:hAnsi="Times New Roman" w:cs="Times New Roman"/>
          <w:sz w:val="28"/>
          <w:szCs w:val="28"/>
        </w:rPr>
        <w:t>при письменном обращении заявителя в отдел;</w:t>
      </w:r>
    </w:p>
    <w:p w:rsidR="00D979EE" w:rsidRPr="00D73DAD" w:rsidRDefault="00D979EE" w:rsidP="00D979EE">
      <w:pPr>
        <w:suppressAutoHyphens/>
        <w:spacing w:after="0" w:line="240" w:lineRule="auto"/>
        <w:ind w:firstLine="708"/>
        <w:jc w:val="both"/>
        <w:rPr>
          <w:rFonts w:ascii="Times New Roman" w:hAnsi="Times New Roman" w:cs="Times New Roman"/>
        </w:rPr>
      </w:pPr>
      <w:r w:rsidRPr="00D73DAD">
        <w:rPr>
          <w:rFonts w:ascii="Times New Roman" w:eastAsia="Times New Roman" w:hAnsi="Times New Roman" w:cs="Times New Roman"/>
          <w:sz w:val="28"/>
          <w:szCs w:val="28"/>
        </w:rPr>
        <w:t xml:space="preserve">при обращении с использованием электронной почты администрации Ипатовского округа: </w:t>
      </w:r>
      <w:hyperlink r:id="rId5" w:history="1">
        <w:r w:rsidRPr="00D73DAD">
          <w:rPr>
            <w:rStyle w:val="a3"/>
            <w:rFonts w:ascii="Times New Roman" w:hAnsi="Times New Roman" w:cs="Times New Roman"/>
            <w:i/>
            <w:color w:val="auto"/>
            <w:sz w:val="28"/>
            <w:szCs w:val="28"/>
          </w:rPr>
          <w:t>admipatovo@yandex.ru</w:t>
        </w:r>
      </w:hyperlink>
      <w:r w:rsidRPr="00D73DAD">
        <w:rPr>
          <w:rFonts w:ascii="Times New Roman" w:eastAsia="Times New Roman" w:hAnsi="Times New Roman" w:cs="Times New Roman"/>
          <w:i/>
          <w:sz w:val="28"/>
          <w:szCs w:val="28"/>
        </w:rPr>
        <w:t>,</w:t>
      </w:r>
      <w:r w:rsidRPr="00D73DAD">
        <w:rPr>
          <w:rFonts w:ascii="Times New Roman" w:eastAsia="Times New Roman" w:hAnsi="Times New Roman" w:cs="Times New Roman"/>
          <w:sz w:val="28"/>
          <w:szCs w:val="28"/>
        </w:rPr>
        <w:t xml:space="preserve"> отдела</w:t>
      </w:r>
      <w:r w:rsidRPr="00D73DAD">
        <w:rPr>
          <w:rFonts w:ascii="Times New Roman" w:eastAsia="Times New Roman" w:hAnsi="Times New Roman" w:cs="Times New Roman"/>
          <w:i/>
          <w:sz w:val="28"/>
          <w:szCs w:val="28"/>
        </w:rPr>
        <w:t>:</w:t>
      </w:r>
      <w:r w:rsidRPr="00D73DAD">
        <w:rPr>
          <w:rFonts w:ascii="Times New Roman" w:hAnsi="Times New Roman" w:cs="Times New Roman"/>
          <w:i/>
        </w:rPr>
        <w:t xml:space="preserve"> </w:t>
      </w:r>
      <w:hyperlink r:id="rId6" w:history="1">
        <w:r w:rsidRPr="00D73DAD">
          <w:rPr>
            <w:rStyle w:val="a3"/>
            <w:rFonts w:ascii="Times New Roman" w:hAnsi="Times New Roman" w:cs="Times New Roman"/>
            <w:i/>
            <w:color w:val="auto"/>
            <w:sz w:val="28"/>
            <w:szCs w:val="28"/>
            <w:lang w:val="en-US"/>
          </w:rPr>
          <w:t>imipsk</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mail</w:t>
        </w:r>
        <w:r w:rsidRPr="00D73DAD">
          <w:rPr>
            <w:rStyle w:val="a3"/>
            <w:rFonts w:ascii="Times New Roman" w:hAnsi="Times New Roman" w:cs="Times New Roman"/>
            <w:i/>
            <w:color w:val="auto"/>
            <w:sz w:val="28"/>
            <w:szCs w:val="28"/>
          </w:rPr>
          <w:t>.</w:t>
        </w:r>
        <w:proofErr w:type="spellStart"/>
        <w:r w:rsidRPr="00D73DAD">
          <w:rPr>
            <w:rStyle w:val="a3"/>
            <w:rFonts w:ascii="Times New Roman" w:hAnsi="Times New Roman" w:cs="Times New Roman"/>
            <w:i/>
            <w:color w:val="auto"/>
            <w:sz w:val="28"/>
            <w:szCs w:val="28"/>
          </w:rPr>
          <w:t>ru</w:t>
        </w:r>
        <w:proofErr w:type="spellEnd"/>
      </w:hyperlink>
      <w:r w:rsidRPr="00D73DAD">
        <w:rPr>
          <w:rFonts w:ascii="Times New Roman" w:eastAsia="Times New Roman" w:hAnsi="Times New Roman" w:cs="Times New Roman"/>
          <w:i/>
          <w:sz w:val="28"/>
          <w:szCs w:val="28"/>
          <w:u w:val="single"/>
        </w:rPr>
        <w:t>.</w:t>
      </w:r>
    </w:p>
    <w:p w:rsidR="00D979EE" w:rsidRPr="00D73DAD" w:rsidRDefault="00D979EE" w:rsidP="00D979EE">
      <w:pPr>
        <w:spacing w:after="0" w:line="240" w:lineRule="auto"/>
        <w:ind w:firstLine="567"/>
        <w:jc w:val="both"/>
        <w:rPr>
          <w:rFonts w:ascii="Times New Roman" w:hAnsi="Times New Roman" w:cs="Times New Roman"/>
        </w:rPr>
      </w:pPr>
      <w:r w:rsidRPr="00D73DAD">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w:t>
      </w:r>
      <w:hyperlink r:id="rId7" w:history="1">
        <w:r w:rsidRPr="00D73DAD">
          <w:rPr>
            <w:rStyle w:val="a3"/>
            <w:rFonts w:ascii="Times New Roman" w:hAnsi="Times New Roman" w:cs="Times New Roman"/>
            <w:i/>
            <w:color w:val="auto"/>
            <w:sz w:val="28"/>
            <w:szCs w:val="28"/>
            <w:lang w:val="en-US"/>
          </w:rPr>
          <w:t>www</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gosuslugi</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ru</w:t>
        </w:r>
      </w:hyperlink>
      <w:r w:rsidRPr="00D73DAD">
        <w:rPr>
          <w:rFonts w:ascii="Times New Roman" w:hAnsi="Times New Roman" w:cs="Times New Roman"/>
          <w:sz w:val="28"/>
          <w:szCs w:val="28"/>
        </w:rPr>
        <w:t>) (далее – Единый портал) и муниципальной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t>
      </w:r>
      <w:hyperlink w:history="1">
        <w:r w:rsidRPr="00D73DAD">
          <w:rPr>
            <w:rStyle w:val="a3"/>
            <w:rFonts w:ascii="Times New Roman" w:hAnsi="Times New Roman" w:cs="Times New Roman"/>
            <w:i/>
            <w:color w:val="auto"/>
            <w:sz w:val="28"/>
            <w:szCs w:val="28"/>
            <w:lang w:val="en-US"/>
          </w:rPr>
          <w:t>www</w:t>
        </w:r>
        <w:r w:rsidRPr="00D73DAD">
          <w:rPr>
            <w:rStyle w:val="a3"/>
            <w:rFonts w:ascii="Times New Roman" w:hAnsi="Times New Roman" w:cs="Times New Roman"/>
            <w:i/>
            <w:color w:val="auto"/>
            <w:sz w:val="28"/>
            <w:szCs w:val="28"/>
          </w:rPr>
          <w:t>.26</w:t>
        </w:r>
        <w:r w:rsidRPr="00D73DAD">
          <w:rPr>
            <w:rStyle w:val="a3"/>
            <w:rFonts w:ascii="Times New Roman" w:hAnsi="Times New Roman" w:cs="Times New Roman"/>
            <w:i/>
            <w:color w:val="auto"/>
            <w:sz w:val="28"/>
            <w:szCs w:val="28"/>
            <w:lang w:val="en-US"/>
          </w:rPr>
          <w:t>gosuslugi</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ru</w:t>
        </w:r>
        <w:r w:rsidRPr="00D73DAD">
          <w:rPr>
            <w:rStyle w:val="a3"/>
            <w:rFonts w:ascii="Times New Roman" w:hAnsi="Times New Roman" w:cs="Times New Roman"/>
            <w:color w:val="auto"/>
            <w:sz w:val="28"/>
            <w:szCs w:val="28"/>
          </w:rPr>
          <w:t>) (далее</w:t>
        </w:r>
      </w:hyperlink>
      <w:r w:rsidRPr="00D73DAD">
        <w:rPr>
          <w:rFonts w:ascii="Times New Roman" w:hAnsi="Times New Roman" w:cs="Times New Roman"/>
        </w:rPr>
        <w:t xml:space="preserve"> -</w:t>
      </w:r>
      <w:r w:rsidRPr="00D73DAD">
        <w:rPr>
          <w:rFonts w:ascii="Times New Roman" w:hAnsi="Times New Roman" w:cs="Times New Roman"/>
          <w:sz w:val="28"/>
          <w:szCs w:val="28"/>
        </w:rPr>
        <w:t xml:space="preserve"> Региональный портал), через официальный сайт МФЦ  </w:t>
      </w:r>
      <w:r w:rsidRPr="00D73DAD">
        <w:rPr>
          <w:rFonts w:ascii="Times New Roman" w:hAnsi="Times New Roman" w:cs="Times New Roman"/>
          <w:sz w:val="28"/>
          <w:szCs w:val="28"/>
          <w:u w:val="single"/>
        </w:rPr>
        <w:t>(</w:t>
      </w:r>
      <w:r w:rsidRPr="00D73DAD">
        <w:rPr>
          <w:rFonts w:ascii="Times New Roman" w:hAnsi="Times New Roman" w:cs="Times New Roman"/>
          <w:i/>
          <w:sz w:val="28"/>
          <w:szCs w:val="28"/>
          <w:u w:val="single"/>
          <w:lang w:val="en-US"/>
        </w:rPr>
        <w:t>www</w:t>
      </w:r>
      <w:r w:rsidRPr="00D73DAD">
        <w:rPr>
          <w:rFonts w:ascii="Times New Roman" w:hAnsi="Times New Roman" w:cs="Times New Roman"/>
          <w:i/>
          <w:sz w:val="28"/>
          <w:szCs w:val="28"/>
          <w:u w:val="single"/>
        </w:rPr>
        <w:t>.umfc26.ru</w:t>
      </w:r>
      <w:r w:rsidRPr="00D73DAD">
        <w:rPr>
          <w:rFonts w:ascii="Times New Roman" w:hAnsi="Times New Roman" w:cs="Times New Roman"/>
          <w:sz w:val="28"/>
          <w:szCs w:val="28"/>
          <w:u w:val="single"/>
        </w:rPr>
        <w:t>.)</w:t>
      </w:r>
    </w:p>
    <w:p w:rsidR="00D979EE" w:rsidRDefault="00D979EE" w:rsidP="00D979EE">
      <w:pPr>
        <w:widowControl w:val="0"/>
        <w:tabs>
          <w:tab w:val="num" w:pos="1631"/>
        </w:tabs>
        <w:autoSpaceDE w:val="0"/>
        <w:autoSpaceDN w:val="0"/>
        <w:adjustRightInd w:val="0"/>
        <w:spacing w:after="0" w:line="240" w:lineRule="auto"/>
        <w:ind w:firstLine="709"/>
        <w:jc w:val="both"/>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eastAsia="ar-SA"/>
        </w:rPr>
        <w:t xml:space="preserve">1.3.2. </w:t>
      </w:r>
      <w:r w:rsidRPr="00E1558E">
        <w:rPr>
          <w:rFonts w:ascii="Times New Roman" w:eastAsia="Lucida Sans Unicode" w:hAnsi="Times New Roman"/>
          <w:kern w:val="1"/>
          <w:sz w:val="28"/>
          <w:szCs w:val="28"/>
          <w:lang w:eastAsia="ar-SA"/>
        </w:rPr>
        <w:t>Адрес</w:t>
      </w:r>
      <w:r>
        <w:rPr>
          <w:rFonts w:ascii="Times New Roman" w:eastAsia="Lucida Sans Unicode" w:hAnsi="Times New Roman"/>
          <w:kern w:val="1"/>
          <w:sz w:val="28"/>
          <w:szCs w:val="28"/>
          <w:lang w:eastAsia="ar-SA"/>
        </w:rPr>
        <w:t xml:space="preserve">а </w:t>
      </w:r>
      <w:r w:rsidRPr="00E1558E">
        <w:rPr>
          <w:rFonts w:ascii="Times New Roman" w:eastAsia="Lucida Sans Unicode" w:hAnsi="Times New Roman"/>
          <w:kern w:val="1"/>
          <w:sz w:val="28"/>
          <w:szCs w:val="28"/>
          <w:lang w:eastAsia="ar-SA"/>
        </w:rPr>
        <w:t>официальн</w:t>
      </w:r>
      <w:r>
        <w:rPr>
          <w:rFonts w:ascii="Times New Roman" w:eastAsia="Lucida Sans Unicode" w:hAnsi="Times New Roman"/>
          <w:kern w:val="1"/>
          <w:sz w:val="28"/>
          <w:szCs w:val="28"/>
          <w:lang w:eastAsia="ar-SA"/>
        </w:rPr>
        <w:t>ых сайтов,</w:t>
      </w:r>
      <w:r w:rsidRPr="00E1558E">
        <w:rPr>
          <w:rFonts w:ascii="Times New Roman" w:eastAsia="Lucida Sans Unicode" w:hAnsi="Times New Roman"/>
          <w:kern w:val="1"/>
          <w:sz w:val="28"/>
          <w:szCs w:val="28"/>
          <w:lang w:eastAsia="ar-SA"/>
        </w:rPr>
        <w:t xml:space="preserve"> адрес</w:t>
      </w:r>
      <w:r>
        <w:rPr>
          <w:rFonts w:ascii="Times New Roman" w:eastAsia="Lucida Sans Unicode" w:hAnsi="Times New Roman"/>
          <w:kern w:val="1"/>
          <w:sz w:val="28"/>
          <w:szCs w:val="28"/>
          <w:lang w:eastAsia="ar-SA"/>
        </w:rPr>
        <w:t>а</w:t>
      </w:r>
      <w:r w:rsidRPr="00E1558E">
        <w:rPr>
          <w:rFonts w:ascii="Times New Roman" w:eastAsia="Lucida Sans Unicode" w:hAnsi="Times New Roman"/>
          <w:kern w:val="1"/>
          <w:sz w:val="28"/>
          <w:szCs w:val="28"/>
          <w:lang w:eastAsia="ar-SA"/>
        </w:rPr>
        <w:t xml:space="preserve"> электронной почты </w:t>
      </w:r>
      <w:r>
        <w:rPr>
          <w:rFonts w:ascii="Times New Roman" w:eastAsia="Lucida Sans Unicode" w:hAnsi="Times New Roman"/>
          <w:kern w:val="1"/>
          <w:sz w:val="28"/>
          <w:szCs w:val="28"/>
          <w:lang w:eastAsia="ar-SA"/>
        </w:rPr>
        <w:t>а</w:t>
      </w:r>
      <w:r w:rsidRPr="00E1558E">
        <w:rPr>
          <w:rFonts w:ascii="Times New Roman" w:eastAsia="Lucida Sans Unicode" w:hAnsi="Times New Roman"/>
          <w:kern w:val="1"/>
          <w:sz w:val="28"/>
          <w:szCs w:val="28"/>
          <w:lang w:eastAsia="ar-SA"/>
        </w:rPr>
        <w:t>дминистрации</w:t>
      </w:r>
      <w:r>
        <w:rPr>
          <w:rFonts w:ascii="Times New Roman" w:eastAsia="Lucida Sans Unicode" w:hAnsi="Times New Roman"/>
          <w:kern w:val="1"/>
          <w:sz w:val="28"/>
          <w:szCs w:val="28"/>
          <w:lang w:eastAsia="ar-SA"/>
        </w:rPr>
        <w:t xml:space="preserve"> Ипатовского округа</w:t>
      </w:r>
      <w:r>
        <w:rPr>
          <w:rFonts w:ascii="Times New Roman" w:eastAsia="Times New Roman" w:hAnsi="Times New Roman"/>
          <w:sz w:val="28"/>
          <w:szCs w:val="28"/>
        </w:rPr>
        <w:t>, иных организаций, участвующих в предоставлении муниципальной услуги, в информационно-телекоммуникационной сети «</w:t>
      </w:r>
      <w:r w:rsidRPr="00E1558E">
        <w:rPr>
          <w:rFonts w:ascii="Times New Roman" w:eastAsia="Lucida Sans Unicode" w:hAnsi="Times New Roman"/>
          <w:kern w:val="1"/>
          <w:sz w:val="28"/>
          <w:szCs w:val="28"/>
          <w:lang w:eastAsia="ar-SA"/>
        </w:rPr>
        <w:t>Интернет</w:t>
      </w:r>
      <w:r>
        <w:rPr>
          <w:rFonts w:ascii="Times New Roman" w:eastAsia="Lucida Sans Unicode" w:hAnsi="Times New Roman"/>
          <w:kern w:val="1"/>
          <w:sz w:val="28"/>
          <w:szCs w:val="28"/>
          <w:lang w:eastAsia="ar-SA"/>
        </w:rPr>
        <w:t>», содержащих информацию о предоставлении муниципальной услуги, услугах необходимых и обязательных для предоставления муниципальной услуги:</w:t>
      </w:r>
    </w:p>
    <w:p w:rsidR="00D979EE" w:rsidRPr="00D73DAD" w:rsidRDefault="00D979EE" w:rsidP="00D979EE">
      <w:pPr>
        <w:autoSpaceDE w:val="0"/>
        <w:spacing w:after="0" w:line="240" w:lineRule="auto"/>
        <w:ind w:firstLine="540"/>
        <w:jc w:val="both"/>
        <w:rPr>
          <w:rFonts w:ascii="Times New Roman" w:hAnsi="Times New Roman" w:cs="Times New Roman"/>
          <w:sz w:val="28"/>
          <w:szCs w:val="28"/>
        </w:rPr>
      </w:pPr>
      <w:r w:rsidRPr="00D73DAD">
        <w:rPr>
          <w:rFonts w:ascii="Times New Roman" w:hAnsi="Times New Roman" w:cs="Times New Roman"/>
          <w:sz w:val="28"/>
          <w:szCs w:val="28"/>
        </w:rPr>
        <w:t>адре</w:t>
      </w:r>
      <w:r w:rsidR="00D73DAD">
        <w:rPr>
          <w:rFonts w:ascii="Times New Roman" w:hAnsi="Times New Roman" w:cs="Times New Roman"/>
          <w:sz w:val="28"/>
          <w:szCs w:val="28"/>
        </w:rPr>
        <w:t>с электронной почты а</w:t>
      </w:r>
      <w:r w:rsidRPr="00D73DAD">
        <w:rPr>
          <w:rFonts w:ascii="Times New Roman" w:hAnsi="Times New Roman" w:cs="Times New Roman"/>
          <w:sz w:val="28"/>
          <w:szCs w:val="28"/>
        </w:rPr>
        <w:t>дминистрации</w:t>
      </w:r>
      <w:r w:rsidR="00D73DAD">
        <w:rPr>
          <w:rFonts w:ascii="Times New Roman" w:hAnsi="Times New Roman" w:cs="Times New Roman"/>
          <w:sz w:val="28"/>
          <w:szCs w:val="28"/>
        </w:rPr>
        <w:t xml:space="preserve"> Ипатовского округа</w:t>
      </w:r>
      <w:r w:rsidRPr="00D73DAD">
        <w:rPr>
          <w:rFonts w:ascii="Times New Roman" w:hAnsi="Times New Roman" w:cs="Times New Roman"/>
          <w:sz w:val="28"/>
          <w:szCs w:val="28"/>
        </w:rPr>
        <w:t xml:space="preserve">: </w:t>
      </w:r>
      <w:hyperlink r:id="rId8" w:history="1">
        <w:r w:rsidRPr="00D73DAD">
          <w:rPr>
            <w:rStyle w:val="a3"/>
            <w:rFonts w:ascii="Times New Roman" w:hAnsi="Times New Roman" w:cs="Times New Roman"/>
            <w:i/>
            <w:color w:val="auto"/>
            <w:sz w:val="28"/>
            <w:szCs w:val="28"/>
            <w:lang w:val="en-US"/>
          </w:rPr>
          <w:t>admipatovo</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yandex</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ru</w:t>
        </w:r>
      </w:hyperlink>
      <w:r w:rsidRPr="00D73DAD">
        <w:rPr>
          <w:rFonts w:ascii="Times New Roman" w:hAnsi="Times New Roman" w:cs="Times New Roman"/>
          <w:sz w:val="28"/>
          <w:szCs w:val="28"/>
        </w:rPr>
        <w:t>;</w:t>
      </w:r>
    </w:p>
    <w:p w:rsidR="00D73DAD" w:rsidRDefault="00D73DAD" w:rsidP="00D979EE">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а</w:t>
      </w:r>
      <w:r w:rsidR="00D979EE" w:rsidRPr="00D73DAD">
        <w:rPr>
          <w:rFonts w:ascii="Times New Roman" w:hAnsi="Times New Roman" w:cs="Times New Roman"/>
          <w:sz w:val="28"/>
          <w:szCs w:val="28"/>
        </w:rPr>
        <w:t>дминистрации</w:t>
      </w:r>
      <w:r>
        <w:rPr>
          <w:rFonts w:ascii="Times New Roman" w:hAnsi="Times New Roman" w:cs="Times New Roman"/>
          <w:sz w:val="28"/>
          <w:szCs w:val="28"/>
        </w:rPr>
        <w:t xml:space="preserve"> Ипатовского округа</w:t>
      </w:r>
      <w:r w:rsidR="00D979EE" w:rsidRPr="00D73DAD">
        <w:rPr>
          <w:rFonts w:ascii="Times New Roman" w:hAnsi="Times New Roman" w:cs="Times New Roman"/>
          <w:sz w:val="28"/>
          <w:szCs w:val="28"/>
        </w:rPr>
        <w:t xml:space="preserve">: </w:t>
      </w:r>
    </w:p>
    <w:p w:rsidR="00D979EE" w:rsidRPr="00D73DAD" w:rsidRDefault="00D979EE" w:rsidP="00D73DAD">
      <w:pPr>
        <w:autoSpaceDE w:val="0"/>
        <w:spacing w:after="0" w:line="240" w:lineRule="auto"/>
        <w:jc w:val="both"/>
        <w:rPr>
          <w:rFonts w:ascii="Times New Roman" w:hAnsi="Times New Roman" w:cs="Times New Roman"/>
          <w:i/>
        </w:rPr>
      </w:pPr>
      <w:proofErr w:type="spellStart"/>
      <w:proofErr w:type="gramStart"/>
      <w:r w:rsidRPr="00D73DAD">
        <w:rPr>
          <w:rFonts w:ascii="Times New Roman" w:hAnsi="Times New Roman" w:cs="Times New Roman"/>
          <w:i/>
          <w:sz w:val="28"/>
          <w:szCs w:val="28"/>
          <w:lang w:val="en-US"/>
        </w:rPr>
        <w:t>htt</w:t>
      </w:r>
      <w:proofErr w:type="spellEnd"/>
      <w:proofErr w:type="gramEnd"/>
      <w:r w:rsidRPr="00D73DAD">
        <w:rPr>
          <w:rFonts w:ascii="Times New Roman" w:hAnsi="Times New Roman" w:cs="Times New Roman"/>
          <w:i/>
          <w:sz w:val="28"/>
          <w:szCs w:val="28"/>
        </w:rPr>
        <w:t>:</w:t>
      </w:r>
      <w:r w:rsidRPr="00D73DAD">
        <w:rPr>
          <w:rFonts w:ascii="Times New Roman" w:hAnsi="Times New Roman" w:cs="Times New Roman"/>
          <w:i/>
        </w:rPr>
        <w:t xml:space="preserve"> </w:t>
      </w:r>
      <w:r w:rsidRPr="00D73DAD">
        <w:rPr>
          <w:rFonts w:ascii="Times New Roman" w:hAnsi="Times New Roman" w:cs="Times New Roman"/>
          <w:i/>
          <w:sz w:val="28"/>
          <w:szCs w:val="28"/>
        </w:rPr>
        <w:t>//</w:t>
      </w:r>
      <w:r w:rsidRPr="00D73DAD">
        <w:rPr>
          <w:rFonts w:ascii="Times New Roman" w:hAnsi="Times New Roman" w:cs="Times New Roman"/>
          <w:i/>
          <w:sz w:val="28"/>
          <w:szCs w:val="28"/>
          <w:lang w:val="en-US"/>
        </w:rPr>
        <w:t>www</w:t>
      </w:r>
      <w:r w:rsidRPr="00D73DAD">
        <w:rPr>
          <w:rFonts w:ascii="Times New Roman" w:eastAsia="Times New Roman" w:hAnsi="Times New Roman" w:cs="Times New Roman"/>
          <w:i/>
          <w:sz w:val="28"/>
          <w:szCs w:val="28"/>
        </w:rPr>
        <w:t>.</w:t>
      </w:r>
      <w:proofErr w:type="spellStart"/>
      <w:r w:rsidRPr="00D73DAD">
        <w:rPr>
          <w:rFonts w:ascii="Times New Roman" w:eastAsia="Times New Roman" w:hAnsi="Times New Roman" w:cs="Times New Roman"/>
          <w:i/>
          <w:sz w:val="28"/>
          <w:szCs w:val="28"/>
          <w:lang w:val="en-US"/>
        </w:rPr>
        <w:t>ipatovo</w:t>
      </w:r>
      <w:proofErr w:type="spellEnd"/>
      <w:r w:rsidRPr="00D73DAD">
        <w:rPr>
          <w:rFonts w:ascii="Times New Roman" w:eastAsia="Times New Roman" w:hAnsi="Times New Roman" w:cs="Times New Roman"/>
          <w:i/>
          <w:sz w:val="28"/>
          <w:szCs w:val="28"/>
        </w:rPr>
        <w:t>.</w:t>
      </w:r>
      <w:proofErr w:type="spellStart"/>
      <w:r w:rsidRPr="00D73DAD">
        <w:rPr>
          <w:rFonts w:ascii="Times New Roman" w:eastAsia="Times New Roman" w:hAnsi="Times New Roman" w:cs="Times New Roman"/>
          <w:i/>
          <w:sz w:val="28"/>
          <w:szCs w:val="28"/>
          <w:lang w:val="en-US"/>
        </w:rPr>
        <w:t>orq</w:t>
      </w:r>
      <w:proofErr w:type="spellEnd"/>
      <w:r w:rsidRPr="00D73DAD">
        <w:rPr>
          <w:rFonts w:ascii="Times New Roman" w:eastAsia="Times New Roman" w:hAnsi="Times New Roman" w:cs="Times New Roman"/>
          <w:i/>
          <w:sz w:val="28"/>
          <w:szCs w:val="28"/>
        </w:rPr>
        <w:t>;</w:t>
      </w:r>
    </w:p>
    <w:p w:rsidR="00D979EE" w:rsidRPr="00D73DAD" w:rsidRDefault="00D979EE" w:rsidP="00D979EE">
      <w:pPr>
        <w:autoSpaceDE w:val="0"/>
        <w:spacing w:after="0" w:line="240" w:lineRule="auto"/>
        <w:ind w:firstLine="540"/>
        <w:jc w:val="both"/>
        <w:rPr>
          <w:rFonts w:ascii="Times New Roman" w:hAnsi="Times New Roman" w:cs="Times New Roman"/>
          <w:sz w:val="28"/>
          <w:szCs w:val="28"/>
        </w:rPr>
      </w:pPr>
      <w:r w:rsidRPr="00D73DAD">
        <w:rPr>
          <w:rFonts w:ascii="Times New Roman" w:hAnsi="Times New Roman" w:cs="Times New Roman"/>
          <w:sz w:val="28"/>
          <w:szCs w:val="28"/>
        </w:rPr>
        <w:t>адрес электронной почты отдела:</w:t>
      </w:r>
      <w:r w:rsidRPr="00D73DAD">
        <w:rPr>
          <w:rFonts w:ascii="Times New Roman" w:hAnsi="Times New Roman" w:cs="Times New Roman"/>
          <w:i/>
          <w:sz w:val="28"/>
          <w:szCs w:val="28"/>
        </w:rPr>
        <w:t xml:space="preserve"> </w:t>
      </w:r>
      <w:hyperlink r:id="rId9" w:history="1">
        <w:r w:rsidRPr="00D73DAD">
          <w:rPr>
            <w:rStyle w:val="a3"/>
            <w:rFonts w:ascii="Times New Roman" w:hAnsi="Times New Roman" w:cs="Times New Roman"/>
            <w:i/>
            <w:color w:val="auto"/>
            <w:sz w:val="28"/>
            <w:szCs w:val="28"/>
            <w:lang w:val="en-US"/>
          </w:rPr>
          <w:t>imipsk</w:t>
        </w:r>
        <w:r w:rsidRPr="00D73DAD">
          <w:rPr>
            <w:rStyle w:val="a3"/>
            <w:rFonts w:ascii="Times New Roman" w:hAnsi="Times New Roman" w:cs="Times New Roman"/>
            <w:i/>
            <w:color w:val="auto"/>
            <w:sz w:val="28"/>
            <w:szCs w:val="28"/>
          </w:rPr>
          <w:t>@</w:t>
        </w:r>
        <w:r w:rsidRPr="00D73DAD">
          <w:rPr>
            <w:rStyle w:val="a3"/>
            <w:rFonts w:ascii="Times New Roman" w:hAnsi="Times New Roman" w:cs="Times New Roman"/>
            <w:i/>
            <w:color w:val="auto"/>
            <w:sz w:val="28"/>
            <w:szCs w:val="28"/>
            <w:lang w:val="en-US"/>
          </w:rPr>
          <w:t>mail</w:t>
        </w:r>
        <w:r w:rsidRPr="00D73DAD">
          <w:rPr>
            <w:rStyle w:val="a3"/>
            <w:rFonts w:ascii="Times New Roman" w:hAnsi="Times New Roman" w:cs="Times New Roman"/>
            <w:i/>
            <w:color w:val="auto"/>
            <w:sz w:val="28"/>
            <w:szCs w:val="28"/>
          </w:rPr>
          <w:t>.</w:t>
        </w:r>
        <w:proofErr w:type="spellStart"/>
        <w:r w:rsidRPr="00D73DAD">
          <w:rPr>
            <w:rStyle w:val="a3"/>
            <w:rFonts w:ascii="Times New Roman" w:hAnsi="Times New Roman" w:cs="Times New Roman"/>
            <w:i/>
            <w:color w:val="auto"/>
            <w:sz w:val="28"/>
            <w:szCs w:val="28"/>
          </w:rPr>
          <w:t>ru</w:t>
        </w:r>
        <w:proofErr w:type="spellEnd"/>
      </w:hyperlink>
      <w:r w:rsidRPr="00D73DAD">
        <w:rPr>
          <w:rFonts w:ascii="Times New Roman" w:hAnsi="Times New Roman" w:cs="Times New Roman"/>
          <w:sz w:val="28"/>
          <w:szCs w:val="28"/>
        </w:rPr>
        <w:t>;</w:t>
      </w:r>
    </w:p>
    <w:p w:rsidR="00D979EE" w:rsidRPr="00D73DAD" w:rsidRDefault="00D979EE" w:rsidP="00D979EE">
      <w:pPr>
        <w:suppressAutoHyphens/>
        <w:spacing w:after="0" w:line="240" w:lineRule="auto"/>
        <w:ind w:firstLine="567"/>
        <w:jc w:val="both"/>
        <w:rPr>
          <w:rFonts w:ascii="Times New Roman" w:hAnsi="Times New Roman" w:cs="Times New Roman"/>
        </w:rPr>
      </w:pPr>
      <w:r w:rsidRPr="00D73DAD">
        <w:rPr>
          <w:rFonts w:ascii="Times New Roman" w:eastAsia="Times New Roman" w:hAnsi="Times New Roman" w:cs="Times New Roman"/>
          <w:sz w:val="28"/>
          <w:szCs w:val="28"/>
        </w:rPr>
        <w:t>адрес официального сайта МФЦ:</w:t>
      </w:r>
      <w:r w:rsidRPr="00D73DAD">
        <w:rPr>
          <w:rFonts w:ascii="Times New Roman" w:eastAsia="Times New Roman" w:hAnsi="Times New Roman" w:cs="Times New Roman"/>
          <w:sz w:val="28"/>
          <w:szCs w:val="28"/>
          <w:u w:val="single"/>
        </w:rPr>
        <w:t xml:space="preserve"> </w:t>
      </w:r>
      <w:hyperlink r:id="rId10" w:history="1">
        <w:r w:rsidRPr="00D73DAD">
          <w:rPr>
            <w:rStyle w:val="a3"/>
            <w:rFonts w:ascii="Times New Roman" w:hAnsi="Times New Roman" w:cs="Times New Roman"/>
            <w:i/>
            <w:color w:val="auto"/>
            <w:sz w:val="28"/>
            <w:szCs w:val="28"/>
            <w:lang w:val="en-US"/>
          </w:rPr>
          <w:t>www</w:t>
        </w:r>
        <w:r w:rsidRPr="00D73DAD">
          <w:rPr>
            <w:rStyle w:val="a3"/>
            <w:rFonts w:ascii="Times New Roman" w:hAnsi="Times New Roman" w:cs="Times New Roman"/>
            <w:i/>
            <w:color w:val="auto"/>
            <w:sz w:val="28"/>
            <w:szCs w:val="28"/>
          </w:rPr>
          <w:t>.umfc26.ru</w:t>
        </w:r>
      </w:hyperlink>
      <w:r w:rsidRPr="00D73DAD">
        <w:rPr>
          <w:rFonts w:ascii="Times New Roman" w:eastAsia="Times New Roman" w:hAnsi="Times New Roman" w:cs="Times New Roman"/>
          <w:i/>
          <w:sz w:val="28"/>
          <w:szCs w:val="28"/>
        </w:rPr>
        <w:t>;</w:t>
      </w:r>
    </w:p>
    <w:p w:rsidR="00D979EE" w:rsidRPr="00D73DAD" w:rsidRDefault="00D979EE" w:rsidP="00D979EE">
      <w:pPr>
        <w:suppressAutoHyphens/>
        <w:spacing w:after="0" w:line="240" w:lineRule="auto"/>
        <w:ind w:firstLine="567"/>
        <w:jc w:val="both"/>
        <w:rPr>
          <w:rFonts w:ascii="Times New Roman" w:hAnsi="Times New Roman" w:cs="Times New Roman"/>
          <w:sz w:val="28"/>
          <w:szCs w:val="28"/>
        </w:rPr>
      </w:pPr>
      <w:r w:rsidRPr="00D73DAD">
        <w:rPr>
          <w:rFonts w:ascii="Times New Roman" w:eastAsia="Times New Roman" w:hAnsi="Times New Roman" w:cs="Times New Roman"/>
          <w:sz w:val="28"/>
          <w:szCs w:val="28"/>
        </w:rPr>
        <w:t xml:space="preserve">адрес электронной почты МФЦ: </w:t>
      </w:r>
      <w:hyperlink r:id="rId11" w:history="1">
        <w:r w:rsidRPr="00D73DAD">
          <w:rPr>
            <w:rStyle w:val="a3"/>
            <w:rFonts w:ascii="Times New Roman" w:hAnsi="Times New Roman" w:cs="Times New Roman"/>
            <w:i/>
            <w:color w:val="auto"/>
            <w:sz w:val="28"/>
            <w:szCs w:val="28"/>
          </w:rPr>
          <w:t>mfc-ip@yandex.ru</w:t>
        </w:r>
      </w:hyperlink>
      <w:r w:rsidRPr="00D73DAD">
        <w:rPr>
          <w:rFonts w:ascii="Times New Roman" w:hAnsi="Times New Roman" w:cs="Times New Roman"/>
          <w:i/>
        </w:rPr>
        <w:t>;</w:t>
      </w:r>
    </w:p>
    <w:p w:rsidR="00D979EE" w:rsidRPr="00D73DAD" w:rsidRDefault="00D979EE" w:rsidP="00D979EE">
      <w:pPr>
        <w:autoSpaceDE w:val="0"/>
        <w:spacing w:after="0" w:line="240" w:lineRule="auto"/>
        <w:ind w:firstLine="540"/>
        <w:jc w:val="both"/>
        <w:rPr>
          <w:rFonts w:ascii="Times New Roman" w:hAnsi="Times New Roman" w:cs="Times New Roman"/>
          <w:sz w:val="28"/>
          <w:szCs w:val="28"/>
        </w:rPr>
      </w:pPr>
      <w:r w:rsidRPr="00D73DAD">
        <w:rPr>
          <w:rFonts w:ascii="Times New Roman" w:hAnsi="Times New Roman" w:cs="Times New Roman"/>
          <w:sz w:val="28"/>
          <w:szCs w:val="28"/>
        </w:rPr>
        <w:t xml:space="preserve">адрес электронной почты </w:t>
      </w:r>
      <w:proofErr w:type="spellStart"/>
      <w:r w:rsidRPr="00D73DAD">
        <w:rPr>
          <w:rFonts w:ascii="Times New Roman" w:hAnsi="Times New Roman" w:cs="Times New Roman"/>
          <w:sz w:val="28"/>
          <w:szCs w:val="28"/>
        </w:rPr>
        <w:t>Росреестра</w:t>
      </w:r>
      <w:proofErr w:type="spellEnd"/>
      <w:r w:rsidRPr="00D73DAD">
        <w:rPr>
          <w:rFonts w:ascii="Times New Roman" w:hAnsi="Times New Roman" w:cs="Times New Roman"/>
          <w:sz w:val="28"/>
          <w:szCs w:val="28"/>
        </w:rPr>
        <w:t xml:space="preserve">: </w:t>
      </w:r>
      <w:r w:rsidRPr="00D73DAD">
        <w:rPr>
          <w:rFonts w:ascii="Times New Roman" w:hAnsi="Times New Roman" w:cs="Times New Roman"/>
          <w:sz w:val="28"/>
          <w:szCs w:val="28"/>
          <w:shd w:val="clear" w:color="auto" w:fill="F5F6F4"/>
        </w:rPr>
        <w:t> </w:t>
      </w:r>
      <w:hyperlink r:id="rId12" w:history="1">
        <w:r w:rsidRPr="00D73DAD">
          <w:rPr>
            <w:rStyle w:val="a3"/>
            <w:rFonts w:ascii="Times New Roman" w:hAnsi="Times New Roman" w:cs="Times New Roman"/>
            <w:i/>
            <w:color w:val="auto"/>
            <w:sz w:val="28"/>
            <w:szCs w:val="28"/>
          </w:rPr>
          <w:t>ipat@stavreg.ru</w:t>
        </w:r>
      </w:hyperlink>
      <w:r w:rsidRPr="00D73DAD">
        <w:rPr>
          <w:rFonts w:ascii="Times New Roman" w:hAnsi="Times New Roman" w:cs="Times New Roman"/>
          <w:i/>
          <w:sz w:val="28"/>
          <w:szCs w:val="28"/>
        </w:rPr>
        <w:t>;</w:t>
      </w:r>
    </w:p>
    <w:p w:rsidR="00D979EE" w:rsidRPr="00D73DAD" w:rsidRDefault="00D979EE" w:rsidP="00D979EE">
      <w:pPr>
        <w:autoSpaceDE w:val="0"/>
        <w:spacing w:after="0" w:line="240" w:lineRule="auto"/>
        <w:ind w:firstLine="540"/>
        <w:jc w:val="both"/>
        <w:rPr>
          <w:rFonts w:ascii="Times New Roman" w:hAnsi="Times New Roman" w:cs="Times New Roman"/>
          <w:sz w:val="28"/>
          <w:szCs w:val="28"/>
        </w:rPr>
      </w:pPr>
      <w:r w:rsidRPr="00D73DAD">
        <w:rPr>
          <w:rFonts w:ascii="Times New Roman" w:hAnsi="Times New Roman" w:cs="Times New Roman"/>
          <w:sz w:val="28"/>
          <w:szCs w:val="28"/>
        </w:rPr>
        <w:t xml:space="preserve">адрес официального сайта </w:t>
      </w:r>
      <w:proofErr w:type="spellStart"/>
      <w:r w:rsidRPr="00D73DAD">
        <w:rPr>
          <w:rFonts w:ascii="Times New Roman" w:hAnsi="Times New Roman" w:cs="Times New Roman"/>
          <w:sz w:val="28"/>
          <w:szCs w:val="28"/>
        </w:rPr>
        <w:t>Росреестра</w:t>
      </w:r>
      <w:proofErr w:type="spellEnd"/>
      <w:r w:rsidRPr="00D73DAD">
        <w:rPr>
          <w:rFonts w:ascii="Times New Roman" w:hAnsi="Times New Roman" w:cs="Times New Roman"/>
          <w:sz w:val="28"/>
          <w:szCs w:val="28"/>
        </w:rPr>
        <w:t xml:space="preserve">: </w:t>
      </w:r>
      <w:r w:rsidRPr="00D73DAD">
        <w:rPr>
          <w:rFonts w:ascii="Times New Roman" w:hAnsi="Times New Roman" w:cs="Times New Roman"/>
          <w:i/>
          <w:sz w:val="28"/>
          <w:szCs w:val="28"/>
        </w:rPr>
        <w:t>https://rosreestr.ru/site/;</w:t>
      </w:r>
    </w:p>
    <w:p w:rsidR="00D979EE" w:rsidRDefault="00D979EE" w:rsidP="00D979EE">
      <w:pPr>
        <w:shd w:val="clear" w:color="auto" w:fill="FFFFFF"/>
        <w:spacing w:before="75" w:after="0" w:line="240" w:lineRule="auto"/>
        <w:rPr>
          <w:rFonts w:ascii="Times New Roman" w:eastAsia="Times New Roman" w:hAnsi="Times New Roman"/>
          <w:sz w:val="28"/>
          <w:szCs w:val="28"/>
        </w:rPr>
      </w:pPr>
      <w:r w:rsidRPr="00D73DAD">
        <w:rPr>
          <w:rFonts w:ascii="Times New Roman" w:eastAsia="Times New Roman" w:hAnsi="Times New Roman" w:cs="Times New Roman"/>
          <w:sz w:val="28"/>
          <w:szCs w:val="28"/>
          <w:lang w:eastAsia="ar-SA"/>
        </w:rPr>
        <w:t xml:space="preserve">        </w:t>
      </w:r>
      <w:r w:rsidRPr="00D73DAD">
        <w:rPr>
          <w:rFonts w:ascii="Times New Roman" w:hAnsi="Times New Roman" w:cs="Times New Roman"/>
          <w:sz w:val="28"/>
          <w:szCs w:val="28"/>
        </w:rPr>
        <w:t xml:space="preserve">адрес электронной почты </w:t>
      </w:r>
      <w:r w:rsidRPr="00D73DAD">
        <w:rPr>
          <w:rFonts w:ascii="Times New Roman" w:eastAsia="Times New Roman" w:hAnsi="Times New Roman" w:cs="Times New Roman"/>
          <w:sz w:val="28"/>
          <w:szCs w:val="28"/>
          <w:lang w:eastAsia="ar-SA"/>
        </w:rPr>
        <w:t xml:space="preserve">ФНС России: </w:t>
      </w:r>
      <w:hyperlink r:id="rId13" w:tgtFrame="_blank" w:history="1">
        <w:proofErr w:type="spellStart"/>
        <w:r w:rsidRPr="00D73DAD">
          <w:rPr>
            <w:rFonts w:ascii="Times New Roman" w:eastAsia="Times New Roman" w:hAnsi="Times New Roman" w:cs="Times New Roman"/>
            <w:i/>
            <w:sz w:val="28"/>
            <w:szCs w:val="28"/>
            <w:lang w:val="en-US"/>
          </w:rPr>
          <w:t>nalog</w:t>
        </w:r>
        <w:proofErr w:type="spellEnd"/>
        <w:r w:rsidRPr="00D73DAD">
          <w:rPr>
            <w:rFonts w:ascii="Times New Roman" w:eastAsia="Times New Roman" w:hAnsi="Times New Roman" w:cs="Times New Roman"/>
            <w:i/>
            <w:sz w:val="28"/>
            <w:szCs w:val="28"/>
          </w:rPr>
          <w:t>.</w:t>
        </w:r>
        <w:proofErr w:type="spellStart"/>
        <w:r w:rsidRPr="00D73DAD">
          <w:rPr>
            <w:rFonts w:ascii="Times New Roman" w:eastAsia="Times New Roman" w:hAnsi="Times New Roman" w:cs="Times New Roman"/>
            <w:i/>
            <w:sz w:val="28"/>
            <w:szCs w:val="28"/>
            <w:lang w:val="en-US"/>
          </w:rPr>
          <w:t>ru</w:t>
        </w:r>
        <w:proofErr w:type="spellEnd"/>
        <w:r w:rsidRPr="00D73DAD">
          <w:rPr>
            <w:rFonts w:ascii="Times New Roman" w:eastAsia="Times New Roman" w:hAnsi="Times New Roman" w:cs="Times New Roman"/>
            <w:i/>
            <w:sz w:val="28"/>
            <w:szCs w:val="28"/>
          </w:rPr>
          <w:t>/</w:t>
        </w:r>
        <w:proofErr w:type="spellStart"/>
        <w:r w:rsidRPr="00D73DAD">
          <w:rPr>
            <w:rFonts w:ascii="Times New Roman" w:eastAsia="Times New Roman" w:hAnsi="Times New Roman" w:cs="Times New Roman"/>
            <w:i/>
            <w:sz w:val="28"/>
            <w:szCs w:val="28"/>
            <w:lang w:val="en-US"/>
          </w:rPr>
          <w:t>rn</w:t>
        </w:r>
        <w:proofErr w:type="spellEnd"/>
        <w:r w:rsidRPr="00D73DAD">
          <w:rPr>
            <w:rFonts w:ascii="Times New Roman" w:eastAsia="Times New Roman" w:hAnsi="Times New Roman" w:cs="Times New Roman"/>
            <w:i/>
            <w:sz w:val="28"/>
            <w:szCs w:val="28"/>
          </w:rPr>
          <w:t>26/</w:t>
        </w:r>
        <w:proofErr w:type="spellStart"/>
        <w:r w:rsidRPr="00D73DAD">
          <w:rPr>
            <w:rFonts w:ascii="Times New Roman" w:eastAsia="Times New Roman" w:hAnsi="Times New Roman" w:cs="Times New Roman"/>
            <w:i/>
            <w:sz w:val="28"/>
            <w:szCs w:val="28"/>
            <w:lang w:val="en-US"/>
          </w:rPr>
          <w:t>ifns</w:t>
        </w:r>
        <w:proofErr w:type="spellEnd"/>
        <w:r w:rsidRPr="00D73DAD">
          <w:rPr>
            <w:rFonts w:ascii="Times New Roman" w:eastAsia="Times New Roman" w:hAnsi="Times New Roman" w:cs="Times New Roman"/>
            <w:i/>
            <w:sz w:val="28"/>
            <w:szCs w:val="28"/>
          </w:rPr>
          <w:t>/</w:t>
        </w:r>
        <w:proofErr w:type="spellStart"/>
        <w:r w:rsidRPr="00D73DAD">
          <w:rPr>
            <w:rFonts w:ascii="Times New Roman" w:eastAsia="Times New Roman" w:hAnsi="Times New Roman" w:cs="Times New Roman"/>
            <w:i/>
            <w:sz w:val="28"/>
            <w:szCs w:val="28"/>
            <w:lang w:val="en-US"/>
          </w:rPr>
          <w:t>ifns</w:t>
        </w:r>
        <w:proofErr w:type="spellEnd"/>
        <w:r w:rsidRPr="00D73DAD">
          <w:rPr>
            <w:rFonts w:ascii="Times New Roman" w:eastAsia="Times New Roman" w:hAnsi="Times New Roman" w:cs="Times New Roman"/>
            <w:i/>
            <w:sz w:val="28"/>
            <w:szCs w:val="28"/>
          </w:rPr>
          <w:t>26_03</w:t>
        </w:r>
      </w:hyperlink>
      <w:r w:rsidRPr="00D73DAD">
        <w:rPr>
          <w:rFonts w:ascii="Times New Roman" w:eastAsia="Times New Roman" w:hAnsi="Times New Roman"/>
          <w:i/>
          <w:sz w:val="28"/>
          <w:szCs w:val="28"/>
        </w:rPr>
        <w:t>;</w:t>
      </w:r>
    </w:p>
    <w:p w:rsidR="00D979EE" w:rsidRPr="00E76692" w:rsidRDefault="00D979EE" w:rsidP="00D979EE">
      <w:pPr>
        <w:shd w:val="clear" w:color="auto" w:fill="FFFFFF"/>
        <w:spacing w:before="75" w:after="0" w:line="240" w:lineRule="auto"/>
        <w:rPr>
          <w:rFonts w:ascii="Times New Roman" w:eastAsia="Times New Roman" w:hAnsi="Times New Roman"/>
          <w:color w:val="333333"/>
          <w:sz w:val="28"/>
          <w:szCs w:val="28"/>
        </w:rPr>
      </w:pPr>
      <w:r>
        <w:rPr>
          <w:rFonts w:ascii="Times New Roman" w:eastAsia="Times New Roman" w:hAnsi="Times New Roman"/>
          <w:color w:val="333333"/>
          <w:sz w:val="28"/>
          <w:szCs w:val="28"/>
        </w:rPr>
        <w:t xml:space="preserve">        </w:t>
      </w:r>
      <w:r w:rsidRPr="00E76692">
        <w:rPr>
          <w:rFonts w:ascii="Times New Roman" w:eastAsia="Times New Roman" w:hAnsi="Times New Roman"/>
          <w:color w:val="333333"/>
          <w:sz w:val="28"/>
          <w:szCs w:val="28"/>
        </w:rPr>
        <w:t>адрес официального сайта</w:t>
      </w:r>
      <w:r w:rsidRPr="00E76692">
        <w:rPr>
          <w:rFonts w:ascii="Times New Roman" w:eastAsia="Times New Roman" w:hAnsi="Times New Roman"/>
          <w:sz w:val="28"/>
          <w:szCs w:val="28"/>
          <w:lang w:eastAsia="ar-SA"/>
        </w:rPr>
        <w:t xml:space="preserve"> </w:t>
      </w:r>
      <w:r w:rsidRPr="00CC73E0">
        <w:rPr>
          <w:rFonts w:ascii="Times New Roman" w:eastAsia="Times New Roman" w:hAnsi="Times New Roman"/>
          <w:sz w:val="28"/>
          <w:szCs w:val="28"/>
          <w:lang w:eastAsia="ar-SA"/>
        </w:rPr>
        <w:t>ФНС России</w:t>
      </w:r>
      <w:r>
        <w:rPr>
          <w:rFonts w:ascii="Times New Roman" w:eastAsia="Times New Roman" w:hAnsi="Times New Roman"/>
          <w:sz w:val="28"/>
          <w:szCs w:val="28"/>
          <w:lang w:eastAsia="ar-SA"/>
        </w:rPr>
        <w:t>:</w:t>
      </w:r>
      <w:r w:rsidRPr="00E76692">
        <w:t xml:space="preserve"> </w:t>
      </w:r>
      <w:proofErr w:type="spellStart"/>
      <w:r w:rsidRPr="00D73DAD">
        <w:rPr>
          <w:rFonts w:ascii="Times New Roman" w:hAnsi="Times New Roman"/>
          <w:i/>
          <w:sz w:val="28"/>
          <w:szCs w:val="28"/>
          <w:lang w:val="en-US"/>
        </w:rPr>
        <w:t>i</w:t>
      </w:r>
      <w:proofErr w:type="spellEnd"/>
      <w:r w:rsidRPr="00D73DAD">
        <w:rPr>
          <w:rFonts w:ascii="Times New Roman" w:hAnsi="Times New Roman"/>
          <w:i/>
          <w:sz w:val="28"/>
          <w:szCs w:val="28"/>
        </w:rPr>
        <w:t>2643@</w:t>
      </w:r>
      <w:r w:rsidRPr="00D73DAD">
        <w:rPr>
          <w:rFonts w:ascii="Times New Roman" w:hAnsi="Times New Roman"/>
          <w:i/>
          <w:sz w:val="28"/>
          <w:szCs w:val="28"/>
          <w:lang w:val="en-US"/>
        </w:rPr>
        <w:t>r</w:t>
      </w:r>
      <w:r w:rsidRPr="00D73DAD">
        <w:rPr>
          <w:rFonts w:ascii="Times New Roman" w:hAnsi="Times New Roman"/>
          <w:i/>
          <w:sz w:val="28"/>
          <w:szCs w:val="28"/>
        </w:rPr>
        <w:t>26.</w:t>
      </w:r>
      <w:r w:rsidRPr="00D73DAD">
        <w:rPr>
          <w:rFonts w:ascii="Times New Roman" w:eastAsia="Times New Roman" w:hAnsi="Times New Roman"/>
          <w:i/>
          <w:sz w:val="28"/>
          <w:szCs w:val="28"/>
          <w:lang w:eastAsia="ar-SA"/>
        </w:rPr>
        <w:t>nalog.ru.</w:t>
      </w:r>
    </w:p>
    <w:p w:rsidR="00D979EE" w:rsidRDefault="00D979EE" w:rsidP="00D979EE">
      <w:pPr>
        <w:suppressAutoHyphens/>
        <w:spacing w:after="0" w:line="240" w:lineRule="auto"/>
        <w:ind w:firstLine="567"/>
        <w:jc w:val="both"/>
        <w:rPr>
          <w:rFonts w:ascii="Times New Roman" w:hAnsi="Times New Roman"/>
          <w:sz w:val="28"/>
          <w:szCs w:val="28"/>
        </w:rPr>
      </w:pPr>
      <w:r w:rsidRPr="000B37D4">
        <w:rPr>
          <w:rFonts w:ascii="Times New Roman" w:hAnsi="Times New Roman"/>
          <w:sz w:val="28"/>
          <w:szCs w:val="28"/>
        </w:rPr>
        <w:lastRenderedPageBreak/>
        <w:t>1.</w:t>
      </w:r>
      <w:r>
        <w:rPr>
          <w:rFonts w:ascii="Times New Roman" w:hAnsi="Times New Roman"/>
          <w:sz w:val="28"/>
          <w:szCs w:val="28"/>
        </w:rPr>
        <w:t>3.3</w:t>
      </w:r>
      <w:r w:rsidRPr="000B37D4">
        <w:rPr>
          <w:rFonts w:ascii="Times New Roman" w:hAnsi="Times New Roman"/>
          <w:sz w:val="28"/>
          <w:szCs w:val="28"/>
        </w:rPr>
        <w:t xml:space="preserve">. 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муниципальной услуги, сведения о ходе их предоставления, в том числе с использованием </w:t>
      </w:r>
      <w:r>
        <w:rPr>
          <w:rFonts w:ascii="Times New Roman" w:hAnsi="Times New Roman"/>
          <w:sz w:val="28"/>
          <w:szCs w:val="28"/>
        </w:rPr>
        <w:t>Единого портала и Регионального портала.</w:t>
      </w:r>
    </w:p>
    <w:p w:rsidR="00D979EE" w:rsidRPr="00D73DAD" w:rsidRDefault="00D979EE" w:rsidP="00D979EE">
      <w:pPr>
        <w:suppressAutoHyphens/>
        <w:spacing w:after="0" w:line="240" w:lineRule="auto"/>
        <w:ind w:firstLine="567"/>
        <w:jc w:val="both"/>
        <w:rPr>
          <w:rFonts w:ascii="Times New Roman" w:hAnsi="Times New Roman" w:cs="Times New Roman"/>
          <w:sz w:val="28"/>
          <w:szCs w:val="28"/>
        </w:rPr>
      </w:pPr>
      <w:r w:rsidRPr="00D73DAD">
        <w:rPr>
          <w:rFonts w:ascii="Times New Roman" w:eastAsia="Times New Roman OpenType" w:hAnsi="Times New Roman" w:cs="Times New Roman"/>
          <w:bCs/>
          <w:color w:val="000000"/>
          <w:kern w:val="1"/>
          <w:sz w:val="28"/>
          <w:szCs w:val="28"/>
        </w:rPr>
        <w:t xml:space="preserve">     </w:t>
      </w:r>
      <w:r w:rsidRPr="00D73DAD">
        <w:rPr>
          <w:rFonts w:ascii="Times New Roman" w:eastAsia="Arial" w:hAnsi="Times New Roman" w:cs="Times New Roman"/>
          <w:bCs/>
          <w:color w:val="000000"/>
          <w:kern w:val="1"/>
          <w:sz w:val="28"/>
          <w:szCs w:val="28"/>
        </w:rPr>
        <w:t xml:space="preserve">1) на официальном информационном портале администрации Ипатовского округа </w:t>
      </w:r>
      <w:hyperlink r:id="rId14" w:history="1">
        <w:r w:rsidRPr="00D73DAD">
          <w:rPr>
            <w:rStyle w:val="a3"/>
            <w:rFonts w:ascii="Times New Roman" w:hAnsi="Times New Roman" w:cs="Times New Roman"/>
            <w:i/>
            <w:sz w:val="28"/>
            <w:szCs w:val="28"/>
            <w:lang w:val="en-US"/>
          </w:rPr>
          <w:t>https</w:t>
        </w:r>
        <w:r w:rsidRPr="00D73DAD">
          <w:rPr>
            <w:rStyle w:val="a3"/>
            <w:rFonts w:ascii="Times New Roman" w:hAnsi="Times New Roman" w:cs="Times New Roman"/>
            <w:i/>
            <w:sz w:val="28"/>
            <w:szCs w:val="28"/>
          </w:rPr>
          <w:t>://ipatovo.org</w:t>
        </w:r>
      </w:hyperlink>
      <w:r w:rsidRPr="00D73DAD">
        <w:rPr>
          <w:rFonts w:ascii="Times New Roman" w:eastAsia="Times New Roman" w:hAnsi="Times New Roman" w:cs="Times New Roman"/>
          <w:i/>
          <w:sz w:val="28"/>
          <w:szCs w:val="28"/>
          <w:u w:val="single"/>
        </w:rPr>
        <w:t>;</w:t>
      </w:r>
    </w:p>
    <w:p w:rsidR="00D979EE" w:rsidRPr="00D73DAD" w:rsidRDefault="00D979EE" w:rsidP="00D979EE">
      <w:pPr>
        <w:suppressAutoHyphens/>
        <w:spacing w:after="0" w:line="240" w:lineRule="auto"/>
        <w:ind w:firstLine="567"/>
        <w:jc w:val="both"/>
        <w:rPr>
          <w:rFonts w:ascii="Times New Roman" w:hAnsi="Times New Roman" w:cs="Times New Roman"/>
          <w:sz w:val="28"/>
          <w:szCs w:val="28"/>
        </w:rPr>
      </w:pPr>
      <w:r w:rsidRPr="00D73DAD">
        <w:rPr>
          <w:rFonts w:ascii="Times New Roman" w:eastAsia="Times New Roman OpenType" w:hAnsi="Times New Roman" w:cs="Times New Roman"/>
          <w:bCs/>
          <w:color w:val="000000"/>
          <w:kern w:val="1"/>
          <w:sz w:val="28"/>
          <w:szCs w:val="28"/>
        </w:rPr>
        <w:t xml:space="preserve">     </w:t>
      </w:r>
      <w:r w:rsidRPr="00D73DAD">
        <w:rPr>
          <w:rFonts w:ascii="Times New Roman" w:eastAsia="Arial" w:hAnsi="Times New Roman" w:cs="Times New Roman"/>
          <w:bCs/>
          <w:color w:val="000000"/>
          <w:kern w:val="1"/>
          <w:sz w:val="28"/>
          <w:szCs w:val="28"/>
        </w:rPr>
        <w:t>2) на Едином портале:</w:t>
      </w:r>
      <w:r w:rsidRPr="00D73DAD">
        <w:rPr>
          <w:rFonts w:ascii="Times New Roman" w:eastAsia="Arial" w:hAnsi="Times New Roman" w:cs="Times New Roman"/>
          <w:bCs/>
          <w:i/>
          <w:color w:val="000000"/>
          <w:kern w:val="1"/>
          <w:sz w:val="28"/>
          <w:szCs w:val="28"/>
          <w:u w:val="single"/>
          <w:lang w:val="en-US"/>
        </w:rPr>
        <w:t>www</w:t>
      </w:r>
      <w:r w:rsidRPr="00D73DAD">
        <w:rPr>
          <w:rFonts w:ascii="Times New Roman" w:eastAsia="Arial" w:hAnsi="Times New Roman" w:cs="Times New Roman"/>
          <w:bCs/>
          <w:i/>
          <w:color w:val="000000"/>
          <w:kern w:val="1"/>
          <w:sz w:val="28"/>
          <w:szCs w:val="28"/>
          <w:u w:val="single"/>
        </w:rPr>
        <w:t>.</w:t>
      </w:r>
      <w:proofErr w:type="spellStart"/>
      <w:r w:rsidRPr="00D73DAD">
        <w:rPr>
          <w:rFonts w:ascii="Times New Roman" w:eastAsia="Arial" w:hAnsi="Times New Roman" w:cs="Times New Roman"/>
          <w:bCs/>
          <w:i/>
          <w:color w:val="000000"/>
          <w:kern w:val="1"/>
          <w:sz w:val="28"/>
          <w:szCs w:val="28"/>
          <w:u w:val="single"/>
          <w:lang w:val="en-US"/>
        </w:rPr>
        <w:t>gosusiugi</w:t>
      </w:r>
      <w:proofErr w:type="spellEnd"/>
      <w:r w:rsidRPr="00D73DAD">
        <w:rPr>
          <w:rFonts w:ascii="Times New Roman" w:eastAsia="Arial" w:hAnsi="Times New Roman" w:cs="Times New Roman"/>
          <w:bCs/>
          <w:i/>
          <w:color w:val="000000"/>
          <w:kern w:val="1"/>
          <w:sz w:val="28"/>
          <w:szCs w:val="28"/>
          <w:u w:val="single"/>
        </w:rPr>
        <w:t>.</w:t>
      </w:r>
      <w:proofErr w:type="spellStart"/>
      <w:r w:rsidRPr="00D73DAD">
        <w:rPr>
          <w:rFonts w:ascii="Times New Roman" w:eastAsia="Arial" w:hAnsi="Times New Roman" w:cs="Times New Roman"/>
          <w:bCs/>
          <w:i/>
          <w:color w:val="000000"/>
          <w:kern w:val="1"/>
          <w:sz w:val="28"/>
          <w:szCs w:val="28"/>
          <w:u w:val="single"/>
          <w:lang w:val="en-US"/>
        </w:rPr>
        <w:t>ru</w:t>
      </w:r>
      <w:proofErr w:type="spellEnd"/>
      <w:r w:rsidRPr="00D73DAD">
        <w:rPr>
          <w:rFonts w:ascii="Times New Roman" w:eastAsia="Arial" w:hAnsi="Times New Roman" w:cs="Times New Roman"/>
          <w:bCs/>
          <w:i/>
          <w:color w:val="000000"/>
          <w:kern w:val="1"/>
          <w:sz w:val="28"/>
          <w:szCs w:val="28"/>
          <w:u w:val="single"/>
        </w:rPr>
        <w:t>;</w:t>
      </w:r>
    </w:p>
    <w:p w:rsidR="00D979EE" w:rsidRDefault="00D979EE" w:rsidP="00D979EE">
      <w:pPr>
        <w:suppressAutoHyphens/>
        <w:spacing w:after="0" w:line="240" w:lineRule="auto"/>
        <w:ind w:firstLine="567"/>
        <w:jc w:val="both"/>
      </w:pPr>
      <w:r w:rsidRPr="00D73DAD">
        <w:rPr>
          <w:rFonts w:ascii="Times New Roman" w:eastAsia="Times New Roman OpenType" w:hAnsi="Times New Roman" w:cs="Times New Roman"/>
          <w:bCs/>
          <w:color w:val="000000"/>
          <w:kern w:val="1"/>
          <w:sz w:val="28"/>
          <w:szCs w:val="28"/>
        </w:rPr>
        <w:t xml:space="preserve">     </w:t>
      </w:r>
      <w:r w:rsidRPr="00D73DAD">
        <w:rPr>
          <w:rFonts w:ascii="Times New Roman" w:eastAsia="Arial" w:hAnsi="Times New Roman" w:cs="Times New Roman"/>
          <w:bCs/>
          <w:color w:val="000000"/>
          <w:kern w:val="1"/>
          <w:sz w:val="28"/>
          <w:szCs w:val="28"/>
        </w:rPr>
        <w:t>3) на Региональном портале</w:t>
      </w:r>
      <w:r>
        <w:rPr>
          <w:rFonts w:ascii="Times New Roman OpenType" w:eastAsia="Arial" w:hAnsi="Times New Roman OpenType" w:cs="Arial"/>
          <w:bCs/>
          <w:color w:val="000000"/>
          <w:kern w:val="1"/>
          <w:sz w:val="28"/>
          <w:szCs w:val="28"/>
        </w:rPr>
        <w:t>:</w:t>
      </w:r>
      <w:r>
        <w:rPr>
          <w:rFonts w:ascii="Times New Roman OpenType" w:eastAsia="Arial" w:hAnsi="Times New Roman OpenType" w:cs="Arial"/>
          <w:bCs/>
          <w:i/>
          <w:color w:val="000000"/>
          <w:kern w:val="1"/>
          <w:sz w:val="28"/>
          <w:szCs w:val="28"/>
          <w:u w:val="single"/>
          <w:lang w:val="en-US"/>
        </w:rPr>
        <w:t>www</w:t>
      </w:r>
      <w:r>
        <w:rPr>
          <w:rFonts w:ascii="Times New Roman OpenType" w:eastAsia="Arial" w:hAnsi="Times New Roman OpenType" w:cs="Arial"/>
          <w:bCs/>
          <w:i/>
          <w:color w:val="000000"/>
          <w:kern w:val="1"/>
          <w:sz w:val="28"/>
          <w:szCs w:val="28"/>
          <w:u w:val="single"/>
        </w:rPr>
        <w:t>.26.</w:t>
      </w:r>
      <w:proofErr w:type="spellStart"/>
      <w:r>
        <w:rPr>
          <w:rFonts w:ascii="Times New Roman OpenType" w:eastAsia="Arial" w:hAnsi="Times New Roman OpenType" w:cs="Arial"/>
          <w:bCs/>
          <w:i/>
          <w:color w:val="000000"/>
          <w:kern w:val="1"/>
          <w:sz w:val="28"/>
          <w:szCs w:val="28"/>
          <w:u w:val="single"/>
          <w:lang w:val="en-US"/>
        </w:rPr>
        <w:t>gosusiugi</w:t>
      </w:r>
      <w:proofErr w:type="spellEnd"/>
      <w:r>
        <w:rPr>
          <w:rFonts w:ascii="Times New Roman OpenType" w:eastAsia="Arial" w:hAnsi="Times New Roman OpenType" w:cs="Arial"/>
          <w:bCs/>
          <w:i/>
          <w:color w:val="000000"/>
          <w:kern w:val="1"/>
          <w:sz w:val="28"/>
          <w:szCs w:val="28"/>
          <w:u w:val="single"/>
        </w:rPr>
        <w:t>.</w:t>
      </w:r>
      <w:proofErr w:type="spellStart"/>
      <w:r>
        <w:rPr>
          <w:rFonts w:ascii="Times New Roman OpenType" w:eastAsia="Arial" w:hAnsi="Times New Roman OpenType" w:cs="Arial"/>
          <w:bCs/>
          <w:i/>
          <w:color w:val="000000"/>
          <w:kern w:val="1"/>
          <w:sz w:val="28"/>
          <w:szCs w:val="28"/>
          <w:u w:val="single"/>
          <w:lang w:val="en-US"/>
        </w:rPr>
        <w:t>ru</w:t>
      </w:r>
      <w:proofErr w:type="spellEnd"/>
      <w:r>
        <w:rPr>
          <w:rFonts w:ascii="Times New Roman OpenType" w:eastAsia="Arial" w:hAnsi="Times New Roman OpenType" w:cs="Arial"/>
          <w:bCs/>
          <w:i/>
          <w:color w:val="000000"/>
          <w:kern w:val="1"/>
          <w:sz w:val="28"/>
          <w:szCs w:val="28"/>
          <w:u w:val="single"/>
        </w:rPr>
        <w:t>.</w:t>
      </w:r>
    </w:p>
    <w:p w:rsidR="00D979EE" w:rsidRDefault="00D979EE" w:rsidP="00D979EE">
      <w:pPr>
        <w:suppressAutoHyphens/>
        <w:spacing w:after="0" w:line="240" w:lineRule="auto"/>
        <w:ind w:firstLine="567"/>
        <w:jc w:val="both"/>
      </w:pPr>
      <w:r>
        <w:rPr>
          <w:rFonts w:ascii="Times New Roman OpenType" w:eastAsia="Arial" w:hAnsi="Times New Roman OpenType" w:cs="Arial"/>
          <w:bCs/>
          <w:color w:val="000000"/>
          <w:kern w:val="1"/>
          <w:sz w:val="28"/>
          <w:szCs w:val="28"/>
        </w:rPr>
        <w:t>Информирование заявителей по вопросам представления муниципальной услуги, в том числе о ходе её представления осуществляется специалистами отдела в следующих формах (по выбору заявителя):</w:t>
      </w:r>
    </w:p>
    <w:p w:rsidR="00D979EE" w:rsidRPr="00D73DAD" w:rsidRDefault="00D979EE" w:rsidP="00D979EE">
      <w:pPr>
        <w:numPr>
          <w:ilvl w:val="0"/>
          <w:numId w:val="25"/>
        </w:numPr>
        <w:suppressAutoHyphens/>
        <w:spacing w:after="0" w:line="240" w:lineRule="auto"/>
        <w:jc w:val="both"/>
        <w:rPr>
          <w:rFonts w:ascii="Times New Roman" w:hAnsi="Times New Roman" w:cs="Times New Roman"/>
          <w:sz w:val="28"/>
          <w:szCs w:val="28"/>
        </w:rPr>
      </w:pPr>
      <w:proofErr w:type="gramStart"/>
      <w:r w:rsidRPr="00D73DAD">
        <w:rPr>
          <w:rFonts w:ascii="Times New Roman" w:eastAsia="Arial" w:hAnsi="Times New Roman" w:cs="Times New Roman"/>
          <w:bCs/>
          <w:color w:val="000000"/>
          <w:kern w:val="1"/>
          <w:sz w:val="28"/>
          <w:szCs w:val="28"/>
        </w:rPr>
        <w:t>устной</w:t>
      </w:r>
      <w:proofErr w:type="gramEnd"/>
      <w:r w:rsidRPr="00D73DAD">
        <w:rPr>
          <w:rFonts w:ascii="Times New Roman" w:eastAsia="Arial" w:hAnsi="Times New Roman" w:cs="Times New Roman"/>
          <w:bCs/>
          <w:color w:val="000000"/>
          <w:kern w:val="1"/>
          <w:sz w:val="28"/>
          <w:szCs w:val="28"/>
        </w:rPr>
        <w:t xml:space="preserve"> (при личном обращении заявителя и/или по телефону);</w:t>
      </w:r>
    </w:p>
    <w:p w:rsidR="00D979EE" w:rsidRPr="00D73DAD" w:rsidRDefault="00D979EE" w:rsidP="00D979EE">
      <w:pPr>
        <w:numPr>
          <w:ilvl w:val="0"/>
          <w:numId w:val="25"/>
        </w:numPr>
        <w:suppressAutoHyphens/>
        <w:spacing w:after="0" w:line="240" w:lineRule="auto"/>
        <w:ind w:left="851" w:firstLine="61"/>
        <w:jc w:val="both"/>
        <w:rPr>
          <w:rFonts w:ascii="Times New Roman" w:hAnsi="Times New Roman" w:cs="Times New Roman"/>
          <w:sz w:val="28"/>
          <w:szCs w:val="28"/>
        </w:rPr>
      </w:pPr>
      <w:r w:rsidRPr="00D73DAD">
        <w:rPr>
          <w:rFonts w:ascii="Times New Roman" w:eastAsia="Arial" w:hAnsi="Times New Roman" w:cs="Times New Roman"/>
          <w:bCs/>
          <w:color w:val="000000"/>
          <w:kern w:val="1"/>
          <w:sz w:val="28"/>
          <w:szCs w:val="28"/>
        </w:rPr>
        <w:t>письменной (при письменном обращении заявителя по почте, электронной почте, факсу);</w:t>
      </w:r>
    </w:p>
    <w:p w:rsidR="00D979EE" w:rsidRPr="00D73DAD" w:rsidRDefault="00D979EE" w:rsidP="00D979EE">
      <w:pPr>
        <w:numPr>
          <w:ilvl w:val="0"/>
          <w:numId w:val="25"/>
        </w:numPr>
        <w:suppressAutoHyphens/>
        <w:spacing w:after="0" w:line="240" w:lineRule="auto"/>
        <w:ind w:left="851" w:firstLine="61"/>
        <w:jc w:val="both"/>
        <w:rPr>
          <w:rFonts w:ascii="Times New Roman" w:hAnsi="Times New Roman" w:cs="Times New Roman"/>
          <w:sz w:val="28"/>
          <w:szCs w:val="28"/>
        </w:rPr>
      </w:pPr>
      <w:r w:rsidRPr="00D73DAD">
        <w:rPr>
          <w:rFonts w:ascii="Times New Roman" w:eastAsia="Arial" w:hAnsi="Times New Roman" w:cs="Times New Roman"/>
          <w:bCs/>
          <w:color w:val="000000"/>
          <w:kern w:val="1"/>
          <w:sz w:val="28"/>
          <w:szCs w:val="28"/>
        </w:rPr>
        <w:t>в форме информационных (мультимедийных) материалов в информационно-телекоммуникационной сети «Интернет» на сайте администрации Ипатовского округа, Едином портале или Региональном портале;</w:t>
      </w:r>
    </w:p>
    <w:p w:rsidR="00D979EE" w:rsidRDefault="00D979EE" w:rsidP="00D979EE">
      <w:pPr>
        <w:numPr>
          <w:ilvl w:val="0"/>
          <w:numId w:val="25"/>
        </w:numPr>
        <w:suppressAutoHyphens/>
        <w:spacing w:after="0" w:line="240" w:lineRule="auto"/>
        <w:ind w:left="851" w:firstLine="61"/>
        <w:jc w:val="both"/>
      </w:pPr>
      <w:r w:rsidRPr="00D73DAD">
        <w:rPr>
          <w:rFonts w:ascii="Times New Roman" w:eastAsia="Arial" w:hAnsi="Times New Roman" w:cs="Times New Roman"/>
          <w:bCs/>
          <w:color w:val="000000"/>
          <w:kern w:val="1"/>
          <w:sz w:val="28"/>
          <w:szCs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w:t>
      </w:r>
      <w:r>
        <w:rPr>
          <w:rFonts w:ascii="Times New Roman OpenType" w:eastAsia="Arial" w:hAnsi="Times New Roman OpenType" w:cs="Arial"/>
          <w:bCs/>
          <w:color w:val="000000"/>
          <w:kern w:val="1"/>
          <w:sz w:val="28"/>
          <w:szCs w:val="28"/>
        </w:rPr>
        <w:t xml:space="preserve"> муниципальной услуги.</w:t>
      </w:r>
    </w:p>
    <w:p w:rsidR="00D979EE" w:rsidRDefault="00D979EE" w:rsidP="00D979EE">
      <w:pPr>
        <w:suppressAutoHyphens/>
        <w:spacing w:after="0" w:line="240" w:lineRule="auto"/>
        <w:jc w:val="both"/>
      </w:pPr>
      <w:r>
        <w:rPr>
          <w:rFonts w:ascii="Times New Roman OpenType" w:eastAsia="Times New Roman OpenType" w:hAnsi="Times New Roman OpenType" w:cs="Times New Roman OpenType"/>
          <w:bCs/>
          <w:color w:val="000000"/>
          <w:kern w:val="1"/>
          <w:sz w:val="28"/>
          <w:szCs w:val="28"/>
        </w:rPr>
        <w:t xml:space="preserve">           </w:t>
      </w:r>
      <w:r>
        <w:rPr>
          <w:rFonts w:ascii="Times New Roman OpenType" w:eastAsia="Arial" w:hAnsi="Times New Roman OpenType" w:cs="Arial"/>
          <w:bCs/>
          <w:color w:val="000000"/>
          <w:kern w:val="1"/>
          <w:sz w:val="28"/>
          <w:szCs w:val="28"/>
        </w:rPr>
        <w:t>В случае устного обращения (лично или по телефону) заявителя (его представителя) специалист отдела осуществляет устное информирование (соответственно лично или по телефону) обратившегося за информацией заявителя. Устное информирование осуществляется в соответствии с гра</w:t>
      </w:r>
      <w:r w:rsidR="00D73DAD">
        <w:rPr>
          <w:rFonts w:ascii="Times New Roman OpenType" w:eastAsia="Arial" w:hAnsi="Times New Roman OpenType" w:cs="Arial"/>
          <w:bCs/>
          <w:color w:val="000000"/>
          <w:kern w:val="1"/>
          <w:sz w:val="28"/>
          <w:szCs w:val="28"/>
        </w:rPr>
        <w:t>фиком работы, указанным в п.</w:t>
      </w:r>
      <w:r>
        <w:rPr>
          <w:rFonts w:ascii="Times New Roman OpenType" w:eastAsia="Arial" w:hAnsi="Times New Roman OpenType" w:cs="Arial"/>
          <w:bCs/>
          <w:color w:val="000000"/>
          <w:kern w:val="1"/>
          <w:sz w:val="28"/>
          <w:szCs w:val="28"/>
        </w:rPr>
        <w:t xml:space="preserve"> 1.3.1 настоящего</w:t>
      </w:r>
      <w:r w:rsidR="00D73DAD">
        <w:rPr>
          <w:rFonts w:ascii="Times New Roman OpenType" w:eastAsia="Arial" w:hAnsi="Times New Roman OpenType" w:cs="Arial"/>
          <w:bCs/>
          <w:color w:val="000000"/>
          <w:kern w:val="1"/>
          <w:sz w:val="28"/>
          <w:szCs w:val="28"/>
        </w:rPr>
        <w:t xml:space="preserve"> А</w:t>
      </w:r>
      <w:r>
        <w:rPr>
          <w:rFonts w:ascii="Times New Roman OpenType" w:eastAsia="Arial" w:hAnsi="Times New Roman OpenType" w:cs="Arial"/>
          <w:bCs/>
          <w:color w:val="000000"/>
          <w:kern w:val="1"/>
          <w:sz w:val="28"/>
          <w:szCs w:val="28"/>
        </w:rPr>
        <w:t>дминистративного регламента, продолжительностью информирования не более 15 минут.</w:t>
      </w:r>
    </w:p>
    <w:p w:rsidR="00D979EE" w:rsidRDefault="00D979EE" w:rsidP="00D979EE">
      <w:pPr>
        <w:suppressAutoHyphens/>
        <w:spacing w:after="0" w:line="240" w:lineRule="auto"/>
        <w:ind w:firstLine="912"/>
        <w:jc w:val="both"/>
      </w:pPr>
      <w:r>
        <w:rPr>
          <w:rFonts w:ascii="Times New Roman OpenType" w:eastAsia="Arial" w:hAnsi="Times New Roman OpenType" w:cs="Arial"/>
          <w:bCs/>
          <w:color w:val="000000"/>
          <w:kern w:val="1"/>
          <w:sz w:val="28"/>
          <w:szCs w:val="28"/>
        </w:rPr>
        <w:t>Для получения сведений о ходе предоставления муниципальной услуги заявитель представляет специалисту отдела информацию о наименовании и адресе объекта недвижимости, документы по которому находятся на рассмотрении в отделе.</w:t>
      </w:r>
    </w:p>
    <w:p w:rsidR="00D979EE" w:rsidRDefault="00D979EE" w:rsidP="00D979EE">
      <w:pPr>
        <w:suppressAutoHyphens/>
        <w:spacing w:after="0" w:line="240" w:lineRule="auto"/>
        <w:ind w:firstLine="912"/>
        <w:jc w:val="both"/>
      </w:pPr>
      <w:r>
        <w:rPr>
          <w:rFonts w:ascii="Times New Roman OpenType" w:eastAsia="Arial" w:hAnsi="Times New Roman OpenType" w:cs="Arial"/>
          <w:bCs/>
          <w:color w:val="000000"/>
          <w:kern w:val="1"/>
          <w:sz w:val="28"/>
          <w:szCs w:val="28"/>
        </w:rPr>
        <w:t>При невозможности специалиста отдела, принявшего звонок, самостоятельно ответить на поставленный вопрос,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Если для подготовки ответа на устное обращение требуется более 15 минут, специалист отдела, осуществляющий устное информирование, может предложить заявителю направить обращение в администрацию Ипатовского округа о предоставлении письменной консультации по процедуре предоставления муниципальной услуги, и о ходе предоставления муниципальной услуги, либо назначить другое удобное для заявителя время для устного информирования.</w:t>
      </w:r>
    </w:p>
    <w:p w:rsidR="00D979EE" w:rsidRDefault="00D979EE" w:rsidP="00D979EE">
      <w:pPr>
        <w:suppressAutoHyphens/>
        <w:spacing w:after="0" w:line="240" w:lineRule="auto"/>
        <w:ind w:firstLine="912"/>
        <w:jc w:val="both"/>
      </w:pPr>
      <w:r>
        <w:rPr>
          <w:rFonts w:ascii="Times New Roman OpenType" w:eastAsia="Arial" w:hAnsi="Times New Roman OpenType" w:cs="Arial"/>
          <w:bCs/>
          <w:color w:val="000000"/>
          <w:kern w:val="1"/>
          <w:sz w:val="28"/>
          <w:szCs w:val="28"/>
        </w:rPr>
        <w:lastRenderedPageBreak/>
        <w:t>При консультировании по письменным обращениям ответ на обращение направляется заявителю на почтовый адрес, указанный в обращении, или адрес электронной почты в срок, не превышающий 30 календарных дней с момента обращения.</w:t>
      </w:r>
    </w:p>
    <w:p w:rsidR="00D979EE" w:rsidRDefault="00D979EE" w:rsidP="00D979EE">
      <w:pPr>
        <w:suppressAutoHyphens/>
        <w:spacing w:after="0" w:line="240" w:lineRule="auto"/>
        <w:ind w:firstLine="912"/>
        <w:jc w:val="both"/>
      </w:pPr>
      <w:r>
        <w:rPr>
          <w:rFonts w:ascii="Times New Roman OpenType" w:eastAsia="Arial" w:hAnsi="Times New Roman OpenType" w:cs="Arial"/>
          <w:bCs/>
          <w:color w:val="000000"/>
          <w:kern w:val="1"/>
          <w:sz w:val="28"/>
          <w:szCs w:val="28"/>
        </w:rPr>
        <w:t xml:space="preserve">Доступ к информации о сроках и порядке представления муниципальной услуги, размещенной на Едином портале, Региональном портале и официальном сайте администрации Ипатовского округа, осуществляется без выполнения заявителем каких-либо требований, в том числе без использования </w:t>
      </w:r>
      <w:proofErr w:type="spellStart"/>
      <w:r>
        <w:rPr>
          <w:rFonts w:ascii="Times New Roman OpenType" w:eastAsia="Arial" w:hAnsi="Times New Roman OpenType" w:cs="Arial"/>
          <w:bCs/>
          <w:color w:val="000000"/>
          <w:kern w:val="1"/>
          <w:sz w:val="28"/>
          <w:szCs w:val="28"/>
        </w:rPr>
        <w:t>програмного</w:t>
      </w:r>
      <w:proofErr w:type="spellEnd"/>
      <w:r>
        <w:rPr>
          <w:rFonts w:ascii="Times New Roman OpenType" w:eastAsia="Arial" w:hAnsi="Times New Roman OpenType" w:cs="Arial"/>
          <w:bCs/>
          <w:color w:val="000000"/>
          <w:kern w:val="1"/>
          <w:sz w:val="28"/>
          <w:szCs w:val="28"/>
        </w:rPr>
        <w:t xml:space="preserve"> обеспечения, установка которого на технические средства заявителя требует заключения лицензионного или иного соглашения с правообладателем </w:t>
      </w:r>
      <w:proofErr w:type="spellStart"/>
      <w:r>
        <w:rPr>
          <w:rFonts w:ascii="Times New Roman OpenType" w:eastAsia="Arial" w:hAnsi="Times New Roman OpenType" w:cs="Arial"/>
          <w:bCs/>
          <w:color w:val="000000"/>
          <w:kern w:val="1"/>
          <w:sz w:val="28"/>
          <w:szCs w:val="28"/>
        </w:rPr>
        <w:t>програмного</w:t>
      </w:r>
      <w:proofErr w:type="spellEnd"/>
      <w:r>
        <w:rPr>
          <w:rFonts w:ascii="Times New Roman OpenType" w:eastAsia="Arial" w:hAnsi="Times New Roman OpenType" w:cs="Arial"/>
          <w:bCs/>
          <w:color w:val="000000"/>
          <w:kern w:val="1"/>
          <w:sz w:val="28"/>
          <w:szCs w:val="28"/>
        </w:rPr>
        <w:t xml:space="preserve"> обеспечения, предусматривающего взимание платы, регистрацию или авторизацию заявителя или предоставление им персональных данных.</w:t>
      </w:r>
    </w:p>
    <w:p w:rsidR="00D979EE" w:rsidRPr="00F95CA0" w:rsidRDefault="00D979EE" w:rsidP="00D979EE">
      <w:pPr>
        <w:suppressAutoHyphens/>
        <w:spacing w:after="0" w:line="240" w:lineRule="auto"/>
        <w:ind w:firstLine="912"/>
        <w:jc w:val="both"/>
      </w:pPr>
      <w:r>
        <w:rPr>
          <w:rFonts w:ascii="Times New Roman OpenType" w:eastAsia="Arial" w:hAnsi="Times New Roman OpenType" w:cs="Arial"/>
          <w:bCs/>
          <w:color w:val="000000"/>
          <w:kern w:val="1"/>
          <w:sz w:val="28"/>
          <w:szCs w:val="28"/>
        </w:rPr>
        <w:t>Информация предоставляется бесплатно.</w:t>
      </w:r>
    </w:p>
    <w:p w:rsidR="00D979EE" w:rsidRDefault="00D979EE" w:rsidP="00D979EE">
      <w:pPr>
        <w:spacing w:after="0" w:line="240" w:lineRule="auto"/>
        <w:ind w:firstLine="540"/>
        <w:jc w:val="both"/>
      </w:pPr>
      <w:r>
        <w:rPr>
          <w:rFonts w:ascii="Times New Roman" w:hAnsi="Times New Roman"/>
          <w:sz w:val="28"/>
          <w:szCs w:val="28"/>
        </w:rPr>
        <w:t>1.3.4. Порядок, форма и место размещения информации, в том числе на стендах в местах предоставления муниципальной услуги, услуг, необходимых и обязательных для предоставления муниципальной услуги, а также в сети «Интернет» на официальном сайте администрации Ипатовского городского округа, иных организаций, участвующих в предоставлении муниципальной услуги.</w:t>
      </w:r>
    </w:p>
    <w:p w:rsidR="00D979EE" w:rsidRDefault="00D979EE" w:rsidP="00D979EE">
      <w:pPr>
        <w:suppressAutoHyphens/>
        <w:spacing w:after="0" w:line="240" w:lineRule="auto"/>
        <w:ind w:firstLine="708"/>
        <w:jc w:val="both"/>
      </w:pPr>
      <w:r>
        <w:rPr>
          <w:rFonts w:ascii="Times New Roman" w:eastAsia="Times New Roman" w:hAnsi="Times New Roman" w:cs="Times New Roman"/>
          <w:color w:val="000000"/>
          <w:sz w:val="28"/>
          <w:szCs w:val="28"/>
        </w:rPr>
        <w:t>На стенде в местах представления муниципальной услуги и в информационно-телекоммуникационной сети «Интернет» размещается следующая информация:</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извлечения из законодательных и иных нормативных правовых актов Российской Федерации, в том числе муниципальных правовых актов, содержащих нормы, регулирующие деятельность по представлению муниципальной услуги;</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место нахождения, график работы, справочные телефоны, адреса электронной почты администрации Ипатовского округа и отдела;</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сведения о способах получения информации о местах нахождения и графиках работы администрации Ипатовского округа, отдела, обращение в которые необходимо для предоставления муниципальной услуги;</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rsidR="00D979EE" w:rsidRDefault="00D979EE" w:rsidP="00D979EE">
      <w:pPr>
        <w:numPr>
          <w:ilvl w:val="0"/>
          <w:numId w:val="26"/>
        </w:numPr>
        <w:suppressAutoHyphens/>
        <w:spacing w:after="0" w:line="240" w:lineRule="auto"/>
        <w:jc w:val="both"/>
      </w:pPr>
      <w:r>
        <w:rPr>
          <w:rFonts w:ascii="Times New Roman" w:eastAsia="Times New Roman" w:hAnsi="Times New Roman" w:cs="Times New Roman"/>
          <w:color w:val="000000"/>
          <w:sz w:val="28"/>
          <w:szCs w:val="28"/>
        </w:rPr>
        <w:t>текст Административного регламента с приложениями;</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блок-схема предоставления муниципальной услуги, приложение 1 к Административному регламенту;</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бланки заявлений о предоставлении муниципальной услуги и образцы их заполнения;</w:t>
      </w:r>
    </w:p>
    <w:p w:rsidR="00D979EE" w:rsidRDefault="00D979EE" w:rsidP="00D979EE">
      <w:pPr>
        <w:numPr>
          <w:ilvl w:val="0"/>
          <w:numId w:val="26"/>
        </w:numPr>
        <w:suppressAutoHyphens/>
        <w:spacing w:after="0" w:line="240" w:lineRule="auto"/>
        <w:ind w:left="709" w:hanging="1"/>
        <w:jc w:val="both"/>
      </w:pPr>
      <w:r>
        <w:rPr>
          <w:rFonts w:ascii="Times New Roman" w:eastAsia="Times New Roman" w:hAnsi="Times New Roman" w:cs="Times New Roman"/>
          <w:color w:val="000000"/>
          <w:sz w:val="28"/>
          <w:szCs w:val="28"/>
        </w:rPr>
        <w:t>перечни документов, необходимых для предоставления муниципальной услуги и требования, предъявляемые к этим документам;</w:t>
      </w:r>
    </w:p>
    <w:p w:rsidR="00D979EE" w:rsidRDefault="00D979EE" w:rsidP="00D979EE">
      <w:pPr>
        <w:numPr>
          <w:ilvl w:val="0"/>
          <w:numId w:val="26"/>
        </w:numPr>
        <w:suppressAutoHyphens/>
        <w:spacing w:after="0" w:line="240" w:lineRule="auto"/>
        <w:jc w:val="both"/>
      </w:pPr>
      <w:r>
        <w:rPr>
          <w:rFonts w:ascii="Times New Roman" w:eastAsia="Times New Roman" w:hAnsi="Times New Roman" w:cs="Times New Roman"/>
          <w:color w:val="000000"/>
          <w:sz w:val="28"/>
          <w:szCs w:val="28"/>
        </w:rPr>
        <w:t>основания для отказа в предоставлении муниципальной услуги.</w:t>
      </w:r>
    </w:p>
    <w:p w:rsidR="00D979EE" w:rsidRDefault="00D979EE" w:rsidP="00D979EE">
      <w:pPr>
        <w:suppressAutoHyphens/>
        <w:spacing w:after="0" w:line="240" w:lineRule="auto"/>
        <w:jc w:val="both"/>
      </w:pPr>
      <w:r>
        <w:rPr>
          <w:rFonts w:ascii="Times New Roman" w:eastAsia="Times New Roman" w:hAnsi="Times New Roman" w:cs="Times New Roman"/>
          <w:color w:val="000000"/>
          <w:sz w:val="28"/>
          <w:szCs w:val="28"/>
        </w:rPr>
        <w:lastRenderedPageBreak/>
        <w:tab/>
        <w:t xml:space="preserve">Полная версия настоящего Административного регламента с </w:t>
      </w:r>
      <w:proofErr w:type="spellStart"/>
      <w:r>
        <w:rPr>
          <w:rFonts w:ascii="Times New Roman" w:eastAsia="Times New Roman" w:hAnsi="Times New Roman" w:cs="Times New Roman"/>
          <w:color w:val="000000"/>
          <w:sz w:val="28"/>
          <w:szCs w:val="28"/>
        </w:rPr>
        <w:t>приложеними</w:t>
      </w:r>
      <w:proofErr w:type="spellEnd"/>
      <w:r>
        <w:rPr>
          <w:rFonts w:ascii="Times New Roman" w:eastAsia="Times New Roman" w:hAnsi="Times New Roman" w:cs="Times New Roman"/>
          <w:color w:val="000000"/>
          <w:sz w:val="28"/>
          <w:szCs w:val="28"/>
        </w:rPr>
        <w:t xml:space="preserve"> размещается в информационно-телекоммуникационной сети «Интернет», либо полный текст Административного регламента можно получить, обратившись к специалисту отдела.</w:t>
      </w:r>
    </w:p>
    <w:p w:rsidR="00B72B34" w:rsidRPr="00B72B34" w:rsidRDefault="00D979EE" w:rsidP="00D979EE">
      <w:pPr>
        <w:suppressAutoHyphens/>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 случае внесения изменений в порядок предоставления муниципальной услуги специалисты отдела в срок, не превышающий 5 рабочих дней со дня вступления в силу таких изменений, обеспечивают размещение информации в информационно-телекоммуникационной сети «Интернет».</w:t>
      </w:r>
    </w:p>
    <w:p w:rsidR="00D979EE" w:rsidRPr="00B72B34" w:rsidRDefault="00B72B34" w:rsidP="00B72B34">
      <w:pPr>
        <w:pStyle w:val="a6"/>
        <w:numPr>
          <w:ilvl w:val="0"/>
          <w:numId w:val="34"/>
        </w:numPr>
        <w:spacing w:before="240" w:after="240"/>
        <w:jc w:val="center"/>
      </w:pPr>
      <w:proofErr w:type="spellStart"/>
      <w:r>
        <w:rPr>
          <w:color w:val="000000"/>
          <w:szCs w:val="28"/>
        </w:rPr>
        <w:t>Стандарт</w:t>
      </w:r>
      <w:proofErr w:type="spellEnd"/>
      <w:r>
        <w:rPr>
          <w:color w:val="000000"/>
          <w:szCs w:val="28"/>
        </w:rPr>
        <w:t xml:space="preserve"> </w:t>
      </w:r>
      <w:proofErr w:type="spellStart"/>
      <w:r>
        <w:rPr>
          <w:color w:val="000000"/>
          <w:szCs w:val="28"/>
        </w:rPr>
        <w:t>предоставления</w:t>
      </w:r>
      <w:proofErr w:type="spellEnd"/>
      <w:r>
        <w:rPr>
          <w:color w:val="000000"/>
          <w:szCs w:val="28"/>
        </w:rPr>
        <w:t xml:space="preserve"> </w:t>
      </w:r>
      <w:proofErr w:type="spellStart"/>
      <w:r>
        <w:rPr>
          <w:color w:val="000000"/>
          <w:szCs w:val="28"/>
        </w:rPr>
        <w:t>муниципальной</w:t>
      </w:r>
      <w:proofErr w:type="spellEnd"/>
      <w:r>
        <w:rPr>
          <w:color w:val="000000"/>
          <w:szCs w:val="28"/>
        </w:rPr>
        <w:t xml:space="preserve"> </w:t>
      </w:r>
      <w:proofErr w:type="spellStart"/>
      <w:r>
        <w:rPr>
          <w:color w:val="000000"/>
          <w:szCs w:val="28"/>
        </w:rPr>
        <w:t>услуги</w:t>
      </w:r>
      <w:proofErr w:type="spellEnd"/>
    </w:p>
    <w:p w:rsidR="00D979EE" w:rsidRDefault="00D979EE" w:rsidP="00B72B34">
      <w:pPr>
        <w:widowControl w:val="0"/>
        <w:spacing w:after="0" w:line="240" w:lineRule="auto"/>
        <w:jc w:val="both"/>
        <w:rPr>
          <w:rFonts w:ascii="Times New Roman" w:hAnsi="Times New Roman"/>
          <w:bCs/>
          <w:sz w:val="28"/>
          <w:szCs w:val="28"/>
        </w:rPr>
      </w:pPr>
      <w:r>
        <w:rPr>
          <w:rFonts w:ascii="Times New Roman" w:hAnsi="Times New Roman"/>
          <w:bCs/>
          <w:sz w:val="28"/>
          <w:szCs w:val="28"/>
        </w:rPr>
        <w:tab/>
      </w:r>
      <w:r w:rsidRPr="00BF235D">
        <w:rPr>
          <w:rFonts w:ascii="Times New Roman" w:hAnsi="Times New Roman"/>
          <w:bCs/>
          <w:sz w:val="28"/>
          <w:szCs w:val="28"/>
        </w:rPr>
        <w:t>2.1. Наименование муниципальной услуги.</w:t>
      </w:r>
    </w:p>
    <w:p w:rsidR="00D979EE" w:rsidRDefault="00D979EE" w:rsidP="00B72B34">
      <w:pPr>
        <w:widowControl w:val="0"/>
        <w:spacing w:after="0" w:line="240" w:lineRule="auto"/>
        <w:jc w:val="both"/>
      </w:pPr>
      <w:r>
        <w:rPr>
          <w:rFonts w:ascii="Times New Roman" w:hAnsi="Times New Roman"/>
          <w:bCs/>
          <w:sz w:val="28"/>
          <w:szCs w:val="28"/>
        </w:rPr>
        <w:t xml:space="preserve">   </w:t>
      </w:r>
      <w:r>
        <w:rPr>
          <w:rFonts w:ascii="Times New Roman" w:hAnsi="Times New Roman"/>
          <w:bCs/>
          <w:sz w:val="28"/>
          <w:szCs w:val="28"/>
        </w:rPr>
        <w:tab/>
      </w:r>
      <w:r w:rsidRPr="00BF235D">
        <w:rPr>
          <w:rFonts w:ascii="Times New Roman" w:hAnsi="Times New Roman"/>
          <w:bCs/>
          <w:sz w:val="28"/>
          <w:szCs w:val="28"/>
        </w:rPr>
        <w:t>Наименование муниципальной услуги</w:t>
      </w:r>
      <w:r>
        <w:rPr>
          <w:rFonts w:ascii="Times New Roman" w:hAnsi="Times New Roman"/>
          <w:bCs/>
          <w:sz w:val="28"/>
          <w:szCs w:val="28"/>
        </w:rPr>
        <w:t xml:space="preserve"> -</w:t>
      </w:r>
      <w:r>
        <w:rPr>
          <w:rFonts w:ascii="Times New Roman" w:hAnsi="Times New Roman"/>
          <w:sz w:val="28"/>
          <w:szCs w:val="28"/>
        </w:rPr>
        <w:t xml:space="preserve"> п</w:t>
      </w:r>
      <w:r w:rsidRPr="0053205E">
        <w:rPr>
          <w:rFonts w:ascii="Times New Roman" w:eastAsia="SimSun" w:hAnsi="Times New Roman" w:cs="Mangal"/>
          <w:bCs/>
          <w:kern w:val="1"/>
          <w:sz w:val="28"/>
          <w:szCs w:val="28"/>
          <w:lang w:eastAsia="zh-CN" w:bidi="hi-IN"/>
        </w:rPr>
        <w:t>редварительно</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согласовани</w:t>
      </w:r>
      <w:r>
        <w:rPr>
          <w:rFonts w:ascii="Times New Roman" w:eastAsia="SimSun" w:hAnsi="Times New Roman" w:cs="Mangal"/>
          <w:bCs/>
          <w:kern w:val="1"/>
          <w:sz w:val="28"/>
          <w:szCs w:val="28"/>
          <w:lang w:eastAsia="zh-CN" w:bidi="hi-IN"/>
        </w:rPr>
        <w:t>е</w:t>
      </w:r>
      <w:r w:rsidRPr="0053205E">
        <w:rPr>
          <w:rFonts w:ascii="Times New Roman" w:eastAsia="SimSun" w:hAnsi="Times New Roman" w:cs="Mangal"/>
          <w:bCs/>
          <w:kern w:val="1"/>
          <w:sz w:val="28"/>
          <w:szCs w:val="28"/>
          <w:lang w:eastAsia="zh-CN" w:bidi="hi-IN"/>
        </w:rPr>
        <w:t xml:space="preserve"> предоставления земельного участка</w:t>
      </w:r>
      <w:r>
        <w:rPr>
          <w:rFonts w:ascii="Times New Roman" w:eastAsia="SimSun" w:hAnsi="Times New Roman" w:cs="Mangal"/>
          <w:bCs/>
          <w:kern w:val="1"/>
          <w:sz w:val="28"/>
          <w:szCs w:val="28"/>
          <w:lang w:eastAsia="zh-CN" w:bidi="hi-IN"/>
        </w:rPr>
        <w:t>.</w:t>
      </w:r>
    </w:p>
    <w:p w:rsidR="00D979EE" w:rsidRPr="00616B8C" w:rsidRDefault="00D979EE" w:rsidP="00B72B34">
      <w:pPr>
        <w:spacing w:after="0" w:line="240" w:lineRule="auto"/>
        <w:ind w:firstLine="567"/>
        <w:jc w:val="both"/>
      </w:pPr>
      <w:r>
        <w:rPr>
          <w:sz w:val="28"/>
          <w:szCs w:val="28"/>
        </w:rPr>
        <w:tab/>
      </w:r>
      <w:r w:rsidRPr="00A60DAC">
        <w:rPr>
          <w:rFonts w:ascii="Times New Roman" w:hAnsi="Times New Roman" w:cs="Times New Roman"/>
          <w:sz w:val="28"/>
          <w:szCs w:val="28"/>
        </w:rPr>
        <w:t>2.2.</w:t>
      </w:r>
      <w:r>
        <w:rPr>
          <w:rFonts w:ascii="Times New Roman" w:hAnsi="Times New Roman" w:cs="Times New Roman"/>
          <w:sz w:val="28"/>
          <w:szCs w:val="28"/>
        </w:rPr>
        <w:t xml:space="preserve"> </w:t>
      </w:r>
      <w:r w:rsidRPr="00A60DAC">
        <w:rPr>
          <w:rFonts w:ascii="Times New Roman" w:hAnsi="Times New Roman" w:cs="Times New Roman"/>
          <w:sz w:val="28"/>
          <w:szCs w:val="28"/>
        </w:rPr>
        <w:t xml:space="preserve"> </w:t>
      </w:r>
      <w:r>
        <w:rPr>
          <w:rFonts w:ascii="Times New Roman" w:hAnsi="Times New Roman" w:cs="Times New Roman"/>
          <w:sz w:val="28"/>
          <w:szCs w:val="28"/>
          <w:lang w:bidi="en-US"/>
        </w:rPr>
        <w:t>Наименование отдела аппарата или структурного подразделения администрации Ипатовского округа, предоставляющего муниципальную услугу, а также наименование всех организаций, участвующих в предоставлении муниципальной услуги, обращение в которые необходимо для предоставления муниципальной услуги.</w:t>
      </w:r>
    </w:p>
    <w:p w:rsidR="00D979EE" w:rsidRDefault="00D979EE" w:rsidP="00D979EE">
      <w:pPr>
        <w:spacing w:after="0" w:line="240" w:lineRule="auto"/>
        <w:ind w:firstLine="567"/>
        <w:jc w:val="both"/>
      </w:pPr>
      <w:r>
        <w:tab/>
      </w:r>
      <w:r>
        <w:rPr>
          <w:rFonts w:ascii="Times New Roman" w:hAnsi="Times New Roman" w:cs="Times New Roman"/>
          <w:color w:val="000000"/>
          <w:sz w:val="28"/>
          <w:szCs w:val="28"/>
        </w:rPr>
        <w:t>Муниципальная услуга предоставляется администрацией Ипатовского округа, непосредственное предоставление услуги осуществляется отделом.</w:t>
      </w:r>
    </w:p>
    <w:p w:rsidR="00D979EE" w:rsidRDefault="00D979EE" w:rsidP="00D979EE">
      <w:pPr>
        <w:spacing w:after="0" w:line="240" w:lineRule="auto"/>
        <w:ind w:firstLine="567"/>
        <w:jc w:val="both"/>
      </w:pPr>
      <w:r>
        <w:rPr>
          <w:rFonts w:ascii="Times New Roman" w:hAnsi="Times New Roman" w:cs="Times New Roman"/>
          <w:color w:val="000000"/>
          <w:sz w:val="28"/>
          <w:szCs w:val="28"/>
        </w:rPr>
        <w:t>Прием документов, рассмотрение заявлений о предоставлении муниципальной услуги и выполнение иных административных действий осуществляются специалистами отдела. При предоставлении услуги отдел взаимодействует с:</w:t>
      </w:r>
    </w:p>
    <w:p w:rsidR="00D979EE" w:rsidRDefault="00D979EE"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ФНС России;</w:t>
      </w:r>
    </w:p>
    <w:p w:rsidR="00D979EE" w:rsidRDefault="00D979EE"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Росреестр</w:t>
      </w:r>
      <w:proofErr w:type="spellEnd"/>
      <w:r>
        <w:rPr>
          <w:rFonts w:ascii="Times New Roman" w:hAnsi="Times New Roman"/>
          <w:sz w:val="28"/>
          <w:szCs w:val="28"/>
        </w:rPr>
        <w:t>;</w:t>
      </w:r>
    </w:p>
    <w:p w:rsidR="00D979EE" w:rsidRDefault="00D979EE" w:rsidP="00D979E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-МФЦ.</w:t>
      </w:r>
    </w:p>
    <w:p w:rsidR="00D979EE" w:rsidRDefault="00D979EE" w:rsidP="00D979EE">
      <w:pPr>
        <w:spacing w:after="0" w:line="240" w:lineRule="auto"/>
        <w:ind w:firstLine="567"/>
        <w:jc w:val="both"/>
      </w:pPr>
      <w:r>
        <w:rPr>
          <w:rFonts w:ascii="Times New Roman" w:hAnsi="Times New Roman"/>
          <w:sz w:val="28"/>
          <w:szCs w:val="28"/>
        </w:rPr>
        <w:t xml:space="preserve">В соответствии с требованиям пункта 3 части 1 статьи 7 Федерального закона от 27 июля 2010 г. № 210 - ФЗ «Об организации предоставления государственных и муниципальных услуг» (далее - Федеральный закон) запрещается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Думы Ипатовского городского округа Ставропольского края от 27 марта 2018 г. № 47 «Об утверждении  перечня услуг, которые являются необходимыми и обязательными для предоставления администрацией Ипатовского городского округа Ставропольского края муниципальных услуг и предоставляются организациями, участвующими в предоставлении муниципальных услуг».   </w:t>
      </w:r>
      <w:r>
        <w:rPr>
          <w:rFonts w:ascii="Times New Roman" w:hAnsi="Times New Roman"/>
          <w:sz w:val="28"/>
          <w:szCs w:val="28"/>
        </w:rPr>
        <w:tab/>
        <w:t>2.3. Описание результатов предоставления муниципальной услуги.</w:t>
      </w:r>
    </w:p>
    <w:p w:rsidR="00D979EE" w:rsidRDefault="00D979EE" w:rsidP="00D979EE">
      <w:pPr>
        <w:spacing w:after="0" w:line="240" w:lineRule="auto"/>
        <w:ind w:firstLine="567"/>
        <w:jc w:val="both"/>
      </w:pPr>
      <w:r>
        <w:rPr>
          <w:rFonts w:ascii="Times New Roman" w:hAnsi="Times New Roman"/>
          <w:sz w:val="28"/>
          <w:szCs w:val="28"/>
        </w:rPr>
        <w:t>Конечным результатом предоставления муниципальной услуги является:</w:t>
      </w:r>
    </w:p>
    <w:p w:rsidR="00D979EE" w:rsidRDefault="00D979EE" w:rsidP="00D979EE">
      <w:pPr>
        <w:spacing w:after="0" w:line="240" w:lineRule="auto"/>
        <w:ind w:firstLine="567"/>
        <w:jc w:val="both"/>
      </w:pPr>
      <w:r>
        <w:rPr>
          <w:rFonts w:ascii="Times New Roman" w:hAnsi="Times New Roman"/>
          <w:sz w:val="28"/>
          <w:szCs w:val="28"/>
        </w:rPr>
        <w:lastRenderedPageBreak/>
        <w:t>- постановление администрации Ипатовского округа о предварительном согласовании предоставления земельного участка;</w:t>
      </w:r>
    </w:p>
    <w:p w:rsidR="00D979EE" w:rsidRDefault="00D979EE" w:rsidP="00D979EE">
      <w:pPr>
        <w:spacing w:after="0" w:line="240" w:lineRule="auto"/>
        <w:ind w:firstLine="567"/>
        <w:jc w:val="both"/>
      </w:pPr>
      <w:r>
        <w:rPr>
          <w:rFonts w:ascii="Times New Roman" w:hAnsi="Times New Roman"/>
          <w:sz w:val="28"/>
          <w:szCs w:val="28"/>
        </w:rPr>
        <w:t>- уведомление об отказе в предварительном согласовании предоставления земельног</w:t>
      </w:r>
      <w:r w:rsidR="00D73DAD">
        <w:rPr>
          <w:rFonts w:ascii="Times New Roman" w:hAnsi="Times New Roman"/>
          <w:sz w:val="28"/>
          <w:szCs w:val="28"/>
        </w:rPr>
        <w:t>о участка, согласно приложению 3 к настоящему Административному регламенту</w:t>
      </w:r>
      <w:r>
        <w:rPr>
          <w:rFonts w:ascii="Times New Roman" w:hAnsi="Times New Roman"/>
          <w:sz w:val="28"/>
          <w:szCs w:val="28"/>
        </w:rPr>
        <w:t>.</w:t>
      </w:r>
    </w:p>
    <w:p w:rsidR="00D979EE" w:rsidRPr="001217FA" w:rsidRDefault="00D979EE" w:rsidP="00D979EE">
      <w:pPr>
        <w:pStyle w:val="a6"/>
        <w:rPr>
          <w:lang w:val="ru-RU"/>
        </w:rPr>
      </w:pPr>
      <w:r>
        <w:rPr>
          <w:lang w:val="ru-RU"/>
        </w:rPr>
        <w:tab/>
      </w:r>
      <w:r w:rsidRPr="001217FA">
        <w:rPr>
          <w:lang w:val="ru-RU"/>
        </w:rPr>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нормативно-правовыми актами Ставропольского края, срок выдачи (направления) документов, являющихся результатом предоставления муниципальной услуги.</w:t>
      </w:r>
    </w:p>
    <w:p w:rsidR="00D979EE" w:rsidRPr="006032D6" w:rsidRDefault="00D979EE" w:rsidP="00D979EE">
      <w:pPr>
        <w:pStyle w:val="a6"/>
        <w:rPr>
          <w:lang w:val="ru-RU"/>
        </w:rPr>
      </w:pPr>
      <w:r>
        <w:rPr>
          <w:lang w:val="ru-RU"/>
        </w:rPr>
        <w:tab/>
      </w:r>
      <w:r w:rsidRPr="006032D6">
        <w:rPr>
          <w:lang w:val="ru-RU"/>
        </w:rPr>
        <w:t>Срок предоставления муниципальной услуги составляет не более 30 календарных дней со дня поступления заявления о предост</w:t>
      </w:r>
      <w:r>
        <w:rPr>
          <w:lang w:val="ru-RU"/>
        </w:rPr>
        <w:t>авлении муниципальной услуги в а</w:t>
      </w:r>
      <w:r w:rsidRPr="006032D6">
        <w:rPr>
          <w:lang w:val="ru-RU"/>
        </w:rPr>
        <w:t>дминистрацию</w:t>
      </w:r>
      <w:r>
        <w:rPr>
          <w:lang w:val="ru-RU"/>
        </w:rPr>
        <w:t xml:space="preserve"> Ипатовского округа или отдел</w:t>
      </w:r>
      <w:r w:rsidRPr="006032D6">
        <w:rPr>
          <w:lang w:val="ru-RU"/>
        </w:rPr>
        <w:t>.</w:t>
      </w:r>
      <w:r>
        <w:rPr>
          <w:lang w:val="ru-RU"/>
        </w:rPr>
        <w:tab/>
      </w:r>
      <w:r w:rsidRPr="006032D6">
        <w:rPr>
          <w:lang w:val="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предоставления муниципальной услуги может быть продлен не более чем до 45 дней со дня поступления заявления.</w:t>
      </w:r>
    </w:p>
    <w:p w:rsidR="00D979EE" w:rsidRPr="006032D6" w:rsidRDefault="00D979EE" w:rsidP="00D979EE">
      <w:pPr>
        <w:pStyle w:val="a6"/>
        <w:rPr>
          <w:lang w:val="ru-RU"/>
        </w:rPr>
      </w:pPr>
      <w:r>
        <w:rPr>
          <w:lang w:val="ru-RU"/>
        </w:rPr>
        <w:tab/>
      </w:r>
      <w:r w:rsidRPr="006032D6">
        <w:rPr>
          <w:lang w:val="ru-RU"/>
        </w:rPr>
        <w:t>В срок предоставления муниципальной услуги входит срок приема, направления межведомственных (внутриведомственных) запросов и получения на них ответов, срок выдачи (направления) заявителю документов, являющихся результатом предоставления муниципальной услуги.</w:t>
      </w:r>
    </w:p>
    <w:p w:rsidR="00D979EE" w:rsidRPr="006032D6" w:rsidRDefault="00D979EE" w:rsidP="00D979EE">
      <w:pPr>
        <w:pStyle w:val="a6"/>
        <w:rPr>
          <w:lang w:val="ru-RU"/>
        </w:rPr>
      </w:pPr>
      <w:r>
        <w:rPr>
          <w:lang w:val="ru-RU"/>
        </w:rPr>
        <w:tab/>
      </w:r>
      <w:r w:rsidRPr="006032D6">
        <w:rPr>
          <w:lang w:val="ru-RU"/>
        </w:rPr>
        <w:t>В случае обращения заявителя за получением муниципальной услуги в МФЦ срок предоставления муниципальной услуги исчисляется со дня передачи МФЦ документов, обязанность по предоставлению кот</w:t>
      </w:r>
      <w:r>
        <w:rPr>
          <w:lang w:val="ru-RU"/>
        </w:rPr>
        <w:t>орых возложена на заявителя, в а</w:t>
      </w:r>
      <w:r w:rsidRPr="006032D6">
        <w:rPr>
          <w:lang w:val="ru-RU"/>
        </w:rPr>
        <w:t>дминистрацию</w:t>
      </w:r>
      <w:r>
        <w:rPr>
          <w:lang w:val="ru-RU"/>
        </w:rPr>
        <w:t xml:space="preserve"> Ипатовского округа</w:t>
      </w:r>
      <w:r w:rsidRPr="006032D6">
        <w:rPr>
          <w:lang w:val="ru-RU"/>
        </w:rPr>
        <w:t xml:space="preserve"> или отдел.</w:t>
      </w:r>
    </w:p>
    <w:p w:rsidR="00D979EE" w:rsidRPr="006032D6" w:rsidRDefault="00D979EE" w:rsidP="00D979EE">
      <w:pPr>
        <w:pStyle w:val="a6"/>
        <w:rPr>
          <w:lang w:val="ru-RU"/>
        </w:rPr>
      </w:pPr>
      <w:r>
        <w:rPr>
          <w:lang w:val="ru-RU"/>
        </w:rPr>
        <w:tab/>
      </w:r>
      <w:r w:rsidRPr="006032D6">
        <w:rPr>
          <w:lang w:val="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предоставленной ранее схемы расположения земельного участка или до принятия решения об отказе в утверждении указанной схемы.</w:t>
      </w:r>
    </w:p>
    <w:p w:rsidR="00D979EE" w:rsidRPr="006032D6" w:rsidRDefault="00D979EE" w:rsidP="00D979EE">
      <w:pPr>
        <w:pStyle w:val="a6"/>
        <w:rPr>
          <w:lang w:val="ru-RU"/>
        </w:rPr>
      </w:pPr>
      <w:r>
        <w:rPr>
          <w:lang w:val="ru-RU"/>
        </w:rPr>
        <w:tab/>
      </w:r>
      <w:r w:rsidRPr="006032D6">
        <w:rPr>
          <w:lang w:val="ru-RU"/>
        </w:rPr>
        <w:t>Срок направления заявителю уведомления о возврате заявления</w:t>
      </w:r>
      <w:r w:rsidR="00470FDD">
        <w:rPr>
          <w:lang w:val="ru-RU"/>
        </w:rPr>
        <w:t xml:space="preserve"> и документов - не более 1 рабочего дня</w:t>
      </w:r>
      <w:r w:rsidRPr="006032D6">
        <w:rPr>
          <w:lang w:val="ru-RU"/>
        </w:rPr>
        <w:t xml:space="preserve"> со дня его подписания.</w:t>
      </w:r>
    </w:p>
    <w:p w:rsidR="00D979EE" w:rsidRPr="006032D6" w:rsidRDefault="00D979EE" w:rsidP="00D979EE">
      <w:pPr>
        <w:pStyle w:val="a6"/>
        <w:rPr>
          <w:bCs/>
          <w:lang w:val="ru-RU"/>
        </w:rPr>
      </w:pPr>
      <w:r>
        <w:rPr>
          <w:lang w:val="ru-RU"/>
        </w:rPr>
        <w:tab/>
      </w:r>
      <w:r w:rsidRPr="006032D6">
        <w:rPr>
          <w:lang w:val="ru-RU"/>
        </w:rPr>
        <w:t xml:space="preserve">Срок выдачи (направления) заявителю решения о предварительном согласовании предоставления земельного участка и решения об отказе в предварительном согласовании предоставления земельного участка – не </w:t>
      </w:r>
      <w:r w:rsidR="00470FDD">
        <w:rPr>
          <w:lang w:val="ru-RU"/>
        </w:rPr>
        <w:t>более 1 рабочего дней со дня подписания</w:t>
      </w:r>
      <w:r w:rsidRPr="006032D6">
        <w:rPr>
          <w:lang w:val="ru-RU"/>
        </w:rPr>
        <w:t xml:space="preserve"> соответствующего решения.</w:t>
      </w:r>
    </w:p>
    <w:p w:rsidR="00D979EE" w:rsidRPr="00A77A52" w:rsidRDefault="00D979EE" w:rsidP="00D979EE">
      <w:pPr>
        <w:spacing w:after="0" w:line="240" w:lineRule="auto"/>
        <w:ind w:firstLine="708"/>
        <w:jc w:val="both"/>
        <w:rPr>
          <w:rFonts w:ascii="Times New Roman" w:hAnsi="Times New Roman"/>
          <w:sz w:val="28"/>
          <w:szCs w:val="28"/>
        </w:rPr>
      </w:pPr>
      <w:r w:rsidRPr="00A77A52">
        <w:rPr>
          <w:rFonts w:ascii="Times New Roman" w:hAnsi="Times New Roman"/>
          <w:bCs/>
          <w:sz w:val="28"/>
          <w:szCs w:val="28"/>
        </w:rPr>
        <w:t xml:space="preserve">2.5. </w:t>
      </w:r>
      <w:r w:rsidRPr="00A77A52">
        <w:rPr>
          <w:rFonts w:ascii="Times New Roman" w:hAnsi="Times New Roman"/>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D979EE" w:rsidRPr="00A77A52" w:rsidRDefault="00D979EE" w:rsidP="00D979EE">
      <w:pPr>
        <w:spacing w:after="0" w:line="240" w:lineRule="auto"/>
        <w:ind w:firstLine="708"/>
        <w:jc w:val="both"/>
        <w:rPr>
          <w:rFonts w:ascii="Times New Roman" w:hAnsi="Times New Roman"/>
          <w:sz w:val="28"/>
          <w:szCs w:val="28"/>
        </w:rPr>
      </w:pPr>
      <w:r w:rsidRPr="00A77A52">
        <w:rPr>
          <w:rFonts w:ascii="Times New Roman" w:hAnsi="Times New Roman"/>
          <w:sz w:val="28"/>
          <w:szCs w:val="28"/>
        </w:rPr>
        <w:lastRenderedPageBreak/>
        <w:t>Предоставление муниципальной услуги осуществляется в соответствии со следующими нормативными правовыми актами:</w:t>
      </w:r>
    </w:p>
    <w:p w:rsidR="00D979EE" w:rsidRPr="00A4517D" w:rsidRDefault="009A2081" w:rsidP="00D979EE">
      <w:pPr>
        <w:autoSpaceDE w:val="0"/>
        <w:autoSpaceDN w:val="0"/>
        <w:adjustRightInd w:val="0"/>
        <w:spacing w:after="0" w:line="240" w:lineRule="auto"/>
        <w:ind w:firstLine="540"/>
        <w:jc w:val="both"/>
        <w:rPr>
          <w:rFonts w:ascii="Times New Roman" w:hAnsi="Times New Roman"/>
          <w:sz w:val="28"/>
          <w:szCs w:val="28"/>
        </w:rPr>
      </w:pPr>
      <w:hyperlink r:id="rId15" w:history="1">
        <w:r w:rsidR="00D979EE" w:rsidRPr="009259FD">
          <w:rPr>
            <w:rFonts w:ascii="Times New Roman" w:hAnsi="Times New Roman"/>
            <w:sz w:val="28"/>
            <w:szCs w:val="28"/>
          </w:rPr>
          <w:t>Конституция</w:t>
        </w:r>
      </w:hyperlink>
      <w:r w:rsidR="00D979EE" w:rsidRPr="009259FD">
        <w:rPr>
          <w:rFonts w:ascii="Times New Roman" w:hAnsi="Times New Roman"/>
          <w:sz w:val="28"/>
          <w:szCs w:val="28"/>
        </w:rPr>
        <w:t xml:space="preserve"> Р</w:t>
      </w:r>
      <w:r w:rsidR="00D979EE">
        <w:rPr>
          <w:rFonts w:ascii="Times New Roman" w:hAnsi="Times New Roman"/>
          <w:sz w:val="28"/>
          <w:szCs w:val="28"/>
        </w:rPr>
        <w:t>оссийской Федерации («Российская газета», 1993, № 237; «</w:t>
      </w:r>
      <w:r w:rsidR="00D979EE" w:rsidRPr="00A4517D">
        <w:rPr>
          <w:rFonts w:ascii="Times New Roman" w:hAnsi="Times New Roman"/>
          <w:sz w:val="28"/>
          <w:szCs w:val="28"/>
        </w:rPr>
        <w:t>Собрание законо</w:t>
      </w:r>
      <w:r w:rsidR="00D979EE">
        <w:rPr>
          <w:rFonts w:ascii="Times New Roman" w:hAnsi="Times New Roman"/>
          <w:sz w:val="28"/>
          <w:szCs w:val="28"/>
        </w:rPr>
        <w:t>дательства Российской Федерации», 1996, № 3, ст. 152, № 7, ст. 676; 2001, № 24, ст. 2421; 2003, № 30, ст. 3051; 2004, № 13, ст. 1110; 2005, № 42, ст. 4212; 2006, № 29, ст. 3119; 2007, № 1 (ч. I), ст. 1, №</w:t>
      </w:r>
      <w:r w:rsidR="00D979EE" w:rsidRPr="00A4517D">
        <w:rPr>
          <w:rFonts w:ascii="Times New Roman" w:hAnsi="Times New Roman"/>
          <w:sz w:val="28"/>
          <w:szCs w:val="28"/>
        </w:rPr>
        <w:t xml:space="preserve"> 30, ст. 3745);</w:t>
      </w:r>
    </w:p>
    <w:p w:rsidR="00D979EE" w:rsidRPr="004B67D3"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 xml:space="preserve">Гражданским кодексом Российской Федерации (часть первая) </w:t>
      </w:r>
      <w:r>
        <w:rPr>
          <w:rFonts w:ascii="Times New Roman" w:hAnsi="Times New Roman"/>
          <w:sz w:val="28"/>
          <w:szCs w:val="28"/>
        </w:rPr>
        <w:t>(</w:t>
      </w:r>
      <w:r w:rsidRPr="004B67D3">
        <w:rPr>
          <w:rFonts w:ascii="Times New Roman" w:hAnsi="Times New Roman"/>
          <w:sz w:val="28"/>
          <w:szCs w:val="28"/>
        </w:rPr>
        <w:t>«Российская газета» № 238-239 от 08.12.1994, «Собрание законодательства Российской Федерации» от 05.12.1994 № 32, ст.</w:t>
      </w:r>
      <w:r>
        <w:rPr>
          <w:rFonts w:ascii="Times New Roman" w:hAnsi="Times New Roman"/>
          <w:sz w:val="28"/>
          <w:szCs w:val="28"/>
        </w:rPr>
        <w:t xml:space="preserve"> </w:t>
      </w:r>
      <w:r w:rsidRPr="004B67D3">
        <w:rPr>
          <w:rFonts w:ascii="Times New Roman" w:hAnsi="Times New Roman"/>
          <w:sz w:val="28"/>
          <w:szCs w:val="28"/>
        </w:rPr>
        <w:t>3301</w:t>
      </w:r>
      <w:r>
        <w:rPr>
          <w:rFonts w:ascii="Times New Roman" w:hAnsi="Times New Roman"/>
          <w:sz w:val="28"/>
          <w:szCs w:val="28"/>
        </w:rPr>
        <w:t>)</w:t>
      </w:r>
      <w:r w:rsidRPr="004B67D3">
        <w:rPr>
          <w:rFonts w:ascii="Times New Roman" w:hAnsi="Times New Roman"/>
          <w:sz w:val="28"/>
          <w:szCs w:val="28"/>
        </w:rPr>
        <w:t>;</w:t>
      </w:r>
    </w:p>
    <w:p w:rsidR="00D979EE" w:rsidRPr="004B67D3"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 xml:space="preserve">Гражданским кодексом Российской Федерации (часть вторая) </w:t>
      </w:r>
      <w:r>
        <w:rPr>
          <w:rFonts w:ascii="Times New Roman" w:hAnsi="Times New Roman"/>
          <w:sz w:val="28"/>
          <w:szCs w:val="28"/>
        </w:rPr>
        <w:t>(</w:t>
      </w:r>
      <w:r w:rsidRPr="004B67D3">
        <w:rPr>
          <w:rFonts w:ascii="Times New Roman" w:hAnsi="Times New Roman"/>
          <w:sz w:val="28"/>
          <w:szCs w:val="28"/>
        </w:rPr>
        <w:t>«Российская газета» № 23 от 06.02.1996, № 24 от 07.02.1996, № 25 от 08.02.1996, № 27 от 10.02.1996, «Собрание законодательства Российской Федерации» от 29.01.1996 № 5, ст.</w:t>
      </w:r>
      <w:r>
        <w:rPr>
          <w:rFonts w:ascii="Times New Roman" w:hAnsi="Times New Roman"/>
          <w:sz w:val="28"/>
          <w:szCs w:val="28"/>
        </w:rPr>
        <w:t xml:space="preserve"> </w:t>
      </w:r>
      <w:r w:rsidRPr="004B67D3">
        <w:rPr>
          <w:rFonts w:ascii="Times New Roman" w:hAnsi="Times New Roman"/>
          <w:sz w:val="28"/>
          <w:szCs w:val="28"/>
        </w:rPr>
        <w:t>410</w:t>
      </w:r>
      <w:r>
        <w:rPr>
          <w:rFonts w:ascii="Times New Roman" w:hAnsi="Times New Roman"/>
          <w:sz w:val="28"/>
          <w:szCs w:val="28"/>
        </w:rPr>
        <w:t>)</w:t>
      </w:r>
      <w:r w:rsidRPr="004B67D3">
        <w:rPr>
          <w:rFonts w:ascii="Times New Roman" w:hAnsi="Times New Roman"/>
          <w:sz w:val="28"/>
          <w:szCs w:val="28"/>
        </w:rPr>
        <w:t>;</w:t>
      </w:r>
    </w:p>
    <w:p w:rsidR="00D979EE"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Земельным кодексом Российской Федерации от 25</w:t>
      </w:r>
      <w:r>
        <w:rPr>
          <w:rFonts w:ascii="Times New Roman" w:hAnsi="Times New Roman"/>
          <w:sz w:val="28"/>
          <w:szCs w:val="28"/>
        </w:rPr>
        <w:t xml:space="preserve"> октября </w:t>
      </w:r>
      <w:r w:rsidRPr="004B67D3">
        <w:rPr>
          <w:rFonts w:ascii="Times New Roman" w:hAnsi="Times New Roman"/>
          <w:sz w:val="28"/>
          <w:szCs w:val="28"/>
        </w:rPr>
        <w:t>2001 № 136-ФЗ, «Российская газета» № 211-212 от 30</w:t>
      </w:r>
      <w:r>
        <w:rPr>
          <w:rFonts w:ascii="Times New Roman" w:hAnsi="Times New Roman"/>
          <w:sz w:val="28"/>
          <w:szCs w:val="28"/>
        </w:rPr>
        <w:t xml:space="preserve"> октября </w:t>
      </w:r>
      <w:r w:rsidRPr="004B67D3">
        <w:rPr>
          <w:rFonts w:ascii="Times New Roman" w:hAnsi="Times New Roman"/>
          <w:sz w:val="28"/>
          <w:szCs w:val="28"/>
        </w:rPr>
        <w:t>2001, «Собрание законодательства Российской Федерации» от 29</w:t>
      </w:r>
      <w:r>
        <w:rPr>
          <w:rFonts w:ascii="Times New Roman" w:hAnsi="Times New Roman"/>
          <w:sz w:val="28"/>
          <w:szCs w:val="28"/>
        </w:rPr>
        <w:t xml:space="preserve"> октября </w:t>
      </w:r>
      <w:r w:rsidRPr="004B67D3">
        <w:rPr>
          <w:rFonts w:ascii="Times New Roman" w:hAnsi="Times New Roman"/>
          <w:sz w:val="28"/>
          <w:szCs w:val="28"/>
        </w:rPr>
        <w:t>2001 № 44, ст.4147</w:t>
      </w:r>
      <w:r>
        <w:rPr>
          <w:rFonts w:ascii="Times New Roman" w:hAnsi="Times New Roman"/>
          <w:sz w:val="28"/>
          <w:szCs w:val="28"/>
        </w:rPr>
        <w:t xml:space="preserve"> «Парламентская газета» № 204-205, 30.10.2001, «Российская газета» №211-212, 30.10.2001;</w:t>
      </w:r>
    </w:p>
    <w:p w:rsidR="00D979EE" w:rsidRPr="003B696C" w:rsidRDefault="00D979EE" w:rsidP="00D979EE">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sidRPr="003B696C">
        <w:rPr>
          <w:rFonts w:ascii="Times New Roman" w:eastAsia="Times New Roman" w:hAnsi="Times New Roman"/>
          <w:sz w:val="28"/>
          <w:szCs w:val="28"/>
        </w:rPr>
        <w:t>Градостроительным кодексом Российской Федерации ("Собрание законодательства Р</w:t>
      </w:r>
      <w:r>
        <w:rPr>
          <w:rFonts w:ascii="Times New Roman" w:eastAsia="Times New Roman" w:hAnsi="Times New Roman"/>
          <w:sz w:val="28"/>
          <w:szCs w:val="28"/>
        </w:rPr>
        <w:t xml:space="preserve">оссийской Федерации </w:t>
      </w:r>
      <w:r w:rsidRPr="003B696C">
        <w:rPr>
          <w:rFonts w:ascii="Times New Roman" w:eastAsia="Times New Roman" w:hAnsi="Times New Roman"/>
          <w:sz w:val="28"/>
          <w:szCs w:val="28"/>
        </w:rPr>
        <w:t xml:space="preserve">", 03.01.2005,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1 (часть 1), ст. 16; 25.07.2005, </w:t>
      </w:r>
      <w:r>
        <w:rPr>
          <w:rFonts w:ascii="Times New Roman" w:eastAsia="Times New Roman" w:hAnsi="Times New Roman"/>
          <w:sz w:val="28"/>
          <w:szCs w:val="28"/>
        </w:rPr>
        <w:t xml:space="preserve">№ </w:t>
      </w:r>
      <w:r w:rsidRPr="003B696C">
        <w:rPr>
          <w:rFonts w:ascii="Times New Roman" w:eastAsia="Times New Roman" w:hAnsi="Times New Roman"/>
          <w:sz w:val="28"/>
          <w:szCs w:val="28"/>
        </w:rPr>
        <w:t xml:space="preserve">30 (ч. II), ст. 3128; 02.01.2006,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1, ст. 10; 02.01.2006,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1, ст. 21; 05.06.2006, </w:t>
      </w:r>
      <w:r>
        <w:rPr>
          <w:rFonts w:ascii="Times New Roman" w:eastAsia="Times New Roman" w:hAnsi="Times New Roman"/>
          <w:sz w:val="28"/>
          <w:szCs w:val="28"/>
        </w:rPr>
        <w:t xml:space="preserve">№ </w:t>
      </w:r>
      <w:r w:rsidRPr="003B696C">
        <w:rPr>
          <w:rFonts w:ascii="Times New Roman" w:eastAsia="Times New Roman" w:hAnsi="Times New Roman"/>
          <w:sz w:val="28"/>
          <w:szCs w:val="28"/>
        </w:rPr>
        <w:t xml:space="preserve"> 23, ст. 2380; 31.07.2006,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31 (1 ч.), ст. 3442; 11.12.2006,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50, ст. 5279; 25.12.2006,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52 (1 ч.), ст. 5498; 01.01.2007,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1 (1 ч.), ст. 21; 21.05.2007,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21, ст. 2455; 30.07.2007,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31, ст. 4012; 05.11.2007,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45, ст. 5417; 12.11.2007,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46, ст. 5553; 10.12.2007, </w:t>
      </w:r>
      <w:r>
        <w:rPr>
          <w:rFonts w:ascii="Times New Roman" w:eastAsia="Times New Roman" w:hAnsi="Times New Roman"/>
          <w:sz w:val="28"/>
          <w:szCs w:val="28"/>
        </w:rPr>
        <w:t xml:space="preserve">№ </w:t>
      </w:r>
      <w:r w:rsidRPr="003B696C">
        <w:rPr>
          <w:rFonts w:ascii="Times New Roman" w:eastAsia="Times New Roman" w:hAnsi="Times New Roman"/>
          <w:sz w:val="28"/>
          <w:szCs w:val="28"/>
        </w:rPr>
        <w:t xml:space="preserve"> 50, ст. 6237; 19.05.2008,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20, ст. 2251; 19.05.2008,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20, ст. 2260; 21.07.2008,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29 (ч. 1), ст. 3418; 28.07.2008,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30 (ч. 1), ст. 3604; 28.07.2008,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30 (ч. 2), ст. 3616; 29.12.2008,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52 (ч. 1), ст. 6236; 05.01.2009, </w:t>
      </w:r>
      <w:r>
        <w:rPr>
          <w:rFonts w:ascii="Times New Roman" w:eastAsia="Times New Roman" w:hAnsi="Times New Roman"/>
          <w:sz w:val="28"/>
          <w:szCs w:val="28"/>
        </w:rPr>
        <w:t>№</w:t>
      </w:r>
      <w:r w:rsidRPr="003B696C">
        <w:rPr>
          <w:rFonts w:ascii="Times New Roman" w:eastAsia="Times New Roman" w:hAnsi="Times New Roman"/>
          <w:sz w:val="28"/>
          <w:szCs w:val="28"/>
        </w:rPr>
        <w:t xml:space="preserve"> 1, ст. 17)</w:t>
      </w:r>
      <w:r>
        <w:rPr>
          <w:rFonts w:ascii="Times New Roman" w:eastAsia="Times New Roman" w:hAnsi="Times New Roman"/>
          <w:sz w:val="28"/>
          <w:szCs w:val="28"/>
        </w:rPr>
        <w:t xml:space="preserve"> (</w:t>
      </w:r>
      <w:r>
        <w:rPr>
          <w:rFonts w:ascii="Times New Roman" w:hAnsi="Times New Roman"/>
          <w:sz w:val="28"/>
          <w:szCs w:val="28"/>
        </w:rPr>
        <w:t>«Российская газета» № 290, 30.12.2004,</w:t>
      </w:r>
      <w:r w:rsidRPr="00143490">
        <w:rPr>
          <w:rFonts w:ascii="Times New Roman" w:hAnsi="Times New Roman"/>
          <w:sz w:val="28"/>
          <w:szCs w:val="28"/>
        </w:rPr>
        <w:t xml:space="preserve"> </w:t>
      </w:r>
      <w:r w:rsidRPr="004B67D3">
        <w:rPr>
          <w:rFonts w:ascii="Times New Roman" w:hAnsi="Times New Roman"/>
          <w:sz w:val="28"/>
          <w:szCs w:val="28"/>
        </w:rPr>
        <w:t>«Собрание законодательства Российской Фе</w:t>
      </w:r>
      <w:r>
        <w:rPr>
          <w:rFonts w:ascii="Times New Roman" w:hAnsi="Times New Roman"/>
          <w:sz w:val="28"/>
          <w:szCs w:val="28"/>
        </w:rPr>
        <w:t>дерации», 03.01.2005, № 1 (часть 1), ст. 16, «Парламентская газета» № 5-6, 14.01.2005)</w:t>
      </w:r>
      <w:r w:rsidRPr="003B696C">
        <w:rPr>
          <w:rFonts w:ascii="Times New Roman" w:eastAsia="Times New Roman" w:hAnsi="Times New Roman"/>
          <w:sz w:val="28"/>
          <w:szCs w:val="28"/>
        </w:rPr>
        <w:t>;</w:t>
      </w:r>
    </w:p>
    <w:p w:rsidR="00D979EE" w:rsidRPr="004B67D3"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 xml:space="preserve">Федеральным законом от 21 июля 1997 года № 122-ФЗ «О государственной регистрации прав на недвижимое имущество и сделок с ним», </w:t>
      </w:r>
      <w:r>
        <w:rPr>
          <w:rFonts w:ascii="Times New Roman" w:hAnsi="Times New Roman"/>
          <w:sz w:val="28"/>
          <w:szCs w:val="28"/>
        </w:rPr>
        <w:t>(</w:t>
      </w:r>
      <w:r w:rsidRPr="004B67D3">
        <w:rPr>
          <w:rFonts w:ascii="Times New Roman" w:hAnsi="Times New Roman"/>
          <w:sz w:val="28"/>
          <w:szCs w:val="28"/>
        </w:rPr>
        <w:t>«Российская газета» № 145 от 30.07.1997, «Собрание законодательства Российской Федерации» от 28.07.1997 № 30, ст.</w:t>
      </w:r>
      <w:r>
        <w:rPr>
          <w:rFonts w:ascii="Times New Roman" w:hAnsi="Times New Roman"/>
          <w:sz w:val="28"/>
          <w:szCs w:val="28"/>
        </w:rPr>
        <w:t xml:space="preserve"> </w:t>
      </w:r>
      <w:r w:rsidRPr="004B67D3">
        <w:rPr>
          <w:rFonts w:ascii="Times New Roman" w:hAnsi="Times New Roman"/>
          <w:sz w:val="28"/>
          <w:szCs w:val="28"/>
        </w:rPr>
        <w:t>3594</w:t>
      </w:r>
      <w:r>
        <w:rPr>
          <w:rFonts w:ascii="Times New Roman" w:hAnsi="Times New Roman"/>
          <w:sz w:val="28"/>
          <w:szCs w:val="28"/>
        </w:rPr>
        <w:t>)</w:t>
      </w:r>
      <w:r w:rsidRPr="004B67D3">
        <w:rPr>
          <w:rFonts w:ascii="Times New Roman" w:hAnsi="Times New Roman"/>
          <w:sz w:val="28"/>
          <w:szCs w:val="28"/>
        </w:rPr>
        <w:t>;</w:t>
      </w:r>
    </w:p>
    <w:p w:rsidR="00D979EE" w:rsidRPr="004B67D3"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Федеральным законом от 25 октября 2001 г</w:t>
      </w:r>
      <w:r>
        <w:rPr>
          <w:rFonts w:ascii="Times New Roman" w:hAnsi="Times New Roman"/>
          <w:sz w:val="28"/>
          <w:szCs w:val="28"/>
        </w:rPr>
        <w:t>.</w:t>
      </w:r>
      <w:r w:rsidRPr="004B67D3">
        <w:rPr>
          <w:rFonts w:ascii="Times New Roman" w:hAnsi="Times New Roman"/>
          <w:sz w:val="28"/>
          <w:szCs w:val="28"/>
        </w:rPr>
        <w:t xml:space="preserve"> № 137-ФЗ «О введении в действие Земельног</w:t>
      </w:r>
      <w:r>
        <w:rPr>
          <w:rFonts w:ascii="Times New Roman" w:hAnsi="Times New Roman"/>
          <w:sz w:val="28"/>
          <w:szCs w:val="28"/>
        </w:rPr>
        <w:t>о кодекса Российской Федерации» (</w:t>
      </w:r>
      <w:r w:rsidRPr="004B67D3">
        <w:rPr>
          <w:rFonts w:ascii="Times New Roman" w:hAnsi="Times New Roman"/>
          <w:sz w:val="28"/>
          <w:szCs w:val="28"/>
        </w:rPr>
        <w:t>«Российская газета» № 211-212 от 30</w:t>
      </w:r>
      <w:r>
        <w:rPr>
          <w:rFonts w:ascii="Times New Roman" w:hAnsi="Times New Roman"/>
          <w:sz w:val="28"/>
          <w:szCs w:val="28"/>
        </w:rPr>
        <w:t xml:space="preserve"> октября </w:t>
      </w:r>
      <w:r w:rsidRPr="004B67D3">
        <w:rPr>
          <w:rFonts w:ascii="Times New Roman" w:hAnsi="Times New Roman"/>
          <w:sz w:val="28"/>
          <w:szCs w:val="28"/>
        </w:rPr>
        <w:t>2001, «Собрание законодательства Российской Федерации» от 29.10.2001 № 44, ст.4148</w:t>
      </w:r>
      <w:r>
        <w:rPr>
          <w:rFonts w:ascii="Times New Roman" w:hAnsi="Times New Roman"/>
          <w:sz w:val="28"/>
          <w:szCs w:val="28"/>
        </w:rPr>
        <w:t>, «Парламентская газета», № 204-205 от 30 октября 2001 г.)</w:t>
      </w:r>
      <w:r w:rsidRPr="004B67D3">
        <w:rPr>
          <w:rFonts w:ascii="Times New Roman" w:hAnsi="Times New Roman"/>
          <w:sz w:val="28"/>
          <w:szCs w:val="28"/>
        </w:rPr>
        <w:t>;</w:t>
      </w:r>
    </w:p>
    <w:p w:rsidR="00D979EE" w:rsidRPr="004B67D3"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Федеральным законом от 06 октября 2003 года № 131-ФЗ «Об общих принципах организации местного самоупр</w:t>
      </w:r>
      <w:r>
        <w:rPr>
          <w:rFonts w:ascii="Times New Roman" w:hAnsi="Times New Roman"/>
          <w:sz w:val="28"/>
          <w:szCs w:val="28"/>
        </w:rPr>
        <w:t>авления в Российской Федерации»</w:t>
      </w:r>
      <w:r w:rsidRPr="004B67D3">
        <w:rPr>
          <w:rFonts w:ascii="Times New Roman" w:hAnsi="Times New Roman"/>
          <w:sz w:val="28"/>
          <w:szCs w:val="28"/>
        </w:rPr>
        <w:t xml:space="preserve"> </w:t>
      </w:r>
      <w:r>
        <w:rPr>
          <w:rFonts w:ascii="Times New Roman" w:hAnsi="Times New Roman"/>
          <w:sz w:val="28"/>
          <w:szCs w:val="28"/>
        </w:rPr>
        <w:t>(</w:t>
      </w:r>
      <w:r w:rsidRPr="004B67D3">
        <w:rPr>
          <w:rFonts w:ascii="Times New Roman" w:hAnsi="Times New Roman"/>
          <w:sz w:val="28"/>
          <w:szCs w:val="28"/>
        </w:rPr>
        <w:t>«Российская газета» № 202 от 03.10.2003, «Собрание законодательства Российской Федерации» от 06</w:t>
      </w:r>
      <w:r>
        <w:rPr>
          <w:rFonts w:ascii="Times New Roman" w:hAnsi="Times New Roman"/>
          <w:sz w:val="28"/>
          <w:szCs w:val="28"/>
        </w:rPr>
        <w:t xml:space="preserve"> октября </w:t>
      </w:r>
      <w:r w:rsidRPr="004B67D3">
        <w:rPr>
          <w:rFonts w:ascii="Times New Roman" w:hAnsi="Times New Roman"/>
          <w:sz w:val="28"/>
          <w:szCs w:val="28"/>
        </w:rPr>
        <w:t>2003 № 40, ст.3822</w:t>
      </w:r>
      <w:r>
        <w:rPr>
          <w:rFonts w:ascii="Times New Roman" w:hAnsi="Times New Roman"/>
          <w:sz w:val="28"/>
          <w:szCs w:val="28"/>
        </w:rPr>
        <w:t>,</w:t>
      </w:r>
      <w:r w:rsidRPr="00F93D4B">
        <w:rPr>
          <w:rFonts w:ascii="Times New Roman" w:hAnsi="Times New Roman"/>
          <w:sz w:val="28"/>
          <w:szCs w:val="28"/>
        </w:rPr>
        <w:t xml:space="preserve"> </w:t>
      </w:r>
      <w:r>
        <w:rPr>
          <w:rFonts w:ascii="Times New Roman" w:hAnsi="Times New Roman"/>
          <w:sz w:val="28"/>
          <w:szCs w:val="28"/>
        </w:rPr>
        <w:t>«Парламентская газета», № 186 от 08 октября 2003 г.)</w:t>
      </w:r>
      <w:r w:rsidRPr="004B67D3">
        <w:rPr>
          <w:rFonts w:ascii="Times New Roman" w:hAnsi="Times New Roman"/>
          <w:sz w:val="28"/>
          <w:szCs w:val="28"/>
        </w:rPr>
        <w:t>;</w:t>
      </w:r>
    </w:p>
    <w:p w:rsidR="00D979EE" w:rsidRPr="008D119F" w:rsidRDefault="00D979EE" w:rsidP="00D979EE">
      <w:pPr>
        <w:widowControl w:val="0"/>
        <w:spacing w:after="0" w:line="240" w:lineRule="auto"/>
        <w:ind w:firstLine="709"/>
        <w:jc w:val="both"/>
        <w:rPr>
          <w:rFonts w:ascii="Times New Roman" w:hAnsi="Times New Roman"/>
          <w:sz w:val="28"/>
          <w:szCs w:val="28"/>
        </w:rPr>
      </w:pPr>
      <w:r w:rsidRPr="008D119F">
        <w:rPr>
          <w:rFonts w:ascii="Times New Roman" w:hAnsi="Times New Roman"/>
          <w:sz w:val="28"/>
          <w:szCs w:val="28"/>
        </w:rPr>
        <w:lastRenderedPageBreak/>
        <w:t>Федеральным законом от 13 июля 2015 г. № 218-ФЗ «О государственной регистрации недвижимости», («Российская газета» № 1</w:t>
      </w:r>
      <w:r>
        <w:rPr>
          <w:rFonts w:ascii="Times New Roman" w:hAnsi="Times New Roman"/>
          <w:sz w:val="28"/>
          <w:szCs w:val="28"/>
        </w:rPr>
        <w:t xml:space="preserve">56 </w:t>
      </w:r>
      <w:r w:rsidRPr="008D119F">
        <w:rPr>
          <w:rFonts w:ascii="Times New Roman" w:hAnsi="Times New Roman"/>
          <w:sz w:val="28"/>
          <w:szCs w:val="28"/>
        </w:rPr>
        <w:t xml:space="preserve">от </w:t>
      </w:r>
      <w:r>
        <w:rPr>
          <w:rFonts w:ascii="Times New Roman" w:hAnsi="Times New Roman"/>
          <w:sz w:val="28"/>
          <w:szCs w:val="28"/>
        </w:rPr>
        <w:t>17.07.2015</w:t>
      </w:r>
      <w:r w:rsidRPr="008D119F">
        <w:rPr>
          <w:rFonts w:ascii="Times New Roman" w:hAnsi="Times New Roman"/>
          <w:sz w:val="28"/>
          <w:szCs w:val="28"/>
        </w:rPr>
        <w:t>,</w:t>
      </w:r>
      <w:r>
        <w:rPr>
          <w:rFonts w:ascii="Times New Roman" w:hAnsi="Times New Roman"/>
          <w:sz w:val="28"/>
          <w:szCs w:val="28"/>
        </w:rPr>
        <w:t xml:space="preserve"> </w:t>
      </w:r>
      <w:r w:rsidRPr="008D119F">
        <w:rPr>
          <w:rFonts w:ascii="Times New Roman" w:hAnsi="Times New Roman"/>
          <w:sz w:val="28"/>
          <w:szCs w:val="28"/>
        </w:rPr>
        <w:t xml:space="preserve">«Собрание законодательства Российской Федерации» от </w:t>
      </w:r>
      <w:r>
        <w:rPr>
          <w:rFonts w:ascii="Times New Roman" w:hAnsi="Times New Roman"/>
          <w:sz w:val="28"/>
          <w:szCs w:val="28"/>
        </w:rPr>
        <w:t>20</w:t>
      </w:r>
      <w:r w:rsidRPr="008D119F">
        <w:rPr>
          <w:rFonts w:ascii="Times New Roman" w:hAnsi="Times New Roman"/>
          <w:sz w:val="28"/>
          <w:szCs w:val="28"/>
        </w:rPr>
        <w:t xml:space="preserve">.07.2007 № </w:t>
      </w:r>
      <w:r>
        <w:rPr>
          <w:rFonts w:ascii="Times New Roman" w:hAnsi="Times New Roman"/>
          <w:sz w:val="28"/>
          <w:szCs w:val="28"/>
        </w:rPr>
        <w:t>29(часть 1), ст. 4344</w:t>
      </w:r>
      <w:r w:rsidRPr="008D119F">
        <w:rPr>
          <w:rFonts w:ascii="Times New Roman" w:hAnsi="Times New Roman"/>
          <w:sz w:val="28"/>
          <w:szCs w:val="28"/>
        </w:rPr>
        <w:t>);</w:t>
      </w:r>
    </w:p>
    <w:p w:rsidR="00D979EE" w:rsidRDefault="00D979EE" w:rsidP="00D979EE">
      <w:pPr>
        <w:widowControl w:val="0"/>
        <w:spacing w:after="0" w:line="240" w:lineRule="auto"/>
        <w:ind w:firstLine="709"/>
        <w:jc w:val="both"/>
        <w:rPr>
          <w:rFonts w:ascii="Times New Roman" w:hAnsi="Times New Roman"/>
          <w:sz w:val="28"/>
          <w:szCs w:val="28"/>
        </w:rPr>
      </w:pPr>
      <w:r w:rsidRPr="004B67D3">
        <w:rPr>
          <w:rFonts w:ascii="Times New Roman" w:hAnsi="Times New Roman"/>
          <w:sz w:val="28"/>
          <w:szCs w:val="28"/>
        </w:rPr>
        <w:t>Федеральным законом от 27 июля 2010 г</w:t>
      </w:r>
      <w:r>
        <w:rPr>
          <w:rFonts w:ascii="Times New Roman" w:hAnsi="Times New Roman"/>
          <w:sz w:val="28"/>
          <w:szCs w:val="28"/>
        </w:rPr>
        <w:t>.</w:t>
      </w:r>
      <w:r w:rsidRPr="004B67D3">
        <w:rPr>
          <w:rFonts w:ascii="Times New Roman" w:hAnsi="Times New Roman"/>
          <w:sz w:val="28"/>
          <w:szCs w:val="28"/>
        </w:rPr>
        <w:t xml:space="preserve"> № 210-ФЗ «Об организации предоставления государственных и муниципал</w:t>
      </w:r>
      <w:r>
        <w:rPr>
          <w:rFonts w:ascii="Times New Roman" w:hAnsi="Times New Roman"/>
          <w:sz w:val="28"/>
          <w:szCs w:val="28"/>
        </w:rPr>
        <w:t>ьных услуг»</w:t>
      </w:r>
      <w:r w:rsidRPr="004B67D3">
        <w:rPr>
          <w:rFonts w:ascii="Times New Roman" w:hAnsi="Times New Roman"/>
          <w:sz w:val="28"/>
          <w:szCs w:val="28"/>
        </w:rPr>
        <w:t xml:space="preserve"> </w:t>
      </w:r>
      <w:r>
        <w:rPr>
          <w:rFonts w:ascii="Times New Roman" w:hAnsi="Times New Roman"/>
          <w:sz w:val="28"/>
          <w:szCs w:val="28"/>
        </w:rPr>
        <w:t>(</w:t>
      </w:r>
      <w:r w:rsidRPr="004B67D3">
        <w:rPr>
          <w:rFonts w:ascii="Times New Roman" w:hAnsi="Times New Roman"/>
          <w:sz w:val="28"/>
          <w:szCs w:val="28"/>
        </w:rPr>
        <w:t>«Российская газета» № 168 от 30.07.2010, «Собрание законодательства Российской Федерации» от 02.08.2010 № 31, ст.4179</w:t>
      </w:r>
      <w:r>
        <w:rPr>
          <w:rFonts w:ascii="Times New Roman" w:hAnsi="Times New Roman"/>
          <w:sz w:val="28"/>
          <w:szCs w:val="28"/>
        </w:rPr>
        <w:t>)</w:t>
      </w:r>
      <w:r w:rsidRPr="004B67D3">
        <w:rPr>
          <w:rFonts w:ascii="Times New Roman" w:hAnsi="Times New Roman"/>
          <w:sz w:val="28"/>
          <w:szCs w:val="28"/>
        </w:rPr>
        <w:t>;</w:t>
      </w:r>
    </w:p>
    <w:p w:rsidR="00D979EE" w:rsidRPr="00775897" w:rsidRDefault="00D979EE" w:rsidP="00D979EE">
      <w:pPr>
        <w:widowControl w:val="0"/>
        <w:spacing w:after="0" w:line="240" w:lineRule="auto"/>
        <w:ind w:firstLine="709"/>
        <w:jc w:val="both"/>
        <w:rPr>
          <w:rFonts w:ascii="Times New Roman" w:hAnsi="Times New Roman"/>
          <w:sz w:val="28"/>
          <w:szCs w:val="28"/>
        </w:rPr>
      </w:pPr>
      <w:r w:rsidRPr="00775897">
        <w:rPr>
          <w:rFonts w:ascii="Times New Roman" w:hAnsi="Times New Roman"/>
          <w:sz w:val="28"/>
          <w:szCs w:val="28"/>
        </w:rPr>
        <w:t xml:space="preserve">Федеральным законом от </w:t>
      </w:r>
      <w:r w:rsidR="00470FDD">
        <w:rPr>
          <w:rFonts w:ascii="Times New Roman" w:hAnsi="Times New Roman"/>
          <w:sz w:val="28"/>
          <w:szCs w:val="28"/>
        </w:rPr>
        <w:t xml:space="preserve">27 июля 2006 г. </w:t>
      </w:r>
      <w:r w:rsidRPr="00775897">
        <w:rPr>
          <w:rFonts w:ascii="Times New Roman" w:hAnsi="Times New Roman"/>
          <w:sz w:val="28"/>
          <w:szCs w:val="28"/>
        </w:rPr>
        <w:t>№ 152-ФЗ «О персональных данных» («Российская газета», 29 июля 2006 г., № 165, «Собрание законодательства Р</w:t>
      </w:r>
      <w:r>
        <w:rPr>
          <w:rFonts w:ascii="Times New Roman" w:hAnsi="Times New Roman"/>
          <w:sz w:val="28"/>
          <w:szCs w:val="28"/>
        </w:rPr>
        <w:t>оссийской Федерации</w:t>
      </w:r>
      <w:r w:rsidRPr="00775897">
        <w:rPr>
          <w:rFonts w:ascii="Times New Roman" w:hAnsi="Times New Roman"/>
          <w:sz w:val="28"/>
          <w:szCs w:val="28"/>
        </w:rPr>
        <w:t>», 31.07.2006</w:t>
      </w:r>
      <w:r>
        <w:rPr>
          <w:rFonts w:ascii="Times New Roman" w:hAnsi="Times New Roman"/>
          <w:sz w:val="28"/>
          <w:szCs w:val="28"/>
        </w:rPr>
        <w:t xml:space="preserve"> г.</w:t>
      </w:r>
      <w:r w:rsidRPr="00775897">
        <w:rPr>
          <w:rFonts w:ascii="Times New Roman" w:hAnsi="Times New Roman"/>
          <w:sz w:val="28"/>
          <w:szCs w:val="28"/>
        </w:rPr>
        <w:t>, №31(1ч.), ст. 3451);</w:t>
      </w:r>
    </w:p>
    <w:p w:rsidR="00D979EE" w:rsidRPr="008D119F" w:rsidRDefault="00D979EE" w:rsidP="00D979EE">
      <w:pPr>
        <w:widowControl w:val="0"/>
        <w:spacing w:after="0" w:line="240" w:lineRule="auto"/>
        <w:ind w:firstLine="709"/>
        <w:jc w:val="both"/>
        <w:rPr>
          <w:rFonts w:ascii="Times New Roman" w:hAnsi="Times New Roman"/>
          <w:sz w:val="28"/>
          <w:szCs w:val="28"/>
        </w:rPr>
      </w:pPr>
      <w:r w:rsidRPr="008D119F">
        <w:rPr>
          <w:rFonts w:ascii="Times New Roman" w:hAnsi="Times New Roman"/>
          <w:sz w:val="28"/>
          <w:szCs w:val="28"/>
        </w:rPr>
        <w:t xml:space="preserve">Федеральным законом от № 63-ФЗ «Об электронной подписи», </w:t>
      </w:r>
      <w:r>
        <w:rPr>
          <w:sz w:val="28"/>
          <w:szCs w:val="28"/>
        </w:rPr>
        <w:t>(«</w:t>
      </w:r>
      <w:r>
        <w:rPr>
          <w:rFonts w:ascii="Times New Roman CYR" w:hAnsi="Times New Roman CYR" w:cs="Times New Roman CYR"/>
          <w:sz w:val="28"/>
          <w:szCs w:val="28"/>
        </w:rPr>
        <w:t>Российская газета</w:t>
      </w:r>
      <w:r>
        <w:rPr>
          <w:sz w:val="28"/>
          <w:szCs w:val="28"/>
        </w:rPr>
        <w:t xml:space="preserve">» </w:t>
      </w:r>
      <w:r>
        <w:rPr>
          <w:rFonts w:ascii="Times New Roman CYR" w:hAnsi="Times New Roman CYR" w:cs="Times New Roman CYR"/>
          <w:sz w:val="28"/>
          <w:szCs w:val="28"/>
        </w:rPr>
        <w:t>от 08 апреля 2011 г. № 75);</w:t>
      </w:r>
    </w:p>
    <w:p w:rsidR="00D979EE" w:rsidRDefault="00D979EE" w:rsidP="00D979EE">
      <w:pPr>
        <w:widowControl w:val="0"/>
        <w:spacing w:after="0" w:line="240" w:lineRule="auto"/>
        <w:ind w:firstLine="709"/>
        <w:jc w:val="both"/>
        <w:rPr>
          <w:rFonts w:ascii="Times New Roman" w:hAnsi="Times New Roman"/>
          <w:sz w:val="28"/>
          <w:szCs w:val="28"/>
        </w:rPr>
      </w:pPr>
      <w:r w:rsidRPr="008D119F">
        <w:rPr>
          <w:rFonts w:ascii="Times New Roman" w:hAnsi="Times New Roman"/>
          <w:sz w:val="28"/>
          <w:szCs w:val="28"/>
        </w:rPr>
        <w:t xml:space="preserve">Федеральным законом от </w:t>
      </w:r>
      <w:r w:rsidR="00470FDD">
        <w:rPr>
          <w:rFonts w:ascii="Times New Roman" w:hAnsi="Times New Roman"/>
          <w:sz w:val="28"/>
          <w:szCs w:val="28"/>
        </w:rPr>
        <w:t xml:space="preserve">02  мая 2006 г. </w:t>
      </w:r>
      <w:r w:rsidRPr="008D119F">
        <w:rPr>
          <w:rFonts w:ascii="Times New Roman" w:hAnsi="Times New Roman"/>
          <w:sz w:val="28"/>
          <w:szCs w:val="28"/>
        </w:rPr>
        <w:t>№ 59-ФЗ «О порядке рассмотрения обращений граждан Российской Федерации» (Российская газета, № 95, 05.05.2006г.</w:t>
      </w:r>
      <w:r>
        <w:rPr>
          <w:rFonts w:ascii="Times New Roman" w:hAnsi="Times New Roman"/>
          <w:sz w:val="28"/>
          <w:szCs w:val="28"/>
        </w:rPr>
        <w:t>, «Парламентская газета» от 08-14.07.2011 г., №17, «Собрание законодательства Российской Федерации» от 11.04.2011 г., № 15, ст.2036</w:t>
      </w:r>
      <w:r w:rsidRPr="008D119F">
        <w:rPr>
          <w:rFonts w:ascii="Times New Roman" w:hAnsi="Times New Roman"/>
          <w:sz w:val="28"/>
          <w:szCs w:val="28"/>
        </w:rPr>
        <w:t>);</w:t>
      </w:r>
    </w:p>
    <w:p w:rsidR="00D979EE" w:rsidRPr="0049738D" w:rsidRDefault="00D979EE" w:rsidP="00D979EE">
      <w:pPr>
        <w:suppressAutoHyphens/>
        <w:autoSpaceDE w:val="0"/>
        <w:spacing w:after="0" w:line="240" w:lineRule="auto"/>
        <w:jc w:val="both"/>
        <w:rPr>
          <w:rFonts w:ascii="Times New Roman" w:eastAsia="Times New Roman" w:hAnsi="Times New Roman"/>
          <w:sz w:val="28"/>
          <w:szCs w:val="28"/>
          <w:lang w:eastAsia="ar-SA"/>
        </w:rPr>
      </w:pPr>
      <w:r>
        <w:rPr>
          <w:rFonts w:ascii="Times New Roman" w:eastAsia="Times New Roman" w:hAnsi="Times New Roman"/>
          <w:color w:val="0000FF"/>
          <w:sz w:val="28"/>
          <w:szCs w:val="28"/>
          <w:lang w:eastAsia="ar-SA"/>
        </w:rPr>
        <w:tab/>
      </w:r>
      <w:r w:rsidRPr="00791214">
        <w:rPr>
          <w:rFonts w:ascii="Times New Roman" w:eastAsia="Times New Roman" w:hAnsi="Times New Roman"/>
          <w:color w:val="0000FF"/>
          <w:sz w:val="28"/>
          <w:szCs w:val="28"/>
          <w:lang w:eastAsia="ar-SA"/>
        </w:rPr>
        <w:t>Приказом</w:t>
      </w:r>
      <w:r w:rsidRPr="00791214">
        <w:rPr>
          <w:rFonts w:ascii="Times New Roman" w:eastAsia="Times New Roman" w:hAnsi="Times New Roman"/>
          <w:sz w:val="28"/>
          <w:szCs w:val="28"/>
          <w:lang w:eastAsia="ar-SA"/>
        </w:rPr>
        <w:t xml:space="preserve"> Министерства экономического развития Российской Федерации от 27 ноября 2014 г. </w:t>
      </w:r>
      <w:r>
        <w:rPr>
          <w:rFonts w:ascii="Times New Roman" w:eastAsia="Times New Roman" w:hAnsi="Times New Roman"/>
          <w:sz w:val="28"/>
          <w:szCs w:val="28"/>
          <w:lang w:eastAsia="ar-SA"/>
        </w:rPr>
        <w:t>№</w:t>
      </w:r>
      <w:r w:rsidRPr="00791214">
        <w:rPr>
          <w:rFonts w:ascii="Times New Roman" w:eastAsia="Times New Roman" w:hAnsi="Times New Roman"/>
          <w:sz w:val="28"/>
          <w:szCs w:val="28"/>
          <w:lang w:eastAsia="ar-SA"/>
        </w:rPr>
        <w:t xml:space="preserve"> 762 </w:t>
      </w:r>
      <w:r>
        <w:rPr>
          <w:rFonts w:ascii="Times New Roman" w:eastAsia="Times New Roman" w:hAnsi="Times New Roman"/>
          <w:sz w:val="28"/>
          <w:szCs w:val="28"/>
          <w:lang w:eastAsia="ar-SA"/>
        </w:rPr>
        <w:t>«</w:t>
      </w:r>
      <w:r w:rsidRPr="00791214">
        <w:rPr>
          <w:rFonts w:ascii="Times New Roman" w:eastAsia="Times New Roman" w:hAnsi="Times New Roman"/>
          <w:sz w:val="28"/>
          <w:szCs w:val="28"/>
          <w:lang w:eastAsia="ar-SA"/>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w:t>
      </w:r>
      <w:r>
        <w:rPr>
          <w:rFonts w:ascii="Times New Roman" w:eastAsia="Times New Roman" w:hAnsi="Times New Roman"/>
          <w:sz w:val="28"/>
          <w:szCs w:val="28"/>
          <w:lang w:eastAsia="ar-SA"/>
        </w:rPr>
        <w:t xml:space="preserve">документа на бумажном носителе»( официальный интернет портал правовой информации </w:t>
      </w:r>
      <w:hyperlink r:id="rId16" w:history="1">
        <w:r w:rsidRPr="00B72B34">
          <w:rPr>
            <w:rStyle w:val="a3"/>
            <w:rFonts w:ascii="Times New Roman" w:hAnsi="Times New Roman" w:cs="Times New Roman"/>
            <w:i/>
            <w:sz w:val="28"/>
            <w:szCs w:val="28"/>
            <w:lang w:val="en-US" w:eastAsia="ar-SA"/>
          </w:rPr>
          <w:t>http</w:t>
        </w:r>
        <w:r w:rsidRPr="00B72B34">
          <w:rPr>
            <w:rStyle w:val="a3"/>
            <w:rFonts w:ascii="Times New Roman" w:hAnsi="Times New Roman" w:cs="Times New Roman"/>
            <w:i/>
            <w:sz w:val="28"/>
            <w:szCs w:val="28"/>
            <w:lang w:eastAsia="ar-SA"/>
          </w:rPr>
          <w:t>://</w:t>
        </w:r>
        <w:r w:rsidRPr="00B72B34">
          <w:rPr>
            <w:rStyle w:val="a3"/>
            <w:rFonts w:ascii="Times New Roman" w:hAnsi="Times New Roman" w:cs="Times New Roman"/>
            <w:i/>
            <w:sz w:val="28"/>
            <w:szCs w:val="28"/>
            <w:lang w:val="en-US" w:eastAsia="ar-SA"/>
          </w:rPr>
          <w:t>www</w:t>
        </w:r>
        <w:r w:rsidRPr="00B72B34">
          <w:rPr>
            <w:rStyle w:val="a3"/>
            <w:rFonts w:ascii="Times New Roman" w:hAnsi="Times New Roman" w:cs="Times New Roman"/>
            <w:i/>
            <w:sz w:val="28"/>
            <w:szCs w:val="28"/>
            <w:lang w:eastAsia="ar-SA"/>
          </w:rPr>
          <w:t>.</w:t>
        </w:r>
        <w:proofErr w:type="spellStart"/>
        <w:r w:rsidRPr="00B72B34">
          <w:rPr>
            <w:rStyle w:val="a3"/>
            <w:rFonts w:ascii="Times New Roman" w:hAnsi="Times New Roman" w:cs="Times New Roman"/>
            <w:i/>
            <w:sz w:val="28"/>
            <w:szCs w:val="28"/>
            <w:lang w:val="en-US" w:eastAsia="ar-SA"/>
          </w:rPr>
          <w:t>pravo</w:t>
        </w:r>
        <w:proofErr w:type="spellEnd"/>
        <w:r w:rsidRPr="00B72B34">
          <w:rPr>
            <w:rStyle w:val="a3"/>
            <w:rFonts w:ascii="Times New Roman" w:hAnsi="Times New Roman" w:cs="Times New Roman"/>
            <w:i/>
            <w:sz w:val="28"/>
            <w:szCs w:val="28"/>
            <w:lang w:eastAsia="ar-SA"/>
          </w:rPr>
          <w:t>.</w:t>
        </w:r>
        <w:proofErr w:type="spellStart"/>
        <w:r w:rsidRPr="00B72B34">
          <w:rPr>
            <w:rStyle w:val="a3"/>
            <w:rFonts w:ascii="Times New Roman" w:hAnsi="Times New Roman" w:cs="Times New Roman"/>
            <w:i/>
            <w:sz w:val="28"/>
            <w:szCs w:val="28"/>
            <w:lang w:val="en-US" w:eastAsia="ar-SA"/>
          </w:rPr>
          <w:t>qov</w:t>
        </w:r>
        <w:proofErr w:type="spellEnd"/>
        <w:r w:rsidRPr="00B72B34">
          <w:rPr>
            <w:rStyle w:val="a3"/>
            <w:rFonts w:ascii="Times New Roman" w:hAnsi="Times New Roman" w:cs="Times New Roman"/>
            <w:i/>
            <w:sz w:val="28"/>
            <w:szCs w:val="28"/>
            <w:lang w:eastAsia="ar-SA"/>
          </w:rPr>
          <w:t>.</w:t>
        </w:r>
        <w:proofErr w:type="spellStart"/>
        <w:r w:rsidRPr="00B72B34">
          <w:rPr>
            <w:rStyle w:val="a3"/>
            <w:rFonts w:ascii="Times New Roman" w:hAnsi="Times New Roman" w:cs="Times New Roman"/>
            <w:i/>
            <w:sz w:val="28"/>
            <w:szCs w:val="28"/>
            <w:lang w:val="en-US" w:eastAsia="ar-SA"/>
          </w:rPr>
          <w:t>ru</w:t>
        </w:r>
        <w:proofErr w:type="spellEnd"/>
      </w:hyperlink>
      <w:r w:rsidRPr="00B72B34">
        <w:rPr>
          <w:rFonts w:ascii="Times New Roman" w:eastAsia="Times New Roman" w:hAnsi="Times New Roman" w:cs="Times New Roman"/>
          <w:i/>
          <w:sz w:val="28"/>
          <w:szCs w:val="28"/>
          <w:lang w:eastAsia="ar-SA"/>
        </w:rPr>
        <w:t>,</w:t>
      </w:r>
      <w:r>
        <w:rPr>
          <w:rFonts w:ascii="Times New Roman" w:eastAsia="Times New Roman" w:hAnsi="Times New Roman"/>
          <w:sz w:val="28"/>
          <w:szCs w:val="28"/>
          <w:lang w:eastAsia="ar-SA"/>
        </w:rPr>
        <w:t xml:space="preserve"> 18.02.2015 г.)</w:t>
      </w:r>
    </w:p>
    <w:p w:rsidR="00D979EE" w:rsidRDefault="00D979EE" w:rsidP="00D979EE">
      <w:pPr>
        <w:widowControl w:val="0"/>
        <w:autoSpaceDE w:val="0"/>
        <w:autoSpaceDN w:val="0"/>
        <w:adjustRightInd w:val="0"/>
        <w:spacing w:after="0" w:line="240" w:lineRule="auto"/>
        <w:jc w:val="both"/>
        <w:rPr>
          <w:rFonts w:ascii="Times New Roman" w:eastAsia="Times New Roman" w:hAnsi="Times New Roman"/>
          <w:sz w:val="32"/>
          <w:szCs w:val="32"/>
        </w:rPr>
      </w:pPr>
      <w:r>
        <w:rPr>
          <w:rFonts w:ascii="Times New Roman" w:eastAsia="Times New Roman" w:hAnsi="Times New Roman"/>
          <w:sz w:val="28"/>
          <w:szCs w:val="28"/>
          <w:lang w:eastAsia="ar-SA"/>
        </w:rPr>
        <w:tab/>
        <w:t>П</w:t>
      </w:r>
      <w:r w:rsidRPr="003B696C">
        <w:rPr>
          <w:rFonts w:ascii="Times New Roman" w:eastAsia="Times New Roman" w:hAnsi="Times New Roman"/>
          <w:sz w:val="28"/>
          <w:szCs w:val="24"/>
        </w:rPr>
        <w:t>риказ</w:t>
      </w:r>
      <w:r>
        <w:rPr>
          <w:rFonts w:ascii="Times New Roman" w:eastAsia="Times New Roman" w:hAnsi="Times New Roman"/>
          <w:sz w:val="28"/>
          <w:szCs w:val="24"/>
        </w:rPr>
        <w:t>ом</w:t>
      </w:r>
      <w:r w:rsidRPr="003B696C">
        <w:rPr>
          <w:rFonts w:ascii="Times New Roman" w:eastAsia="Times New Roman" w:hAnsi="Times New Roman"/>
          <w:sz w:val="28"/>
          <w:szCs w:val="24"/>
        </w:rPr>
        <w:t xml:space="preserve"> Министерства экономического развития Российской Федерации</w:t>
      </w:r>
      <w:r w:rsidRPr="003B696C">
        <w:rPr>
          <w:rFonts w:ascii="Times New Roman" w:eastAsia="Times New Roman" w:hAnsi="Times New Roman"/>
          <w:sz w:val="24"/>
          <w:szCs w:val="24"/>
        </w:rPr>
        <w:t xml:space="preserve"> </w:t>
      </w:r>
      <w:r w:rsidRPr="003B696C">
        <w:rPr>
          <w:rFonts w:ascii="Times New Roman" w:eastAsia="Times New Roman" w:hAnsi="Times New Roman"/>
          <w:sz w:val="28"/>
          <w:szCs w:val="24"/>
        </w:rPr>
        <w:t>от 12.01.2015 № 1 «Об утверждении перечня документов, подтверждающих право заявителя на приобретение земельного участка без проведения торгов» (</w:t>
      </w:r>
      <w:r w:rsidRPr="003B696C">
        <w:rPr>
          <w:rFonts w:ascii="Times New Roman" w:eastAsia="Times New Roman" w:hAnsi="Times New Roman"/>
          <w:sz w:val="28"/>
          <w:szCs w:val="32"/>
        </w:rPr>
        <w:t>Официальный интернет-портал правовой информации www.pravo.gov.ru от 28.02.2015</w:t>
      </w:r>
      <w:r w:rsidRPr="003B696C">
        <w:rPr>
          <w:rFonts w:ascii="Times New Roman" w:eastAsia="Times New Roman" w:hAnsi="Times New Roman"/>
          <w:sz w:val="32"/>
          <w:szCs w:val="32"/>
        </w:rPr>
        <w:t>);</w:t>
      </w:r>
    </w:p>
    <w:p w:rsidR="00D979EE" w:rsidRDefault="00D979EE" w:rsidP="00D979EE">
      <w:pPr>
        <w:widowControl w:val="0"/>
        <w:autoSpaceDE w:val="0"/>
        <w:autoSpaceDN w:val="0"/>
        <w:adjustRightInd w:val="0"/>
        <w:spacing w:after="0" w:line="240" w:lineRule="auto"/>
        <w:jc w:val="both"/>
        <w:rPr>
          <w:rFonts w:ascii="Times New Roman" w:eastAsia="Times New Roman" w:hAnsi="Times New Roman"/>
          <w:sz w:val="32"/>
          <w:szCs w:val="32"/>
        </w:rPr>
      </w:pPr>
      <w:r>
        <w:rPr>
          <w:rFonts w:ascii="Times New Roman" w:eastAsia="Times New Roman" w:hAnsi="Times New Roman"/>
          <w:sz w:val="32"/>
          <w:szCs w:val="32"/>
        </w:rPr>
        <w:tab/>
      </w:r>
      <w:r>
        <w:rPr>
          <w:rFonts w:ascii="Times New Roman" w:eastAsia="Times New Roman" w:hAnsi="Times New Roman"/>
          <w:sz w:val="28"/>
          <w:szCs w:val="28"/>
          <w:lang w:eastAsia="ar-SA"/>
        </w:rPr>
        <w:t>П</w:t>
      </w:r>
      <w:r w:rsidRPr="003B696C">
        <w:rPr>
          <w:rFonts w:ascii="Times New Roman" w:eastAsia="Times New Roman" w:hAnsi="Times New Roman"/>
          <w:sz w:val="28"/>
          <w:szCs w:val="24"/>
        </w:rPr>
        <w:t>риказ</w:t>
      </w:r>
      <w:r>
        <w:rPr>
          <w:rFonts w:ascii="Times New Roman" w:eastAsia="Times New Roman" w:hAnsi="Times New Roman"/>
          <w:sz w:val="28"/>
          <w:szCs w:val="24"/>
        </w:rPr>
        <w:t>ом</w:t>
      </w:r>
      <w:r w:rsidRPr="003B696C">
        <w:rPr>
          <w:rFonts w:ascii="Times New Roman" w:eastAsia="Times New Roman" w:hAnsi="Times New Roman"/>
          <w:sz w:val="28"/>
          <w:szCs w:val="24"/>
        </w:rPr>
        <w:t xml:space="preserve"> Министерства экономического развития Российской Федерации</w:t>
      </w:r>
      <w:r w:rsidRPr="003B696C">
        <w:rPr>
          <w:rFonts w:ascii="Times New Roman" w:eastAsia="Times New Roman" w:hAnsi="Times New Roman"/>
          <w:sz w:val="24"/>
          <w:szCs w:val="24"/>
        </w:rPr>
        <w:t xml:space="preserve"> </w:t>
      </w:r>
      <w:r>
        <w:rPr>
          <w:rFonts w:ascii="Times New Roman" w:eastAsia="Times New Roman" w:hAnsi="Times New Roman"/>
          <w:sz w:val="28"/>
          <w:szCs w:val="24"/>
        </w:rPr>
        <w:t xml:space="preserve">от </w:t>
      </w:r>
      <w:r w:rsidRPr="00CC56A3">
        <w:rPr>
          <w:rFonts w:ascii="Times New Roman" w:hAnsi="Times New Roman"/>
          <w:sz w:val="28"/>
          <w:szCs w:val="28"/>
        </w:rPr>
        <w:t>14.01.2015г. № 6 «О порядке взимания и размерах платы за возможность подготовки схемы расположения земельного участка или участков на кадастровом плане территории в форме электронного документа с использованием официального сайта федерального</w:t>
      </w:r>
      <w:r>
        <w:rPr>
          <w:rFonts w:ascii="Times New Roman" w:hAnsi="Times New Roman"/>
          <w:sz w:val="28"/>
          <w:szCs w:val="28"/>
        </w:rPr>
        <w:t xml:space="preserve"> органа исполнительной власти у</w:t>
      </w:r>
      <w:r w:rsidRPr="00CC56A3">
        <w:rPr>
          <w:rFonts w:ascii="Times New Roman" w:hAnsi="Times New Roman"/>
          <w:sz w:val="28"/>
          <w:szCs w:val="28"/>
        </w:rPr>
        <w:t xml:space="preserve">полномоченного в области государственного кадастрового учета недвижимого имущества и ведения государственного кадастра недвижимости в информационно-телекоммуникационной сети «Интернет» (Зарегистрировано в Минюсте России </w:t>
      </w:r>
      <w:r>
        <w:rPr>
          <w:rFonts w:ascii="Times New Roman" w:hAnsi="Times New Roman"/>
          <w:sz w:val="28"/>
          <w:szCs w:val="28"/>
        </w:rPr>
        <w:t xml:space="preserve">от </w:t>
      </w:r>
      <w:r w:rsidRPr="00CC56A3">
        <w:rPr>
          <w:rFonts w:ascii="Times New Roman" w:hAnsi="Times New Roman"/>
          <w:sz w:val="28"/>
          <w:szCs w:val="28"/>
        </w:rPr>
        <w:t>12.02.2015 №</w:t>
      </w:r>
      <w:r>
        <w:rPr>
          <w:rFonts w:ascii="Times New Roman" w:hAnsi="Times New Roman"/>
          <w:sz w:val="28"/>
          <w:szCs w:val="28"/>
        </w:rPr>
        <w:t xml:space="preserve"> </w:t>
      </w:r>
      <w:r w:rsidRPr="00CC56A3">
        <w:rPr>
          <w:rFonts w:ascii="Times New Roman" w:hAnsi="Times New Roman"/>
          <w:sz w:val="28"/>
          <w:szCs w:val="28"/>
        </w:rPr>
        <w:t>35988)</w:t>
      </w:r>
      <w:r>
        <w:rPr>
          <w:rFonts w:ascii="Times New Roman" w:hAnsi="Times New Roman"/>
          <w:sz w:val="28"/>
          <w:szCs w:val="28"/>
        </w:rPr>
        <w:t xml:space="preserve"> (</w:t>
      </w:r>
      <w:r>
        <w:rPr>
          <w:rFonts w:ascii="Times New Roman" w:hAnsi="Times New Roman" w:cs="Times New Roman"/>
          <w:sz w:val="28"/>
          <w:szCs w:val="28"/>
        </w:rPr>
        <w:t>«Российская газета», № 37 от 24.02.2015 г.)</w:t>
      </w:r>
    </w:p>
    <w:p w:rsidR="00D979EE" w:rsidRPr="00D82586" w:rsidRDefault="00D979EE" w:rsidP="00D979EE">
      <w:pPr>
        <w:widowControl w:val="0"/>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32"/>
          <w:szCs w:val="32"/>
        </w:rPr>
        <w:tab/>
      </w:r>
      <w:r w:rsidRPr="00D82586">
        <w:rPr>
          <w:rFonts w:ascii="Times New Roman" w:eastAsia="Times New Roman" w:hAnsi="Times New Roman"/>
          <w:sz w:val="28"/>
          <w:szCs w:val="28"/>
        </w:rPr>
        <w:t xml:space="preserve">Решением Думы Ипатовского городского округа Ставропольского края </w:t>
      </w:r>
      <w:r w:rsidRPr="00D82586">
        <w:rPr>
          <w:rFonts w:ascii="Times New Roman" w:eastAsia="Times New Roman" w:hAnsi="Times New Roman"/>
          <w:sz w:val="28"/>
          <w:szCs w:val="28"/>
        </w:rPr>
        <w:lastRenderedPageBreak/>
        <w:t xml:space="preserve">от 27 марта </w:t>
      </w:r>
      <w:r>
        <w:rPr>
          <w:rFonts w:ascii="Times New Roman" w:eastAsia="Times New Roman" w:hAnsi="Times New Roman"/>
          <w:sz w:val="28"/>
          <w:szCs w:val="28"/>
        </w:rPr>
        <w:t xml:space="preserve">2018 г. </w:t>
      </w:r>
      <w:r w:rsidRPr="00D82586">
        <w:rPr>
          <w:rFonts w:ascii="Times New Roman" w:eastAsia="Times New Roman" w:hAnsi="Times New Roman"/>
          <w:sz w:val="28"/>
          <w:szCs w:val="28"/>
        </w:rPr>
        <w:t>№ 47</w:t>
      </w:r>
      <w:r>
        <w:rPr>
          <w:rFonts w:ascii="Times New Roman" w:eastAsia="Times New Roman" w:hAnsi="Times New Roman"/>
          <w:sz w:val="28"/>
          <w:szCs w:val="28"/>
        </w:rPr>
        <w:t xml:space="preserve"> «</w:t>
      </w:r>
      <w:r w:rsidRPr="00D82586">
        <w:rPr>
          <w:rFonts w:ascii="Times New Roman" w:eastAsia="Times New Roman" w:hAnsi="Times New Roman"/>
          <w:sz w:val="28"/>
          <w:szCs w:val="28"/>
        </w:rPr>
        <w:t>Об утверждении Перечня услуг, которые являются необходимыми и обязательными для предоставления администрацией Ипатовского городского округа Ставропольского края муниципальных услуг и предоставляются организациями, участвующими в пре</w:t>
      </w:r>
      <w:r>
        <w:rPr>
          <w:rFonts w:ascii="Times New Roman" w:eastAsia="Times New Roman" w:hAnsi="Times New Roman"/>
          <w:sz w:val="28"/>
          <w:szCs w:val="28"/>
        </w:rPr>
        <w:t>доставлении муниципальных услуг»</w:t>
      </w:r>
      <w:r w:rsidRPr="00D82586">
        <w:rPr>
          <w:rFonts w:ascii="Times New Roman" w:eastAsia="Times New Roman" w:hAnsi="Times New Roman"/>
          <w:sz w:val="28"/>
          <w:szCs w:val="28"/>
        </w:rPr>
        <w:t xml:space="preserve"> </w:t>
      </w:r>
      <w:r>
        <w:rPr>
          <w:rFonts w:ascii="Times New Roman" w:eastAsia="Times New Roman" w:hAnsi="Times New Roman"/>
          <w:sz w:val="28"/>
          <w:szCs w:val="28"/>
        </w:rPr>
        <w:t>(</w:t>
      </w:r>
      <w:r>
        <w:rPr>
          <w:rFonts w:ascii="Times New Roman" w:hAnsi="Times New Roman" w:cs="Times New Roman"/>
          <w:sz w:val="28"/>
          <w:szCs w:val="28"/>
        </w:rPr>
        <w:t>«Ипатовский информационный вестник» № 12 от 29 марта 2018 г.);</w:t>
      </w:r>
    </w:p>
    <w:p w:rsidR="00D979EE" w:rsidRPr="00D82586" w:rsidRDefault="00D979EE" w:rsidP="00D979EE">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Решением Думы Ипатовского городского округа Ставропольского края от 24 октября 2017 г. № 28 «О принятии Устава Ипатовского городского округа Ставропольского края» («</w:t>
      </w:r>
      <w:r w:rsidRPr="000F127E">
        <w:rPr>
          <w:rFonts w:ascii="Times New Roman" w:hAnsi="Times New Roman" w:cs="Times New Roman"/>
          <w:sz w:val="28"/>
          <w:szCs w:val="28"/>
        </w:rPr>
        <w:t>Ип</w:t>
      </w:r>
      <w:r>
        <w:rPr>
          <w:rFonts w:ascii="Times New Roman" w:hAnsi="Times New Roman" w:cs="Times New Roman"/>
          <w:sz w:val="28"/>
          <w:szCs w:val="28"/>
        </w:rPr>
        <w:t xml:space="preserve">атовский информационный вестник», № 23, 16 ноября </w:t>
      </w:r>
      <w:r w:rsidRPr="000F127E">
        <w:rPr>
          <w:rFonts w:ascii="Times New Roman" w:hAnsi="Times New Roman" w:cs="Times New Roman"/>
          <w:sz w:val="28"/>
          <w:szCs w:val="28"/>
        </w:rPr>
        <w:t>2017</w:t>
      </w:r>
      <w:r>
        <w:rPr>
          <w:rFonts w:ascii="Times New Roman" w:hAnsi="Times New Roman" w:cs="Times New Roman"/>
          <w:sz w:val="28"/>
          <w:szCs w:val="28"/>
        </w:rPr>
        <w:t xml:space="preserve"> г.</w:t>
      </w:r>
      <w:r w:rsidRPr="000F127E">
        <w:rPr>
          <w:rFonts w:ascii="Times New Roman" w:hAnsi="Times New Roman" w:cs="Times New Roman"/>
          <w:sz w:val="28"/>
          <w:szCs w:val="28"/>
        </w:rPr>
        <w:t xml:space="preserve"> (решение, устав (начало)),</w:t>
      </w:r>
      <w:r>
        <w:rPr>
          <w:rFonts w:ascii="Times New Roman" w:hAnsi="Times New Roman" w:cs="Times New Roman"/>
          <w:sz w:val="28"/>
          <w:szCs w:val="28"/>
        </w:rPr>
        <w:t xml:space="preserve"> «</w:t>
      </w:r>
      <w:r w:rsidRPr="000F127E">
        <w:rPr>
          <w:rFonts w:ascii="Times New Roman" w:hAnsi="Times New Roman" w:cs="Times New Roman"/>
          <w:sz w:val="28"/>
          <w:szCs w:val="28"/>
        </w:rPr>
        <w:t>Ип</w:t>
      </w:r>
      <w:r>
        <w:rPr>
          <w:rFonts w:ascii="Times New Roman" w:hAnsi="Times New Roman" w:cs="Times New Roman"/>
          <w:sz w:val="28"/>
          <w:szCs w:val="28"/>
        </w:rPr>
        <w:t xml:space="preserve">атовский информационный вестник», № 24, 16 ноября </w:t>
      </w:r>
      <w:r w:rsidRPr="000F127E">
        <w:rPr>
          <w:rFonts w:ascii="Times New Roman" w:hAnsi="Times New Roman" w:cs="Times New Roman"/>
          <w:sz w:val="28"/>
          <w:szCs w:val="28"/>
        </w:rPr>
        <w:t>2017</w:t>
      </w:r>
      <w:r>
        <w:rPr>
          <w:rFonts w:ascii="Times New Roman" w:hAnsi="Times New Roman" w:cs="Times New Roman"/>
          <w:sz w:val="28"/>
          <w:szCs w:val="28"/>
        </w:rPr>
        <w:t xml:space="preserve"> г.</w:t>
      </w:r>
      <w:r w:rsidRPr="000F127E">
        <w:rPr>
          <w:rFonts w:ascii="Times New Roman" w:hAnsi="Times New Roman" w:cs="Times New Roman"/>
          <w:sz w:val="28"/>
          <w:szCs w:val="28"/>
        </w:rPr>
        <w:t xml:space="preserve"> (устав (окончание)).</w:t>
      </w:r>
    </w:p>
    <w:p w:rsidR="00D979EE" w:rsidRDefault="00D979EE" w:rsidP="00D979EE">
      <w:pPr>
        <w:widowControl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r w:rsidRPr="005F6E17">
        <w:rPr>
          <w:rFonts w:ascii="Times New Roman" w:eastAsia="Times New Roman" w:hAnsi="Times New Roman"/>
          <w:sz w:val="28"/>
          <w:szCs w:val="28"/>
        </w:rPr>
        <w:t xml:space="preserve">Решением </w:t>
      </w:r>
      <w:r>
        <w:rPr>
          <w:rFonts w:ascii="Times New Roman" w:eastAsia="Times New Roman" w:hAnsi="Times New Roman"/>
          <w:sz w:val="28"/>
          <w:szCs w:val="28"/>
        </w:rPr>
        <w:t>Думы</w:t>
      </w:r>
      <w:r w:rsidRPr="005F6E17">
        <w:rPr>
          <w:rFonts w:ascii="Times New Roman" w:eastAsia="Times New Roman" w:hAnsi="Times New Roman"/>
          <w:sz w:val="28"/>
          <w:szCs w:val="28"/>
        </w:rPr>
        <w:t xml:space="preserve"> </w:t>
      </w:r>
      <w:r w:rsidRPr="00022067">
        <w:rPr>
          <w:rFonts w:ascii="Times New Roman" w:eastAsia="Times New Roman" w:hAnsi="Times New Roman"/>
          <w:sz w:val="28"/>
          <w:szCs w:val="28"/>
        </w:rPr>
        <w:t xml:space="preserve">Ипатовского </w:t>
      </w:r>
      <w:r>
        <w:rPr>
          <w:rFonts w:ascii="Times New Roman" w:eastAsia="Times New Roman" w:hAnsi="Times New Roman"/>
          <w:sz w:val="28"/>
          <w:szCs w:val="28"/>
        </w:rPr>
        <w:t>городского округа</w:t>
      </w:r>
      <w:r w:rsidRPr="00022067">
        <w:rPr>
          <w:rFonts w:ascii="Times New Roman" w:eastAsia="Times New Roman" w:hAnsi="Times New Roman"/>
          <w:sz w:val="28"/>
          <w:szCs w:val="28"/>
        </w:rPr>
        <w:t xml:space="preserve"> Ставропольского края от 1</w:t>
      </w:r>
      <w:r>
        <w:rPr>
          <w:rFonts w:ascii="Times New Roman" w:eastAsia="Times New Roman" w:hAnsi="Times New Roman"/>
          <w:sz w:val="28"/>
          <w:szCs w:val="28"/>
        </w:rPr>
        <w:t>2</w:t>
      </w:r>
      <w:r w:rsidRPr="00022067">
        <w:rPr>
          <w:rFonts w:ascii="Times New Roman" w:eastAsia="Times New Roman" w:hAnsi="Times New Roman"/>
          <w:sz w:val="28"/>
          <w:szCs w:val="28"/>
        </w:rPr>
        <w:t xml:space="preserve"> декабря 201</w:t>
      </w:r>
      <w:r>
        <w:rPr>
          <w:rFonts w:ascii="Times New Roman" w:eastAsia="Times New Roman" w:hAnsi="Times New Roman"/>
          <w:sz w:val="28"/>
          <w:szCs w:val="28"/>
        </w:rPr>
        <w:t>7 г.</w:t>
      </w:r>
      <w:r w:rsidRPr="00022067">
        <w:rPr>
          <w:rFonts w:ascii="Times New Roman" w:eastAsia="Times New Roman" w:hAnsi="Times New Roman"/>
          <w:sz w:val="28"/>
          <w:szCs w:val="28"/>
        </w:rPr>
        <w:t xml:space="preserve"> № </w:t>
      </w:r>
      <w:r>
        <w:rPr>
          <w:rFonts w:ascii="Times New Roman" w:eastAsia="Times New Roman" w:hAnsi="Times New Roman"/>
          <w:sz w:val="28"/>
          <w:szCs w:val="28"/>
        </w:rPr>
        <w:t>77 «Об утверждении П</w:t>
      </w:r>
      <w:r w:rsidRPr="00022067">
        <w:rPr>
          <w:rFonts w:ascii="Times New Roman" w:eastAsia="Times New Roman" w:hAnsi="Times New Roman"/>
          <w:sz w:val="28"/>
          <w:szCs w:val="28"/>
        </w:rPr>
        <w:t xml:space="preserve">оложения об отделе имущественных и земельных отношений администрации Ипатовского </w:t>
      </w:r>
      <w:r>
        <w:rPr>
          <w:rFonts w:ascii="Times New Roman" w:eastAsia="Times New Roman" w:hAnsi="Times New Roman"/>
          <w:sz w:val="28"/>
          <w:szCs w:val="28"/>
        </w:rPr>
        <w:t>городского округа</w:t>
      </w:r>
      <w:r w:rsidRPr="00022067">
        <w:rPr>
          <w:rFonts w:ascii="Times New Roman" w:eastAsia="Times New Roman" w:hAnsi="Times New Roman"/>
          <w:sz w:val="28"/>
          <w:szCs w:val="28"/>
        </w:rPr>
        <w:t xml:space="preserve"> Ставропольского края»;</w:t>
      </w:r>
    </w:p>
    <w:p w:rsidR="00D979EE" w:rsidRPr="002E1613" w:rsidRDefault="00D979EE" w:rsidP="00D979EE">
      <w:pPr>
        <w:widowControl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ab/>
      </w:r>
      <w:r>
        <w:rPr>
          <w:rFonts w:ascii="Times New Roman" w:hAnsi="Times New Roman" w:cs="Times New Roman"/>
          <w:color w:val="000000"/>
          <w:sz w:val="28"/>
          <w:szCs w:val="28"/>
        </w:rPr>
        <w:t>Постановлением администрации Ипатовского городского округа Ставропольского края от 19 января 2018 г. № 18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w:t>
      </w:r>
    </w:p>
    <w:p w:rsidR="00D979EE" w:rsidRDefault="00D979EE" w:rsidP="00D979E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а также последующими редакциями указанных нормативных правовых  актов, иными нормативными правовыми актами Российской Федерации, нормативными правовыми актами Ставропольского края и нормативными правовыми актами Ипатовского городского округа Ставропольского края, а так же настоящим Административным регламентом.</w:t>
      </w:r>
    </w:p>
    <w:p w:rsidR="00D979EE" w:rsidRDefault="00D979EE" w:rsidP="00D979EE">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BF235D">
        <w:rPr>
          <w:rFonts w:ascii="Times New Roman" w:hAnsi="Times New Roman"/>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w:t>
      </w:r>
      <w:r>
        <w:rPr>
          <w:rFonts w:ascii="Times New Roman" w:hAnsi="Times New Roman"/>
          <w:sz w:val="28"/>
          <w:szCs w:val="28"/>
        </w:rPr>
        <w:t xml:space="preserve">которые являются </w:t>
      </w:r>
      <w:r w:rsidRPr="00BF235D">
        <w:rPr>
          <w:rFonts w:ascii="Times New Roman" w:hAnsi="Times New Roman"/>
          <w:sz w:val="28"/>
          <w:szCs w:val="28"/>
        </w:rPr>
        <w:t>необходимы</w:t>
      </w:r>
      <w:r>
        <w:rPr>
          <w:rFonts w:ascii="Times New Roman" w:hAnsi="Times New Roman"/>
          <w:sz w:val="28"/>
          <w:szCs w:val="28"/>
        </w:rPr>
        <w:t>ми</w:t>
      </w:r>
      <w:r w:rsidRPr="00BF235D">
        <w:rPr>
          <w:rFonts w:ascii="Times New Roman" w:hAnsi="Times New Roman"/>
          <w:sz w:val="28"/>
          <w:szCs w:val="28"/>
        </w:rPr>
        <w:t xml:space="preserve"> и обязательны</w:t>
      </w:r>
      <w:r>
        <w:rPr>
          <w:rFonts w:ascii="Times New Roman" w:hAnsi="Times New Roman"/>
          <w:sz w:val="28"/>
          <w:szCs w:val="28"/>
        </w:rPr>
        <w:t>ми</w:t>
      </w:r>
      <w:r w:rsidRPr="00BF235D">
        <w:rPr>
          <w:rFonts w:ascii="Times New Roman" w:hAnsi="Times New Roman"/>
          <w:sz w:val="28"/>
          <w:szCs w:val="28"/>
        </w:rPr>
        <w:t xml:space="preserve"> для предоставления муниципальной услуги, подлежащих представлению заявителем, способы их получения заявителем, в том числе в электронной </w:t>
      </w:r>
      <w:r>
        <w:rPr>
          <w:rFonts w:ascii="Times New Roman" w:hAnsi="Times New Roman"/>
          <w:sz w:val="28"/>
          <w:szCs w:val="28"/>
        </w:rPr>
        <w:t>форме, порядок их представления.</w:t>
      </w:r>
    </w:p>
    <w:p w:rsidR="00D979EE" w:rsidRPr="00BF235D" w:rsidRDefault="00D979EE" w:rsidP="00D979EE">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r>
      <w:r w:rsidRPr="00BF235D">
        <w:rPr>
          <w:rFonts w:ascii="Times New Roman" w:hAnsi="Times New Roman"/>
          <w:sz w:val="28"/>
          <w:szCs w:val="28"/>
        </w:rPr>
        <w:t>2.6.1. При обращении за получением муниципальной услуги заявитель</w:t>
      </w:r>
    </w:p>
    <w:p w:rsidR="00D979EE" w:rsidRPr="00053768" w:rsidRDefault="00D979EE" w:rsidP="00D979EE">
      <w:pPr>
        <w:pStyle w:val="a7"/>
        <w:widowControl w:val="0"/>
        <w:spacing w:after="0"/>
        <w:ind w:left="0"/>
        <w:jc w:val="both"/>
        <w:rPr>
          <w:rFonts w:ascii="Times New Roman" w:hAnsi="Times New Roman"/>
          <w:sz w:val="28"/>
          <w:szCs w:val="28"/>
        </w:rPr>
      </w:pPr>
      <w:r w:rsidRPr="00BF235D">
        <w:rPr>
          <w:rFonts w:ascii="Times New Roman" w:hAnsi="Times New Roman"/>
          <w:sz w:val="28"/>
          <w:szCs w:val="28"/>
        </w:rPr>
        <w:t xml:space="preserve">представляет лично или через представителя,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r>
        <w:rPr>
          <w:rFonts w:ascii="Times New Roman" w:hAnsi="Times New Roman"/>
          <w:sz w:val="28"/>
          <w:szCs w:val="28"/>
        </w:rPr>
        <w:t xml:space="preserve">Единый портал, Региональный </w:t>
      </w:r>
      <w:r w:rsidRPr="00BA596D">
        <w:rPr>
          <w:rFonts w:ascii="Times New Roman" w:hAnsi="Times New Roman"/>
          <w:sz w:val="28"/>
          <w:szCs w:val="28"/>
        </w:rPr>
        <w:t>портал</w:t>
      </w:r>
      <w:r w:rsidRPr="00367C3C">
        <w:rPr>
          <w:rFonts w:ascii="Times New Roman" w:hAnsi="Times New Roman"/>
          <w:spacing w:val="1"/>
          <w:sz w:val="28"/>
          <w:szCs w:val="28"/>
        </w:rPr>
        <w:t>,</w:t>
      </w:r>
      <w:r>
        <w:rPr>
          <w:rFonts w:ascii="Times New Roman" w:hAnsi="Times New Roman"/>
          <w:sz w:val="28"/>
          <w:szCs w:val="28"/>
        </w:rPr>
        <w:t xml:space="preserve"> следующие документы:</w:t>
      </w:r>
    </w:p>
    <w:p w:rsidR="00D979EE" w:rsidRDefault="00D979EE" w:rsidP="00D979EE">
      <w:pPr>
        <w:widowControl w:val="0"/>
        <w:numPr>
          <w:ilvl w:val="0"/>
          <w:numId w:val="12"/>
        </w:numPr>
        <w:spacing w:after="0" w:line="240" w:lineRule="auto"/>
        <w:jc w:val="both"/>
        <w:rPr>
          <w:rFonts w:ascii="Times New Roman" w:hAnsi="Times New Roman"/>
          <w:sz w:val="28"/>
          <w:szCs w:val="28"/>
        </w:rPr>
      </w:pPr>
      <w:r w:rsidRPr="00BF235D">
        <w:rPr>
          <w:rFonts w:ascii="Times New Roman" w:hAnsi="Times New Roman"/>
          <w:sz w:val="28"/>
          <w:szCs w:val="28"/>
        </w:rPr>
        <w:t>заявление о предоставлении муниципальной услуги</w:t>
      </w:r>
      <w:r>
        <w:rPr>
          <w:rFonts w:ascii="Times New Roman" w:hAnsi="Times New Roman"/>
          <w:sz w:val="28"/>
          <w:szCs w:val="28"/>
        </w:rPr>
        <w:t xml:space="preserve"> (далее - заявление), по прилагаемой форме </w:t>
      </w:r>
      <w:r w:rsidRPr="00BF235D">
        <w:rPr>
          <w:rFonts w:ascii="Times New Roman" w:hAnsi="Times New Roman"/>
          <w:sz w:val="28"/>
          <w:szCs w:val="28"/>
        </w:rPr>
        <w:t>приложе</w:t>
      </w:r>
      <w:r w:rsidR="00B72B34">
        <w:rPr>
          <w:rFonts w:ascii="Times New Roman" w:hAnsi="Times New Roman"/>
          <w:sz w:val="28"/>
          <w:szCs w:val="28"/>
        </w:rPr>
        <w:t>ние 2</w:t>
      </w:r>
      <w:r w:rsidRPr="00BF235D">
        <w:rPr>
          <w:rFonts w:ascii="Times New Roman" w:hAnsi="Times New Roman"/>
          <w:sz w:val="28"/>
          <w:szCs w:val="28"/>
        </w:rPr>
        <w:t xml:space="preserve"> к </w:t>
      </w:r>
      <w:r>
        <w:rPr>
          <w:rFonts w:ascii="Times New Roman" w:hAnsi="Times New Roman"/>
          <w:sz w:val="28"/>
          <w:szCs w:val="28"/>
        </w:rPr>
        <w:t>Административному регламенту</w:t>
      </w:r>
      <w:r w:rsidRPr="00BF235D">
        <w:rPr>
          <w:rFonts w:ascii="Times New Roman" w:hAnsi="Times New Roman"/>
          <w:sz w:val="28"/>
          <w:szCs w:val="28"/>
        </w:rPr>
        <w:t>;</w:t>
      </w:r>
    </w:p>
    <w:p w:rsidR="00D979EE" w:rsidRPr="008D119F" w:rsidRDefault="00D979EE" w:rsidP="00D979EE">
      <w:pPr>
        <w:widowControl w:val="0"/>
        <w:numPr>
          <w:ilvl w:val="0"/>
          <w:numId w:val="12"/>
        </w:numPr>
        <w:spacing w:after="0" w:line="240" w:lineRule="auto"/>
        <w:jc w:val="both"/>
        <w:rPr>
          <w:rFonts w:ascii="Times New Roman" w:hAnsi="Times New Roman"/>
          <w:sz w:val="28"/>
          <w:szCs w:val="28"/>
        </w:rPr>
      </w:pPr>
      <w:r w:rsidRPr="008D119F">
        <w:rPr>
          <w:rFonts w:ascii="Times New Roman" w:hAnsi="Times New Roman"/>
          <w:sz w:val="28"/>
          <w:szCs w:val="28"/>
        </w:rPr>
        <w:t>документ, удостоверяющий личность заявителя;</w:t>
      </w:r>
    </w:p>
    <w:p w:rsidR="00D979EE" w:rsidRDefault="00D979EE" w:rsidP="00D979EE">
      <w:pPr>
        <w:widowControl w:val="0"/>
        <w:numPr>
          <w:ilvl w:val="0"/>
          <w:numId w:val="12"/>
        </w:numPr>
        <w:spacing w:after="0" w:line="240" w:lineRule="auto"/>
        <w:jc w:val="both"/>
        <w:rPr>
          <w:rFonts w:ascii="Times New Roman" w:hAnsi="Times New Roman"/>
          <w:sz w:val="28"/>
          <w:szCs w:val="28"/>
        </w:rPr>
      </w:pPr>
      <w:r w:rsidRPr="00353EBD">
        <w:rPr>
          <w:rFonts w:ascii="Times New Roman" w:hAnsi="Times New Roman"/>
          <w:sz w:val="28"/>
          <w:szCs w:val="28"/>
        </w:rPr>
        <w:t xml:space="preserve">документы, подтверждающие право заявителя на приобретение земельного участка без проведения торгов и предусмотренные </w:t>
      </w:r>
      <w:hyperlink r:id="rId17" w:anchor="dst100012" w:history="1">
        <w:r w:rsidRPr="00F94876">
          <w:rPr>
            <w:rStyle w:val="a3"/>
            <w:rFonts w:ascii="Times New Roman" w:hAnsi="Times New Roman" w:cs="Times New Roman"/>
            <w:sz w:val="28"/>
            <w:szCs w:val="28"/>
          </w:rPr>
          <w:t>перечнем</w:t>
        </w:r>
      </w:hyperlink>
      <w:r w:rsidRPr="00353EBD">
        <w:rPr>
          <w:rFonts w:ascii="Times New Roman" w:hAnsi="Times New Roman"/>
          <w:sz w:val="28"/>
          <w:szCs w:val="28"/>
        </w:rPr>
        <w:t>, установленным</w:t>
      </w:r>
      <w:r>
        <w:rPr>
          <w:rFonts w:ascii="Times New Roman" w:hAnsi="Times New Roman"/>
          <w:sz w:val="28"/>
          <w:szCs w:val="28"/>
        </w:rPr>
        <w:t xml:space="preserve"> приказом</w:t>
      </w:r>
      <w:r w:rsidRPr="00353EBD">
        <w:rPr>
          <w:rFonts w:ascii="Times New Roman" w:hAnsi="Times New Roman"/>
          <w:sz w:val="28"/>
          <w:szCs w:val="28"/>
        </w:rPr>
        <w:t xml:space="preserve"> </w:t>
      </w:r>
      <w:r>
        <w:rPr>
          <w:rFonts w:ascii="Times New Roman" w:hAnsi="Times New Roman"/>
          <w:sz w:val="28"/>
          <w:szCs w:val="28"/>
        </w:rPr>
        <w:t xml:space="preserve">Министерства экономического развития Российской Федерации от 12 января 2015 г. № 1 «Об </w:t>
      </w:r>
      <w:r>
        <w:rPr>
          <w:rFonts w:ascii="Times New Roman" w:hAnsi="Times New Roman"/>
          <w:sz w:val="28"/>
          <w:szCs w:val="28"/>
        </w:rPr>
        <w:lastRenderedPageBreak/>
        <w:t>утверждении перечня документов, подтверждающих право заявителя на приобретение земельного</w:t>
      </w:r>
      <w:r w:rsidR="00B72B34">
        <w:rPr>
          <w:rFonts w:ascii="Times New Roman" w:hAnsi="Times New Roman"/>
          <w:sz w:val="28"/>
          <w:szCs w:val="28"/>
        </w:rPr>
        <w:t xml:space="preserve"> </w:t>
      </w:r>
      <w:r w:rsidR="00EE5267">
        <w:rPr>
          <w:rFonts w:ascii="Times New Roman" w:hAnsi="Times New Roman"/>
          <w:sz w:val="28"/>
          <w:szCs w:val="28"/>
        </w:rPr>
        <w:t>участка без проведения торгов»;</w:t>
      </w:r>
    </w:p>
    <w:p w:rsidR="00D979EE" w:rsidRDefault="00D979EE" w:rsidP="00D979EE">
      <w:pPr>
        <w:pStyle w:val="ConsPlusNormal"/>
        <w:numPr>
          <w:ilvl w:val="0"/>
          <w:numId w:val="12"/>
        </w:numPr>
        <w:jc w:val="both"/>
        <w:rPr>
          <w:szCs w:val="28"/>
        </w:rPr>
      </w:pPr>
      <w:r w:rsidRPr="00BF235D">
        <w:rPr>
          <w:szCs w:val="28"/>
        </w:rPr>
        <w:t>схема расположения земельного участка</w:t>
      </w:r>
      <w:r w:rsidR="00EE5267">
        <w:rPr>
          <w:szCs w:val="28"/>
        </w:rPr>
        <w:t xml:space="preserve">, предоставляется в случае, если испрашиваемый земельный участок предстоит преобразовать и отсутствует проект межевания территорий, в границах </w:t>
      </w:r>
      <w:proofErr w:type="gramStart"/>
      <w:r w:rsidR="00EE5267">
        <w:rPr>
          <w:szCs w:val="28"/>
        </w:rPr>
        <w:t>которой</w:t>
      </w:r>
      <w:proofErr w:type="gramEnd"/>
      <w:r w:rsidR="00EE5267">
        <w:rPr>
          <w:szCs w:val="28"/>
        </w:rPr>
        <w:t xml:space="preserve"> предстоит образовать такой земельный участок;</w:t>
      </w:r>
    </w:p>
    <w:p w:rsidR="00D979EE" w:rsidRDefault="00D979EE" w:rsidP="00D979EE">
      <w:pPr>
        <w:pStyle w:val="ConsPlusNormal"/>
        <w:numPr>
          <w:ilvl w:val="0"/>
          <w:numId w:val="12"/>
        </w:numPr>
        <w:jc w:val="both"/>
        <w:rPr>
          <w:szCs w:val="28"/>
        </w:rPr>
      </w:pPr>
      <w:r>
        <w:rPr>
          <w:szCs w:val="28"/>
        </w:rPr>
        <w:t>п</w:t>
      </w:r>
      <w:r w:rsidRPr="00353EBD">
        <w:rPr>
          <w:szCs w:val="28"/>
        </w:rPr>
        <w:t xml:space="preserve">роектная документация </w:t>
      </w:r>
      <w:r w:rsidR="00EE5267">
        <w:rPr>
          <w:szCs w:val="28"/>
        </w:rPr>
        <w:t>лесных</w:t>
      </w:r>
      <w:r w:rsidRPr="00353EBD">
        <w:rPr>
          <w:szCs w:val="28"/>
        </w:rPr>
        <w:t xml:space="preserve"> участков</w:t>
      </w:r>
      <w:r w:rsidR="00EE5267">
        <w:rPr>
          <w:szCs w:val="28"/>
        </w:rPr>
        <w:t>, предоставляется в случае, если подано заявление о предварительном согласовании предоставления лесного участка;</w:t>
      </w:r>
    </w:p>
    <w:p w:rsidR="00D979EE" w:rsidRDefault="00D979EE" w:rsidP="00D979EE">
      <w:pPr>
        <w:pStyle w:val="ConsPlusNormal"/>
        <w:numPr>
          <w:ilvl w:val="0"/>
          <w:numId w:val="12"/>
        </w:numPr>
        <w:jc w:val="both"/>
        <w:rPr>
          <w:szCs w:val="28"/>
        </w:rPr>
      </w:pPr>
      <w:r w:rsidRPr="006201DD">
        <w:rPr>
          <w:szCs w:val="28"/>
        </w:rPr>
        <w:t>заверенный перевод на русский язык документов о государственной регистрации юридического лица в соответствии с законодател</w:t>
      </w:r>
      <w:r w:rsidR="00EE5267">
        <w:rPr>
          <w:szCs w:val="28"/>
        </w:rPr>
        <w:t xml:space="preserve">ьством иностранного государства, предоставляется в случае, если заявителем является иностранное юридическое лицо; </w:t>
      </w:r>
    </w:p>
    <w:p w:rsidR="00D979EE" w:rsidRPr="006201DD" w:rsidRDefault="00D979EE" w:rsidP="00D979EE">
      <w:pPr>
        <w:pStyle w:val="ConsPlusNormal"/>
        <w:numPr>
          <w:ilvl w:val="0"/>
          <w:numId w:val="12"/>
        </w:numPr>
        <w:jc w:val="both"/>
        <w:rPr>
          <w:szCs w:val="28"/>
        </w:rPr>
      </w:pPr>
      <w:r w:rsidRPr="006201DD">
        <w:rPr>
          <w:szCs w:val="28"/>
        </w:rPr>
        <w:t>подготовленные некоммерческой организацией, созданн</w:t>
      </w:r>
      <w:r w:rsidR="00EE5267">
        <w:rPr>
          <w:szCs w:val="28"/>
        </w:rPr>
        <w:t xml:space="preserve">ой гражданами, списки ее членов, предоставляются в случае, если подано заявление или о предоставлении земельного участка в безвозмездное пользование указанной организации для ведения огородничества или </w:t>
      </w:r>
      <w:proofErr w:type="spellStart"/>
      <w:r w:rsidR="00EE5267">
        <w:rPr>
          <w:szCs w:val="28"/>
        </w:rPr>
        <w:t>садоводчества</w:t>
      </w:r>
      <w:proofErr w:type="spellEnd"/>
      <w:r w:rsidR="00EE5267">
        <w:rPr>
          <w:szCs w:val="28"/>
        </w:rPr>
        <w:t>;</w:t>
      </w:r>
    </w:p>
    <w:p w:rsidR="00D979EE" w:rsidRPr="006201DD" w:rsidRDefault="00D979EE" w:rsidP="00D979EE">
      <w:pPr>
        <w:pStyle w:val="ConsPlusNormal"/>
        <w:numPr>
          <w:ilvl w:val="0"/>
          <w:numId w:val="12"/>
        </w:numPr>
        <w:jc w:val="both"/>
        <w:rPr>
          <w:szCs w:val="28"/>
        </w:rPr>
      </w:pPr>
      <w:r w:rsidRPr="006201DD">
        <w:rPr>
          <w:szCs w:val="28"/>
        </w:rPr>
        <w:t>документ, подтверждающий полномочия представителя</w:t>
      </w:r>
      <w:r w:rsidR="00EE5267">
        <w:rPr>
          <w:szCs w:val="28"/>
        </w:rPr>
        <w:t xml:space="preserve">, </w:t>
      </w:r>
      <w:r>
        <w:rPr>
          <w:szCs w:val="28"/>
        </w:rPr>
        <w:t>предоставляется при обращении уполномо</w:t>
      </w:r>
      <w:r w:rsidR="00EE5267">
        <w:rPr>
          <w:szCs w:val="28"/>
        </w:rPr>
        <w:t>ченного представителя заявителя</w:t>
      </w:r>
      <w:r>
        <w:rPr>
          <w:szCs w:val="28"/>
        </w:rPr>
        <w:t>.</w:t>
      </w:r>
    </w:p>
    <w:p w:rsidR="00D979EE" w:rsidRPr="00BF235D" w:rsidRDefault="00D979EE" w:rsidP="00EE5267">
      <w:pPr>
        <w:pStyle w:val="a7"/>
        <w:widowControl w:val="0"/>
        <w:spacing w:after="0"/>
        <w:ind w:firstLine="425"/>
        <w:jc w:val="both"/>
        <w:rPr>
          <w:rFonts w:ascii="Times New Roman" w:hAnsi="Times New Roman"/>
          <w:sz w:val="28"/>
          <w:szCs w:val="28"/>
        </w:rPr>
      </w:pPr>
      <w:bookmarkStart w:id="4" w:name="Par1115"/>
      <w:bookmarkEnd w:id="4"/>
      <w:r w:rsidRPr="00BF235D">
        <w:rPr>
          <w:rFonts w:ascii="Times New Roman" w:hAnsi="Times New Roman"/>
          <w:sz w:val="28"/>
          <w:szCs w:val="28"/>
        </w:rPr>
        <w:t>Перечень документов, необходимых для предоставления муниципальной услуги, является исчерпывающим.</w:t>
      </w:r>
    </w:p>
    <w:p w:rsidR="00D979EE" w:rsidRDefault="00D979EE" w:rsidP="00D979EE">
      <w:pPr>
        <w:pStyle w:val="a7"/>
        <w:widowControl w:val="0"/>
        <w:spacing w:after="0"/>
        <w:ind w:firstLine="709"/>
        <w:jc w:val="both"/>
        <w:rPr>
          <w:rFonts w:ascii="Times New Roman" w:hAnsi="Times New Roman"/>
          <w:sz w:val="28"/>
          <w:szCs w:val="28"/>
        </w:rPr>
      </w:pPr>
      <w:r w:rsidRPr="00BF235D">
        <w:rPr>
          <w:rFonts w:ascii="Times New Roman" w:hAnsi="Times New Roman"/>
          <w:sz w:val="28"/>
          <w:szCs w:val="28"/>
        </w:rPr>
        <w:t xml:space="preserve">2.6.2. </w:t>
      </w:r>
      <w:r>
        <w:rPr>
          <w:rFonts w:ascii="Times New Roman" w:hAnsi="Times New Roman"/>
          <w:sz w:val="28"/>
          <w:szCs w:val="28"/>
        </w:rPr>
        <w:t>Тексты представляемых документов должны быть написаны разборчиво, фамилии, имена, отчества физических лиц, адреса их места жительства должны быть написаны полностью.</w:t>
      </w:r>
    </w:p>
    <w:p w:rsidR="00D979EE" w:rsidRPr="006D7A72" w:rsidRDefault="00D979EE" w:rsidP="00D979EE">
      <w:pPr>
        <w:pStyle w:val="a7"/>
        <w:widowControl w:val="0"/>
        <w:spacing w:after="0"/>
        <w:ind w:firstLine="709"/>
        <w:jc w:val="both"/>
        <w:rPr>
          <w:szCs w:val="28"/>
        </w:rPr>
      </w:pPr>
      <w:r>
        <w:rPr>
          <w:rFonts w:ascii="Times New Roman" w:hAnsi="Times New Roman"/>
          <w:sz w:val="28"/>
          <w:szCs w:val="28"/>
        </w:rPr>
        <w:t>Не подлежат рассмотрению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D979EE" w:rsidRDefault="00D979EE" w:rsidP="00D979EE">
      <w:pPr>
        <w:pStyle w:val="a7"/>
        <w:widowControl w:val="0"/>
        <w:spacing w:after="0"/>
        <w:ind w:firstLine="709"/>
        <w:jc w:val="both"/>
        <w:rPr>
          <w:rFonts w:ascii="Times New Roman" w:hAnsi="Times New Roman"/>
          <w:sz w:val="28"/>
          <w:szCs w:val="28"/>
        </w:rPr>
      </w:pPr>
      <w:r>
        <w:rPr>
          <w:rFonts w:ascii="Times New Roman" w:hAnsi="Times New Roman"/>
          <w:sz w:val="28"/>
          <w:szCs w:val="28"/>
        </w:rPr>
        <w:t xml:space="preserve">2.6.3. </w:t>
      </w:r>
      <w:r w:rsidRPr="00BF235D">
        <w:rPr>
          <w:rFonts w:ascii="Times New Roman" w:hAnsi="Times New Roman"/>
          <w:sz w:val="28"/>
          <w:szCs w:val="28"/>
        </w:rPr>
        <w:t>Документы, необходимые для получения муниципальной услуги, могут быть представлены ка</w:t>
      </w:r>
      <w:r>
        <w:rPr>
          <w:rFonts w:ascii="Times New Roman" w:hAnsi="Times New Roman"/>
          <w:sz w:val="28"/>
          <w:szCs w:val="28"/>
        </w:rPr>
        <w:t>к в подлинниках, так и в копиях.</w:t>
      </w:r>
    </w:p>
    <w:p w:rsidR="00D979EE" w:rsidRPr="00302C40" w:rsidRDefault="00D979EE" w:rsidP="00D979EE">
      <w:pPr>
        <w:pStyle w:val="a7"/>
        <w:widowControl w:val="0"/>
        <w:spacing w:after="0"/>
        <w:ind w:firstLine="709"/>
        <w:jc w:val="both"/>
        <w:rPr>
          <w:rFonts w:ascii="Times New Roman" w:hAnsi="Times New Roman"/>
          <w:sz w:val="28"/>
          <w:szCs w:val="28"/>
        </w:rPr>
      </w:pPr>
      <w:r>
        <w:rPr>
          <w:rFonts w:ascii="Times New Roman" w:hAnsi="Times New Roman"/>
          <w:sz w:val="28"/>
          <w:szCs w:val="28"/>
        </w:rPr>
        <w:t xml:space="preserve">Верность копии документа, предоставляемой для предоставления услуги, должна быть засвидетельствована в нотариальном порядке, за исключением случая, если заявитель представляет ее непосредственно и представляет одновременно для подтверждения верности такой копии соответствующий документ в подлиннике. Данный подлинник возвращается заявителю при выдачи расписки в получении документов.    </w:t>
      </w:r>
    </w:p>
    <w:p w:rsidR="00D979EE" w:rsidRPr="00144FF2" w:rsidRDefault="00D979EE" w:rsidP="00D979EE">
      <w:pPr>
        <w:pStyle w:val="a7"/>
        <w:widowControl w:val="0"/>
        <w:spacing w:after="0"/>
        <w:ind w:firstLine="709"/>
        <w:jc w:val="both"/>
        <w:rPr>
          <w:rFonts w:ascii="Times New Roman" w:hAnsi="Times New Roman"/>
          <w:sz w:val="28"/>
          <w:szCs w:val="28"/>
        </w:rPr>
      </w:pPr>
      <w:r w:rsidRPr="00BF235D">
        <w:rPr>
          <w:rFonts w:ascii="Times New Roman" w:hAnsi="Times New Roman"/>
          <w:sz w:val="28"/>
          <w:szCs w:val="28"/>
        </w:rPr>
        <w:t>2.6.4. В случае возможности получения муниципальной услуги в электронной форме запрос и документы представляются заявителем посредством</w:t>
      </w:r>
      <w:r w:rsidR="00EE5267">
        <w:rPr>
          <w:rFonts w:ascii="Times New Roman" w:hAnsi="Times New Roman"/>
          <w:sz w:val="28"/>
          <w:szCs w:val="28"/>
        </w:rPr>
        <w:t xml:space="preserve"> Е</w:t>
      </w:r>
      <w:r>
        <w:rPr>
          <w:rFonts w:ascii="Times New Roman" w:hAnsi="Times New Roman"/>
          <w:sz w:val="28"/>
          <w:szCs w:val="28"/>
        </w:rPr>
        <w:t>диного портала,</w:t>
      </w:r>
      <w:r w:rsidRPr="00BF235D">
        <w:rPr>
          <w:rFonts w:ascii="Times New Roman" w:hAnsi="Times New Roman"/>
          <w:sz w:val="28"/>
          <w:szCs w:val="28"/>
        </w:rPr>
        <w:t xml:space="preserve"> </w:t>
      </w:r>
      <w:r w:rsidR="00EE5267">
        <w:rPr>
          <w:rFonts w:ascii="Times New Roman" w:hAnsi="Times New Roman"/>
          <w:sz w:val="28"/>
          <w:szCs w:val="28"/>
        </w:rPr>
        <w:t>Р</w:t>
      </w:r>
      <w:r>
        <w:rPr>
          <w:rFonts w:ascii="Times New Roman" w:hAnsi="Times New Roman"/>
          <w:sz w:val="28"/>
          <w:szCs w:val="28"/>
        </w:rPr>
        <w:t>егионального портала.</w:t>
      </w:r>
    </w:p>
    <w:p w:rsidR="00D979EE" w:rsidRDefault="00D979EE" w:rsidP="00D979EE">
      <w:pPr>
        <w:pStyle w:val="ConsPlusNormal"/>
        <w:ind w:firstLine="709"/>
        <w:jc w:val="both"/>
        <w:rPr>
          <w:szCs w:val="28"/>
        </w:rPr>
      </w:pPr>
      <w:r w:rsidRPr="00BF235D">
        <w:rPr>
          <w:szCs w:val="28"/>
        </w:rPr>
        <w:t xml:space="preserve">В случае подачи заявления в форме электронного документа посредствам </w:t>
      </w:r>
      <w:r w:rsidR="00EE5267">
        <w:rPr>
          <w:szCs w:val="28"/>
        </w:rPr>
        <w:t>Е</w:t>
      </w:r>
      <w:r>
        <w:rPr>
          <w:szCs w:val="28"/>
        </w:rPr>
        <w:t>диного</w:t>
      </w:r>
      <w:r w:rsidRPr="00BF235D">
        <w:rPr>
          <w:szCs w:val="28"/>
        </w:rPr>
        <w:t xml:space="preserve"> портала, </w:t>
      </w:r>
      <w:r w:rsidR="00EE5267">
        <w:rPr>
          <w:szCs w:val="28"/>
        </w:rPr>
        <w:t>Р</w:t>
      </w:r>
      <w:r w:rsidRPr="00BF235D">
        <w:rPr>
          <w:szCs w:val="28"/>
        </w:rPr>
        <w:t xml:space="preserve">егионального портала уведомление о </w:t>
      </w:r>
      <w:r w:rsidRPr="00BF235D">
        <w:rPr>
          <w:szCs w:val="28"/>
        </w:rPr>
        <w:lastRenderedPageBreak/>
        <w:t xml:space="preserve">принятом решении в форме электронного документа в течении одного рабочего дня после принятия решения направляется заявителю посредством </w:t>
      </w:r>
      <w:r w:rsidR="00492F11">
        <w:rPr>
          <w:szCs w:val="28"/>
        </w:rPr>
        <w:t>Е</w:t>
      </w:r>
      <w:r>
        <w:rPr>
          <w:szCs w:val="28"/>
        </w:rPr>
        <w:t>диного</w:t>
      </w:r>
      <w:r w:rsidRPr="00BF235D">
        <w:rPr>
          <w:szCs w:val="28"/>
        </w:rPr>
        <w:t xml:space="preserve"> портала и </w:t>
      </w:r>
      <w:r w:rsidR="00492F11">
        <w:rPr>
          <w:szCs w:val="28"/>
        </w:rPr>
        <w:t>Р</w:t>
      </w:r>
      <w:r w:rsidRPr="00BF235D">
        <w:rPr>
          <w:szCs w:val="28"/>
        </w:rPr>
        <w:t xml:space="preserve">егионального портала. </w:t>
      </w:r>
    </w:p>
    <w:p w:rsidR="00D979EE" w:rsidRDefault="00D979EE" w:rsidP="00D979EE">
      <w:pPr>
        <w:pStyle w:val="ConsPlusNormal"/>
        <w:ind w:firstLine="709"/>
        <w:jc w:val="both"/>
        <w:rPr>
          <w:szCs w:val="28"/>
        </w:rPr>
      </w:pPr>
      <w:r>
        <w:rPr>
          <w:szCs w:val="28"/>
        </w:rPr>
        <w:t>2.6.5. Исполнители муниципальной услуги не вправе требовать от заявителя представления документов и информации, которые не содержатся в подпункте 2.6.1 настоящего Административного регламента.</w:t>
      </w:r>
    </w:p>
    <w:p w:rsidR="00D979EE" w:rsidRDefault="00D979EE" w:rsidP="00D979EE">
      <w:pPr>
        <w:pStyle w:val="ConsPlusNormal"/>
        <w:ind w:firstLine="709"/>
        <w:jc w:val="both"/>
        <w:rPr>
          <w:szCs w:val="28"/>
        </w:rPr>
      </w:pPr>
      <w:r>
        <w:rPr>
          <w:szCs w:val="28"/>
        </w:rPr>
        <w:t>2.6.6. Способ получения документов, подаваемых заявителем, в том числе в электронной форме:</w:t>
      </w:r>
    </w:p>
    <w:p w:rsidR="00D979EE" w:rsidRDefault="00D979EE" w:rsidP="00D979EE">
      <w:pPr>
        <w:pStyle w:val="ConsPlusNormal"/>
        <w:ind w:firstLine="709"/>
        <w:jc w:val="both"/>
        <w:rPr>
          <w:szCs w:val="28"/>
        </w:rPr>
      </w:pPr>
      <w:r>
        <w:rPr>
          <w:szCs w:val="28"/>
        </w:rPr>
        <w:t>Исполнители муниципальной услуги обеспечивают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w:t>
      </w:r>
      <w:r w:rsidRPr="00BF235D">
        <w:rPr>
          <w:szCs w:val="28"/>
        </w:rPr>
        <w:t xml:space="preserve">  </w:t>
      </w:r>
      <w:r>
        <w:rPr>
          <w:szCs w:val="28"/>
        </w:rPr>
        <w:t>органов государственной власти субъектов Российской Федерации.</w:t>
      </w:r>
    </w:p>
    <w:p w:rsidR="00D979EE" w:rsidRDefault="00D979EE" w:rsidP="00D979EE">
      <w:pPr>
        <w:pStyle w:val="ConsPlusNormal"/>
        <w:ind w:firstLine="709"/>
        <w:jc w:val="both"/>
        <w:rPr>
          <w:szCs w:val="28"/>
        </w:rPr>
      </w:pPr>
      <w:r>
        <w:rPr>
          <w:szCs w:val="28"/>
        </w:rPr>
        <w:t>Форму заявления заявитель может получить:</w:t>
      </w:r>
    </w:p>
    <w:p w:rsidR="00D979EE" w:rsidRDefault="00D979EE" w:rsidP="00D979EE">
      <w:pPr>
        <w:pStyle w:val="ConsPlusNormal"/>
        <w:ind w:firstLine="709"/>
        <w:jc w:val="both"/>
        <w:rPr>
          <w:szCs w:val="28"/>
        </w:rPr>
      </w:pPr>
      <w:r>
        <w:rPr>
          <w:szCs w:val="28"/>
        </w:rPr>
        <w:t>непосредственно в отделе или МФЦ.</w:t>
      </w:r>
    </w:p>
    <w:p w:rsidR="00D979EE" w:rsidRDefault="00D979EE" w:rsidP="00D979EE">
      <w:pPr>
        <w:pStyle w:val="ConsPlusNormal"/>
        <w:ind w:firstLine="709"/>
        <w:jc w:val="both"/>
        <w:rPr>
          <w:szCs w:val="28"/>
        </w:rPr>
      </w:pPr>
      <w:r>
        <w:rPr>
          <w:szCs w:val="28"/>
        </w:rPr>
        <w:t>В информационно-телекоммуникационной сети «Интернет» на официальном сайте администрации Ипатовского округа, на Едином портале и Региональном портале.</w:t>
      </w:r>
    </w:p>
    <w:p w:rsidR="00D979EE" w:rsidRDefault="00D979EE" w:rsidP="00D979EE">
      <w:pPr>
        <w:pStyle w:val="ConsPlusNormal"/>
        <w:ind w:firstLine="709"/>
        <w:jc w:val="both"/>
        <w:rPr>
          <w:szCs w:val="28"/>
        </w:rPr>
      </w:pPr>
      <w:r>
        <w:rPr>
          <w:szCs w:val="28"/>
        </w:rPr>
        <w:t>Заявитель имеет право представить документы:</w:t>
      </w:r>
    </w:p>
    <w:p w:rsidR="00D979EE" w:rsidRDefault="00D979EE" w:rsidP="00D979EE">
      <w:pPr>
        <w:pStyle w:val="ConsPlusNormal"/>
        <w:ind w:firstLine="709"/>
        <w:jc w:val="both"/>
        <w:rPr>
          <w:szCs w:val="28"/>
        </w:rPr>
      </w:pPr>
      <w:r>
        <w:rPr>
          <w:szCs w:val="28"/>
        </w:rPr>
        <w:t xml:space="preserve">путем направления почтовых отправлений в администрацию Ипатовского округа по адресу: 356630, Ставропольский край, Ипатовский район, </w:t>
      </w:r>
      <w:proofErr w:type="gramStart"/>
      <w:r>
        <w:rPr>
          <w:szCs w:val="28"/>
        </w:rPr>
        <w:t>г</w:t>
      </w:r>
      <w:proofErr w:type="gramEnd"/>
      <w:r>
        <w:rPr>
          <w:szCs w:val="28"/>
        </w:rPr>
        <w:t>. Ипатово, ул. Ленинградская, 80;</w:t>
      </w:r>
    </w:p>
    <w:p w:rsidR="00D979EE" w:rsidRDefault="00D979EE" w:rsidP="00D979EE">
      <w:pPr>
        <w:pStyle w:val="ConsPlusNormal"/>
        <w:ind w:firstLine="709"/>
        <w:jc w:val="both"/>
        <w:rPr>
          <w:szCs w:val="28"/>
        </w:rPr>
      </w:pPr>
      <w:r>
        <w:rPr>
          <w:szCs w:val="28"/>
        </w:rPr>
        <w:t>лично в отдел по адресу:</w:t>
      </w:r>
      <w:r w:rsidRPr="00C03BC2">
        <w:rPr>
          <w:szCs w:val="28"/>
        </w:rPr>
        <w:t xml:space="preserve"> </w:t>
      </w:r>
      <w:r>
        <w:rPr>
          <w:szCs w:val="28"/>
        </w:rPr>
        <w:t>356630, Ставропольский край, Ипатовский район</w:t>
      </w:r>
      <w:r w:rsidR="00492F11">
        <w:rPr>
          <w:szCs w:val="28"/>
        </w:rPr>
        <w:t>, г. Ипатово, ул. Гагарина, 67</w:t>
      </w:r>
      <w:proofErr w:type="gramStart"/>
      <w:r w:rsidR="00492F11">
        <w:rPr>
          <w:szCs w:val="28"/>
        </w:rPr>
        <w:t xml:space="preserve"> А</w:t>
      </w:r>
      <w:proofErr w:type="gramEnd"/>
      <w:r>
        <w:rPr>
          <w:szCs w:val="28"/>
        </w:rPr>
        <w:t>;</w:t>
      </w:r>
    </w:p>
    <w:p w:rsidR="00D979EE" w:rsidRDefault="00D979EE" w:rsidP="00D979EE">
      <w:pPr>
        <w:pStyle w:val="ConsPlusNormal"/>
        <w:ind w:firstLine="709"/>
        <w:jc w:val="both"/>
        <w:rPr>
          <w:szCs w:val="28"/>
        </w:rPr>
      </w:pPr>
      <w:r>
        <w:rPr>
          <w:szCs w:val="28"/>
        </w:rPr>
        <w:t>путем направления документов посредством Единого портала и Регионального портала.</w:t>
      </w:r>
    </w:p>
    <w:p w:rsidR="00D979EE" w:rsidRDefault="00D979EE" w:rsidP="00D979EE">
      <w:pPr>
        <w:pStyle w:val="ConsPlusNormal"/>
        <w:ind w:firstLine="709"/>
        <w:jc w:val="both"/>
        <w:rPr>
          <w:szCs w:val="28"/>
        </w:rPr>
      </w:pPr>
      <w:r>
        <w:rPr>
          <w:szCs w:val="28"/>
        </w:rPr>
        <w:t>Заявления и документы, направленные в электронной форме, подписываются электронной подписью в соответствии с требованиями Федерального закона «Об электронной подписи» от 06 апреля 2011 г. № 63-ФЗ и требования Федерального закона.</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какой-либо иной форме.</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На Едином портале или Региональном портале размещаются образцы заполнения электронной формы заявления.</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Если на Едином портале заявителю не обеспечивается возможность заполнения электронной формы заявления, то для формирования заявления на Едином портале в порядке, определяемом Министерством связи и массовых коммуникаций Российской Федерации, обеспечивается автоматический переход к заполнению электронной формы указанного заявления на Региональном портале.</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При формировании заявления обеспечивается:</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1</w:t>
      </w:r>
      <w:r w:rsidR="00D979EE">
        <w:rPr>
          <w:rFonts w:ascii="Times New Roman" w:eastAsia="Times New Roman" w:hAnsi="Times New Roman" w:cs="Times New Roman"/>
          <w:sz w:val="28"/>
          <w:szCs w:val="28"/>
        </w:rPr>
        <w:t>) возможность копирования и сохранения заявления и иных документов, необходимых для предоставления муниципальной услуги;</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2</w:t>
      </w:r>
      <w:r w:rsidR="00D979EE">
        <w:rPr>
          <w:rFonts w:ascii="Times New Roman" w:eastAsia="Times New Roman" w:hAnsi="Times New Roman" w:cs="Times New Roman"/>
          <w:sz w:val="28"/>
          <w:szCs w:val="28"/>
        </w:rPr>
        <w:t>) возможность заполнения несколькими заявителями одной электронной формы заявления при обращении за муниципальной услугой, предполагающей направление совместного заявления несколькими заявителями;</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3</w:t>
      </w:r>
      <w:r w:rsidR="00D979EE">
        <w:rPr>
          <w:rFonts w:ascii="Times New Roman" w:eastAsia="Times New Roman" w:hAnsi="Times New Roman" w:cs="Times New Roman"/>
          <w:sz w:val="28"/>
          <w:szCs w:val="28"/>
        </w:rPr>
        <w:t>) возможность печати на бумажном носителе копии электронной формы заявления;</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4</w:t>
      </w:r>
      <w:r w:rsidR="00D979EE">
        <w:rPr>
          <w:rFonts w:ascii="Times New Roman" w:eastAsia="Times New Roman" w:hAnsi="Times New Roman" w:cs="Times New Roman"/>
          <w:sz w:val="28"/>
          <w:szCs w:val="28"/>
        </w:rPr>
        <w:t>)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5</w:t>
      </w:r>
      <w:r w:rsidR="00D979EE">
        <w:rPr>
          <w:rFonts w:ascii="Times New Roman" w:eastAsia="Times New Roman" w:hAnsi="Times New Roman" w:cs="Times New Roman"/>
          <w:sz w:val="28"/>
          <w:szCs w:val="28"/>
        </w:rPr>
        <w:t>)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или Региональном портале, в части, касающейся сведений, отсутствующих в единой системе идентификации и аутентификации;</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6</w:t>
      </w:r>
      <w:r w:rsidR="00D979EE">
        <w:rPr>
          <w:rFonts w:ascii="Times New Roman" w:eastAsia="Times New Roman" w:hAnsi="Times New Roman" w:cs="Times New Roman"/>
          <w:sz w:val="28"/>
          <w:szCs w:val="28"/>
        </w:rPr>
        <w:t>) возможность вернуться на любой из этапов заполнения электронной формы заявления без потери, ранее введенной информации;</w:t>
      </w:r>
    </w:p>
    <w:p w:rsidR="00D979EE" w:rsidRDefault="00492F11" w:rsidP="00D979EE">
      <w:pPr>
        <w:suppressAutoHyphens/>
        <w:spacing w:after="0" w:line="240" w:lineRule="auto"/>
        <w:ind w:firstLine="567"/>
        <w:jc w:val="both"/>
      </w:pPr>
      <w:r>
        <w:rPr>
          <w:rFonts w:ascii="Times New Roman" w:eastAsia="Times New Roman" w:hAnsi="Times New Roman" w:cs="Times New Roman"/>
          <w:sz w:val="28"/>
          <w:szCs w:val="28"/>
        </w:rPr>
        <w:t>7</w:t>
      </w:r>
      <w:r w:rsidR="00D979EE">
        <w:rPr>
          <w:rFonts w:ascii="Times New Roman" w:eastAsia="Times New Roman" w:hAnsi="Times New Roman" w:cs="Times New Roman"/>
          <w:sz w:val="28"/>
          <w:szCs w:val="28"/>
        </w:rPr>
        <w:t>) возможность доступа заявителя на Едином портале или Региональном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Сформированное, подписанное заявление и документы, необходимые для предоставления муниципальной услуги, направляются в отдел посредством Единого портала или Регионального портала.</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Отдел обеспечивает прием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lastRenderedPageBreak/>
        <w:t>Предоставление муниципальной услуги начинается с момента приема и регистрации отделом заявления и документов, поступивших в электронной форме, необходимых для предоставления муниципальной услуги.</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 и иных документов, необходимых для предоставления муниципальной услуги, поступивших в отдел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D979EE" w:rsidRDefault="00D979EE" w:rsidP="00D979EE">
      <w:pPr>
        <w:suppressAutoHyphens/>
        <w:spacing w:after="0" w:line="240" w:lineRule="auto"/>
        <w:ind w:firstLine="567"/>
        <w:jc w:val="both"/>
      </w:pPr>
      <w:r>
        <w:rPr>
          <w:rFonts w:ascii="Times New Roman" w:eastAsia="Times New Roman" w:hAnsi="Times New Roman" w:cs="Times New Roman"/>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rsidR="00D979EE" w:rsidRPr="00246D61" w:rsidRDefault="00D979EE" w:rsidP="00D979EE">
      <w:pPr>
        <w:suppressAutoHyphens/>
        <w:spacing w:after="0" w:line="240" w:lineRule="auto"/>
        <w:ind w:firstLine="567"/>
        <w:jc w:val="both"/>
      </w:pPr>
      <w:r>
        <w:rPr>
          <w:rFonts w:ascii="Times New Roman" w:eastAsia="Times New Roman" w:hAnsi="Times New Roman" w:cs="Times New Roman"/>
          <w:sz w:val="28"/>
          <w:szCs w:val="28"/>
        </w:rPr>
        <w:t>В случае подачи заявления в форме электронного документа посредством Единого портала,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w:t>
      </w:r>
    </w:p>
    <w:p w:rsidR="00D979EE" w:rsidRPr="00BF235D" w:rsidRDefault="00D979EE" w:rsidP="00D979EE">
      <w:pPr>
        <w:widowControl w:val="0"/>
        <w:autoSpaceDE w:val="0"/>
        <w:autoSpaceDN w:val="0"/>
        <w:adjustRightInd w:val="0"/>
        <w:spacing w:after="0" w:line="240" w:lineRule="auto"/>
        <w:jc w:val="both"/>
        <w:outlineLvl w:val="1"/>
      </w:pPr>
      <w:r>
        <w:rPr>
          <w:rFonts w:ascii="Times New Roman" w:hAnsi="Times New Roman"/>
          <w:sz w:val="28"/>
          <w:szCs w:val="28"/>
        </w:rPr>
        <w:tab/>
        <w:t>2.7. Исчерпывающий п</w:t>
      </w:r>
      <w:r w:rsidRPr="007546F2">
        <w:rPr>
          <w:rFonts w:ascii="Times New Roman" w:hAnsi="Times New Roman"/>
          <w:sz w:val="28"/>
          <w:szCs w:val="28"/>
        </w:rPr>
        <w:t>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r>
        <w:rPr>
          <w:rFonts w:ascii="Times New Roman" w:hAnsi="Times New Roman"/>
          <w:bCs/>
          <w:sz w:val="28"/>
          <w:szCs w:val="28"/>
        </w:rPr>
        <w:t xml:space="preserve">,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предоставления </w:t>
      </w:r>
    </w:p>
    <w:p w:rsidR="00D979EE" w:rsidRPr="00BF235D" w:rsidRDefault="00D979EE" w:rsidP="00D979EE">
      <w:pPr>
        <w:pStyle w:val="a7"/>
        <w:widowControl w:val="0"/>
        <w:spacing w:after="0"/>
        <w:ind w:left="0" w:firstLine="708"/>
        <w:jc w:val="both"/>
        <w:rPr>
          <w:rFonts w:ascii="Times New Roman" w:hAnsi="Times New Roman"/>
          <w:sz w:val="28"/>
          <w:szCs w:val="28"/>
        </w:rPr>
      </w:pPr>
      <w:r w:rsidRPr="00BF235D">
        <w:rPr>
          <w:rFonts w:ascii="Times New Roman" w:hAnsi="Times New Roman"/>
          <w:sz w:val="28"/>
          <w:szCs w:val="28"/>
        </w:rPr>
        <w:t xml:space="preserve">В соответствии с требованиями пунктов 1 и 2 статьи 7 Федерального закона </w:t>
      </w:r>
      <w:r>
        <w:rPr>
          <w:rFonts w:ascii="Times New Roman" w:hAnsi="Times New Roman"/>
          <w:sz w:val="28"/>
          <w:szCs w:val="28"/>
        </w:rPr>
        <w:t xml:space="preserve"> запрещается</w:t>
      </w:r>
      <w:r w:rsidRPr="00BF235D">
        <w:rPr>
          <w:rFonts w:ascii="Times New Roman" w:hAnsi="Times New Roman"/>
          <w:sz w:val="28"/>
          <w:szCs w:val="28"/>
        </w:rPr>
        <w:t xml:space="preserve"> требовать от заявителя:</w:t>
      </w:r>
    </w:p>
    <w:p w:rsidR="00D979EE" w:rsidRPr="00BF235D" w:rsidRDefault="00D979EE" w:rsidP="00D979EE">
      <w:pPr>
        <w:pStyle w:val="ConsPlusNormal"/>
        <w:ind w:firstLine="709"/>
        <w:jc w:val="both"/>
        <w:rPr>
          <w:szCs w:val="28"/>
        </w:rPr>
      </w:pPr>
      <w:r>
        <w:rPr>
          <w:szCs w:val="28"/>
        </w:rPr>
        <w:t xml:space="preserve">1) </w:t>
      </w:r>
      <w:r w:rsidRPr="00BF235D">
        <w:rPr>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79EE" w:rsidRDefault="00D979EE" w:rsidP="00D979EE">
      <w:pPr>
        <w:pStyle w:val="ConsPlusNormal"/>
        <w:ind w:firstLine="709"/>
        <w:jc w:val="both"/>
        <w:rPr>
          <w:szCs w:val="28"/>
        </w:rPr>
      </w:pPr>
      <w:r>
        <w:rPr>
          <w:szCs w:val="28"/>
        </w:rPr>
        <w:t xml:space="preserve">2) </w:t>
      </w:r>
      <w:r w:rsidRPr="00BF235D">
        <w:rPr>
          <w:szCs w:val="28"/>
        </w:rPr>
        <w:t>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и иных организаций, участвующих в предоставлении муниципальн</w:t>
      </w:r>
      <w:r>
        <w:rPr>
          <w:szCs w:val="28"/>
        </w:rPr>
        <w:t>ой</w:t>
      </w:r>
      <w:r w:rsidRPr="00BF235D">
        <w:rPr>
          <w:szCs w:val="28"/>
        </w:rPr>
        <w:t xml:space="preserve"> услуг</w:t>
      </w:r>
      <w:r>
        <w:rPr>
          <w:szCs w:val="28"/>
        </w:rPr>
        <w:t>и</w:t>
      </w:r>
      <w:r w:rsidRPr="00BF235D">
        <w:rPr>
          <w:szCs w:val="28"/>
        </w:rPr>
        <w:t xml:space="preserve">, в соответствии с нормативными правовыми актами Российской Федерации, нормативными правовыми актами Ставропольского края и муниципальными </w:t>
      </w:r>
      <w:r w:rsidRPr="00BF235D">
        <w:rPr>
          <w:szCs w:val="28"/>
        </w:rPr>
        <w:lastRenderedPageBreak/>
        <w:t>правовыми актами Ипатовского городского округа Ставропольского края.</w:t>
      </w:r>
    </w:p>
    <w:p w:rsidR="00D979EE" w:rsidRDefault="00D979EE" w:rsidP="00D979EE">
      <w:pPr>
        <w:pStyle w:val="ConsPlusNormal"/>
        <w:ind w:firstLine="709"/>
        <w:jc w:val="both"/>
        <w:rPr>
          <w:szCs w:val="28"/>
        </w:rPr>
      </w:pPr>
      <w:r>
        <w:rPr>
          <w:szCs w:val="28"/>
        </w:rPr>
        <w:t>2.7.1. Должностное лицо отдела либо МФЦ, ответственное за истребование документов в порядке межведомственного информационного взаимодействия, в полном объеме и правильно оформленных, в том числе в электронной форме, документов, которые находятся в распоряжении иных органов (организаций), участвующих в предоставлении муниципальной услуги:</w:t>
      </w:r>
    </w:p>
    <w:p w:rsidR="00D979EE" w:rsidRDefault="00D979EE" w:rsidP="00D979EE">
      <w:pPr>
        <w:pStyle w:val="ConsPlusNormal"/>
        <w:ind w:firstLine="709"/>
        <w:jc w:val="both"/>
        <w:rPr>
          <w:color w:val="000000"/>
          <w:szCs w:val="28"/>
        </w:rPr>
      </w:pPr>
      <w:r>
        <w:rPr>
          <w:szCs w:val="28"/>
        </w:rPr>
        <w:t>1) выписку из Единого государственного реестра прав на недвижимое имущество и сделок с ним (о правах на объект недвижимого имущества)</w:t>
      </w:r>
      <w:r w:rsidRPr="006A1DA5">
        <w:rPr>
          <w:color w:val="000000"/>
          <w:szCs w:val="28"/>
        </w:rPr>
        <w:t>;</w:t>
      </w:r>
    </w:p>
    <w:p w:rsidR="00D979EE" w:rsidRPr="006A1DA5" w:rsidRDefault="00D979EE" w:rsidP="00D979EE">
      <w:pPr>
        <w:pStyle w:val="ConsPlusNormal"/>
        <w:ind w:firstLine="709"/>
        <w:jc w:val="both"/>
        <w:rPr>
          <w:color w:val="000000"/>
          <w:szCs w:val="28"/>
        </w:rPr>
      </w:pPr>
      <w:r>
        <w:rPr>
          <w:color w:val="000000"/>
          <w:szCs w:val="28"/>
        </w:rPr>
        <w:t>2) утвержденный проект планировки и утвержденный проект межевания территории;</w:t>
      </w:r>
    </w:p>
    <w:p w:rsidR="00D979EE" w:rsidRPr="006A1DA5" w:rsidRDefault="00D979EE" w:rsidP="00D979EE">
      <w:pPr>
        <w:pStyle w:val="ConsPlusNormal"/>
        <w:ind w:firstLine="709"/>
        <w:jc w:val="both"/>
        <w:rPr>
          <w:color w:val="000000"/>
          <w:szCs w:val="28"/>
        </w:rPr>
      </w:pPr>
      <w:r>
        <w:rPr>
          <w:color w:val="000000"/>
          <w:szCs w:val="28"/>
        </w:rPr>
        <w:t>3) в</w:t>
      </w:r>
      <w:r w:rsidRPr="006A1DA5">
        <w:rPr>
          <w:color w:val="000000"/>
          <w:szCs w:val="28"/>
        </w:rPr>
        <w:t>ыписку из Единого государственного реестра юридических лиц о юридическом лице, являющемся заявителем;</w:t>
      </w:r>
    </w:p>
    <w:p w:rsidR="00D979EE" w:rsidRDefault="00D979EE" w:rsidP="00D979EE">
      <w:pPr>
        <w:pStyle w:val="ConsPlusNormal"/>
        <w:ind w:firstLine="709"/>
        <w:jc w:val="both"/>
        <w:rPr>
          <w:color w:val="000000"/>
          <w:szCs w:val="28"/>
        </w:rPr>
      </w:pPr>
      <w:r>
        <w:rPr>
          <w:color w:val="000000"/>
          <w:szCs w:val="28"/>
        </w:rPr>
        <w:t>4</w:t>
      </w:r>
      <w:r w:rsidRPr="006A1DA5">
        <w:rPr>
          <w:color w:val="000000"/>
          <w:szCs w:val="28"/>
        </w:rPr>
        <w:t>)</w:t>
      </w:r>
      <w:r>
        <w:rPr>
          <w:color w:val="000000"/>
          <w:szCs w:val="28"/>
        </w:rPr>
        <w:t xml:space="preserve"> в</w:t>
      </w:r>
      <w:r w:rsidRPr="006A1DA5">
        <w:rPr>
          <w:color w:val="000000"/>
          <w:szCs w:val="28"/>
        </w:rPr>
        <w:t xml:space="preserve">ыписку из Единого </w:t>
      </w:r>
      <w:r w:rsidRPr="00CD0CF9">
        <w:rPr>
          <w:color w:val="000000"/>
          <w:szCs w:val="28"/>
        </w:rPr>
        <w:t>государственного реестра</w:t>
      </w:r>
      <w:r>
        <w:rPr>
          <w:color w:val="000000"/>
          <w:szCs w:val="28"/>
        </w:rPr>
        <w:t xml:space="preserve"> индивидуальных предпринимателей о индивидуальном предпринимателе, являющимся заявителем;</w:t>
      </w:r>
    </w:p>
    <w:p w:rsidR="00D979EE" w:rsidRDefault="00D979EE" w:rsidP="00D979EE">
      <w:pPr>
        <w:pStyle w:val="ConsPlusNormal"/>
        <w:ind w:firstLine="709"/>
        <w:jc w:val="both"/>
        <w:rPr>
          <w:szCs w:val="28"/>
        </w:rPr>
      </w:pPr>
      <w:r>
        <w:rPr>
          <w:color w:val="000000"/>
          <w:szCs w:val="28"/>
        </w:rPr>
        <w:t>5) проект организации и застройки территории некоммерческого объединения (в случае отсутствия утвержденного проекта межевания территории);</w:t>
      </w:r>
    </w:p>
    <w:p w:rsidR="00D979EE" w:rsidRPr="00BF235D" w:rsidRDefault="00D979EE" w:rsidP="00D979EE">
      <w:pPr>
        <w:pStyle w:val="ConsPlusNormal"/>
        <w:ind w:firstLine="709"/>
        <w:jc w:val="both"/>
        <w:rPr>
          <w:szCs w:val="28"/>
        </w:rPr>
      </w:pPr>
      <w:r>
        <w:rPr>
          <w:szCs w:val="28"/>
        </w:rPr>
        <w:t>Заявитель вправе самостоятельно предоставить указанные документы.</w:t>
      </w:r>
    </w:p>
    <w:p w:rsidR="00D979EE" w:rsidRPr="00BF235D" w:rsidRDefault="00D979EE" w:rsidP="00D979EE">
      <w:pPr>
        <w:widowControl w:val="0"/>
        <w:spacing w:after="0" w:line="240" w:lineRule="auto"/>
        <w:ind w:firstLine="709"/>
        <w:jc w:val="both"/>
        <w:rPr>
          <w:rFonts w:ascii="Times New Roman" w:hAnsi="Times New Roman"/>
          <w:bCs/>
          <w:sz w:val="28"/>
          <w:szCs w:val="28"/>
        </w:rPr>
      </w:pPr>
      <w:r w:rsidRPr="00BF235D">
        <w:rPr>
          <w:rFonts w:ascii="Times New Roman" w:hAnsi="Times New Roman"/>
          <w:bCs/>
          <w:sz w:val="28"/>
          <w:szCs w:val="28"/>
        </w:rPr>
        <w:t>2.8. Исчерпывающий перечень оснований для отказа в приеме документов, необходимых для предоставления муниципальной услуги</w:t>
      </w:r>
    </w:p>
    <w:p w:rsidR="00D979EE" w:rsidRDefault="00D979EE" w:rsidP="00D979EE">
      <w:pPr>
        <w:pStyle w:val="a7"/>
        <w:widowControl w:val="0"/>
        <w:spacing w:after="0"/>
        <w:ind w:firstLine="709"/>
        <w:jc w:val="both"/>
        <w:rPr>
          <w:rFonts w:ascii="Times New Roman" w:hAnsi="Times New Roman"/>
          <w:sz w:val="28"/>
          <w:szCs w:val="28"/>
        </w:rPr>
      </w:pPr>
      <w:r w:rsidRPr="00BF235D">
        <w:rPr>
          <w:rFonts w:ascii="Times New Roman" w:hAnsi="Times New Roman"/>
          <w:sz w:val="28"/>
          <w:szCs w:val="28"/>
        </w:rPr>
        <w:t>В приеме документов, необходимых для предоставления муниципальной услуги, отказывается в случае:</w:t>
      </w:r>
    </w:p>
    <w:p w:rsidR="00D979EE" w:rsidRDefault="00D979EE" w:rsidP="00D979EE">
      <w:pPr>
        <w:pStyle w:val="a6"/>
        <w:numPr>
          <w:ilvl w:val="0"/>
          <w:numId w:val="16"/>
        </w:numPr>
        <w:rPr>
          <w:bCs/>
          <w:lang w:val="ru-RU"/>
        </w:rPr>
      </w:pPr>
      <w:r>
        <w:rPr>
          <w:bCs/>
          <w:lang w:val="ru-RU"/>
        </w:rPr>
        <w:t>представленные заявителем документы не соответствуют установленным требованиям;</w:t>
      </w:r>
    </w:p>
    <w:p w:rsidR="00D979EE" w:rsidRDefault="00D979EE" w:rsidP="00D979EE">
      <w:pPr>
        <w:pStyle w:val="a6"/>
        <w:numPr>
          <w:ilvl w:val="0"/>
          <w:numId w:val="16"/>
        </w:numPr>
        <w:rPr>
          <w:bCs/>
          <w:lang w:val="ru-RU"/>
        </w:rPr>
      </w:pPr>
      <w:r>
        <w:rPr>
          <w:bCs/>
          <w:lang w:val="ru-RU"/>
        </w:rPr>
        <w:t>в представленных заявителем документах содержатся противоречивые сведения;</w:t>
      </w:r>
    </w:p>
    <w:p w:rsidR="00D979EE" w:rsidRDefault="00D979EE" w:rsidP="00D979EE">
      <w:pPr>
        <w:pStyle w:val="a6"/>
        <w:numPr>
          <w:ilvl w:val="0"/>
          <w:numId w:val="16"/>
        </w:numPr>
        <w:rPr>
          <w:bCs/>
          <w:lang w:val="ru-RU"/>
        </w:rPr>
      </w:pPr>
      <w:r>
        <w:rPr>
          <w:bCs/>
          <w:lang w:val="ru-RU"/>
        </w:rPr>
        <w:t>запрос подан лицом, не имеющим полномочий на представительство заявителя;</w:t>
      </w:r>
    </w:p>
    <w:p w:rsidR="00D979EE" w:rsidRPr="00FF5C4B" w:rsidRDefault="00D979EE" w:rsidP="00D979EE">
      <w:pPr>
        <w:pStyle w:val="a6"/>
        <w:numPr>
          <w:ilvl w:val="0"/>
          <w:numId w:val="16"/>
        </w:numPr>
        <w:rPr>
          <w:bCs/>
          <w:lang w:val="ru-RU"/>
        </w:rPr>
      </w:pPr>
      <w:r>
        <w:rPr>
          <w:bCs/>
          <w:lang w:val="ru-RU"/>
        </w:rPr>
        <w:t>запрос в электронной форме подписан с использованием электронной подписи, не принадлежащей заявителю (в случае получения муниципальной услуги в электронной форме).</w:t>
      </w:r>
    </w:p>
    <w:p w:rsidR="00D979EE" w:rsidRPr="00BF235D" w:rsidRDefault="00D979EE" w:rsidP="00D979EE">
      <w:pPr>
        <w:widowControl w:val="0"/>
        <w:spacing w:after="0" w:line="240" w:lineRule="auto"/>
        <w:ind w:firstLine="709"/>
        <w:jc w:val="both"/>
        <w:rPr>
          <w:rFonts w:ascii="Times New Roman" w:hAnsi="Times New Roman"/>
          <w:bCs/>
          <w:sz w:val="28"/>
          <w:szCs w:val="28"/>
        </w:rPr>
      </w:pPr>
      <w:r w:rsidRPr="00BF235D">
        <w:rPr>
          <w:rFonts w:ascii="Times New Roman" w:hAnsi="Times New Roman"/>
          <w:bCs/>
          <w:sz w:val="28"/>
          <w:szCs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79EE" w:rsidRPr="00BF235D" w:rsidRDefault="00D979EE" w:rsidP="00D979EE">
      <w:pPr>
        <w:spacing w:after="0" w:line="240" w:lineRule="auto"/>
        <w:ind w:firstLine="567"/>
        <w:jc w:val="both"/>
        <w:rPr>
          <w:rFonts w:ascii="Times New Roman" w:hAnsi="Times New Roman"/>
          <w:sz w:val="28"/>
          <w:szCs w:val="28"/>
        </w:rPr>
      </w:pPr>
      <w:r w:rsidRPr="00BF235D">
        <w:rPr>
          <w:rFonts w:ascii="Times New Roman" w:hAnsi="Times New Roman"/>
          <w:sz w:val="28"/>
          <w:szCs w:val="28"/>
        </w:rPr>
        <w:t>Основания для приостановления предоставлен</w:t>
      </w:r>
      <w:r>
        <w:rPr>
          <w:rFonts w:ascii="Times New Roman" w:hAnsi="Times New Roman"/>
          <w:sz w:val="28"/>
          <w:szCs w:val="28"/>
        </w:rPr>
        <w:t xml:space="preserve">ия муниципальной услуги </w:t>
      </w:r>
      <w:r w:rsidRPr="006B5AFF">
        <w:rPr>
          <w:rFonts w:ascii="Times New Roman" w:eastAsia="Times New Roman" w:hAnsi="Times New Roman"/>
          <w:sz w:val="28"/>
          <w:szCs w:val="28"/>
        </w:rPr>
        <w:t>в случае</w:t>
      </w:r>
      <w:r>
        <w:rPr>
          <w:rFonts w:ascii="Times New Roman" w:eastAsia="Times New Roman" w:hAnsi="Times New Roman"/>
          <w:sz w:val="28"/>
          <w:szCs w:val="28"/>
        </w:rPr>
        <w:t xml:space="preserve"> если законом не предусмотрено иное. Е</w:t>
      </w:r>
      <w:r w:rsidRPr="006B5AFF">
        <w:rPr>
          <w:rFonts w:ascii="Times New Roman" w:eastAsia="Times New Roman" w:hAnsi="Times New Roman"/>
          <w:sz w:val="28"/>
          <w:szCs w:val="28"/>
        </w:rPr>
        <w:t>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Pr>
          <w:rFonts w:ascii="Times New Roman" w:eastAsia="Times New Roman" w:hAnsi="Times New Roman"/>
          <w:sz w:val="28"/>
          <w:szCs w:val="28"/>
        </w:rPr>
        <w:t>астично или полностью совпадает</w:t>
      </w:r>
      <w:r w:rsidRPr="001E77BF">
        <w:rPr>
          <w:rFonts w:ascii="Times New Roman" w:eastAsia="Times New Roman" w:hAnsi="Times New Roman"/>
          <w:sz w:val="28"/>
          <w:szCs w:val="28"/>
        </w:rPr>
        <w:t>.</w:t>
      </w:r>
    </w:p>
    <w:p w:rsidR="00D979EE" w:rsidRPr="00BF235D" w:rsidRDefault="00D979EE" w:rsidP="00D979EE">
      <w:pPr>
        <w:pStyle w:val="a7"/>
        <w:widowControl w:val="0"/>
        <w:spacing w:after="0"/>
        <w:ind w:left="0" w:firstLine="567"/>
        <w:jc w:val="both"/>
        <w:rPr>
          <w:rFonts w:ascii="Times New Roman" w:hAnsi="Times New Roman"/>
          <w:sz w:val="28"/>
          <w:szCs w:val="28"/>
        </w:rPr>
      </w:pPr>
      <w:r w:rsidRPr="00BF235D">
        <w:rPr>
          <w:rFonts w:ascii="Times New Roman" w:hAnsi="Times New Roman"/>
          <w:sz w:val="28"/>
          <w:szCs w:val="28"/>
        </w:rPr>
        <w:lastRenderedPageBreak/>
        <w:t xml:space="preserve">Основаниями для отказа </w:t>
      </w:r>
      <w:r>
        <w:rPr>
          <w:rFonts w:ascii="Times New Roman" w:hAnsi="Times New Roman"/>
          <w:sz w:val="28"/>
          <w:szCs w:val="28"/>
        </w:rPr>
        <w:t xml:space="preserve">в </w:t>
      </w:r>
      <w:r w:rsidRPr="00BF235D">
        <w:rPr>
          <w:rFonts w:ascii="Times New Roman" w:hAnsi="Times New Roman"/>
          <w:sz w:val="28"/>
          <w:szCs w:val="28"/>
        </w:rPr>
        <w:t>предоставлени</w:t>
      </w:r>
      <w:r>
        <w:rPr>
          <w:rFonts w:ascii="Times New Roman" w:hAnsi="Times New Roman"/>
          <w:sz w:val="28"/>
          <w:szCs w:val="28"/>
        </w:rPr>
        <w:t>и</w:t>
      </w:r>
      <w:r w:rsidRPr="00BF235D">
        <w:rPr>
          <w:rFonts w:ascii="Times New Roman" w:hAnsi="Times New Roman"/>
          <w:sz w:val="28"/>
          <w:szCs w:val="28"/>
        </w:rPr>
        <w:t xml:space="preserve"> муниципальной услуги являются:</w:t>
      </w:r>
    </w:p>
    <w:p w:rsidR="00D979EE" w:rsidRPr="009B74A7" w:rsidRDefault="00D979EE" w:rsidP="00492F11">
      <w:pPr>
        <w:pStyle w:val="a6"/>
        <w:ind w:firstLine="567"/>
        <w:rPr>
          <w:lang w:val="ru-RU"/>
        </w:rPr>
      </w:pPr>
      <w:r w:rsidRPr="009B74A7">
        <w:rPr>
          <w:lang w:val="ru-RU"/>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w:t>
      </w:r>
      <w:r>
        <w:rPr>
          <w:lang w:val="ru-RU"/>
        </w:rPr>
        <w:t>указанным в пункте 16 статьи 11.10 Земельного кодекса Российской Федерации;</w:t>
      </w:r>
    </w:p>
    <w:p w:rsidR="00D979EE" w:rsidRPr="009B74A7" w:rsidRDefault="00D979EE" w:rsidP="00492F11">
      <w:pPr>
        <w:pStyle w:val="a6"/>
        <w:ind w:firstLine="567"/>
        <w:rPr>
          <w:lang w:val="ru-RU"/>
        </w:rPr>
      </w:pPr>
      <w:bookmarkStart w:id="5" w:name="dst778"/>
      <w:bookmarkEnd w:id="5"/>
      <w:r w:rsidRPr="009B74A7">
        <w:rPr>
          <w:lang w:val="ru-RU"/>
        </w:rPr>
        <w:t xml:space="preserve">2) земельный участок, который предстоит образовать, не может быть предоставлен заявителю по основаниям, </w:t>
      </w:r>
      <w:r>
        <w:rPr>
          <w:lang w:val="ru-RU"/>
        </w:rPr>
        <w:t>указанным в подпунктах 1-13, 15-19, 22, 23 статьи 39.16 Земельного кодекса Российской Федерации;</w:t>
      </w:r>
    </w:p>
    <w:p w:rsidR="00D979EE" w:rsidRDefault="00D979EE" w:rsidP="00492F11">
      <w:pPr>
        <w:pStyle w:val="a6"/>
        <w:ind w:firstLine="567"/>
        <w:rPr>
          <w:lang w:val="ru-RU"/>
        </w:rPr>
      </w:pPr>
      <w:bookmarkStart w:id="6" w:name="dst1607"/>
      <w:bookmarkEnd w:id="6"/>
      <w:r w:rsidRPr="009B74A7">
        <w:rPr>
          <w:lang w:val="ru-RU"/>
        </w:rPr>
        <w:t>3) земельный участок, границы которого подлежат уточнению в соответствии с Федеральным</w:t>
      </w:r>
      <w:r w:rsidRPr="009B74A7">
        <w:t> </w:t>
      </w:r>
      <w:hyperlink r:id="rId18" w:history="1">
        <w:r w:rsidRPr="009B74A7">
          <w:rPr>
            <w:rStyle w:val="a3"/>
            <w:szCs w:val="28"/>
            <w:lang w:val="ru-RU"/>
          </w:rPr>
          <w:t>законом</w:t>
        </w:r>
      </w:hyperlink>
      <w:r>
        <w:rPr>
          <w:lang w:val="ru-RU"/>
        </w:rPr>
        <w:t xml:space="preserve"> от 13 июля 2015 № 218-ФЗ</w:t>
      </w:r>
      <w:r w:rsidRPr="009B74A7">
        <w:t> </w:t>
      </w:r>
      <w:r>
        <w:rPr>
          <w:lang w:val="ru-RU"/>
        </w:rPr>
        <w:t>«</w:t>
      </w:r>
      <w:r w:rsidRPr="009B74A7">
        <w:rPr>
          <w:lang w:val="ru-RU"/>
        </w:rPr>
        <w:t>О государст</w:t>
      </w:r>
      <w:r>
        <w:rPr>
          <w:lang w:val="ru-RU"/>
        </w:rPr>
        <w:t>венной регистрации недвижимости»</w:t>
      </w:r>
      <w:r w:rsidRPr="009B74A7">
        <w:rPr>
          <w:lang w:val="ru-RU"/>
        </w:rPr>
        <w:t>, не может быть предоставлен заявителю по основаниям</w:t>
      </w:r>
      <w:r>
        <w:rPr>
          <w:lang w:val="ru-RU"/>
        </w:rPr>
        <w:t>, указанным в подпунктах 1-23 статьи 39.16 Земельного кодекса Российской Федерации;</w:t>
      </w:r>
      <w:r w:rsidRPr="009B74A7">
        <w:rPr>
          <w:lang w:val="ru-RU"/>
        </w:rPr>
        <w:t xml:space="preserve"> </w:t>
      </w:r>
    </w:p>
    <w:p w:rsidR="00D979EE" w:rsidRDefault="00D979EE" w:rsidP="00492F11">
      <w:pPr>
        <w:pStyle w:val="a6"/>
        <w:ind w:firstLine="567"/>
        <w:rPr>
          <w:lang w:val="ru-RU"/>
        </w:rPr>
      </w:pPr>
      <w:r>
        <w:rPr>
          <w:lang w:val="ru-RU"/>
        </w:rPr>
        <w:t>4) наличие запрета, предусмотренного федеральным законодательством, на использование земельного участка в целях, указанных в заявлении (до 1 января 2020 года);</w:t>
      </w:r>
    </w:p>
    <w:p w:rsidR="00D979EE" w:rsidRDefault="00D979EE" w:rsidP="00492F11">
      <w:pPr>
        <w:pStyle w:val="a6"/>
        <w:ind w:firstLine="283"/>
        <w:rPr>
          <w:lang w:val="ru-RU"/>
        </w:rPr>
      </w:pPr>
      <w:r>
        <w:rPr>
          <w:lang w:val="ru-RU"/>
        </w:rPr>
        <w:t>5) включение земельного участка в перечень земельных участков, предоставляемых бесплатно в собственность граждан для индивидуального жилищного строительства</w:t>
      </w:r>
    </w:p>
    <w:p w:rsidR="00D979EE" w:rsidRPr="001E77BF" w:rsidRDefault="00D979EE" w:rsidP="001E77BF">
      <w:pPr>
        <w:pStyle w:val="a7"/>
        <w:widowControl w:val="0"/>
        <w:spacing w:after="0"/>
        <w:ind w:firstLine="709"/>
        <w:jc w:val="both"/>
        <w:rPr>
          <w:rFonts w:ascii="Times New Roman" w:hAnsi="Times New Roman"/>
          <w:sz w:val="28"/>
          <w:szCs w:val="28"/>
        </w:rPr>
      </w:pPr>
      <w:r w:rsidRPr="00BF235D">
        <w:rPr>
          <w:rFonts w:ascii="Times New Roman" w:hAnsi="Times New Roman"/>
          <w:sz w:val="28"/>
          <w:szCs w:val="28"/>
        </w:rPr>
        <w:t>Перечень оснований для отказа предоставления муниципальной услуги является исчерпывающим.</w:t>
      </w:r>
    </w:p>
    <w:p w:rsidR="00D979EE" w:rsidRPr="00BF235D" w:rsidRDefault="00D979EE" w:rsidP="00D979EE">
      <w:pPr>
        <w:pStyle w:val="a7"/>
        <w:widowControl w:val="0"/>
        <w:spacing w:after="0"/>
        <w:ind w:firstLine="709"/>
        <w:jc w:val="both"/>
        <w:rPr>
          <w:rFonts w:ascii="Times New Roman" w:hAnsi="Times New Roman"/>
          <w:bCs/>
          <w:sz w:val="28"/>
          <w:szCs w:val="28"/>
        </w:rPr>
      </w:pPr>
      <w:r w:rsidRPr="00BF235D">
        <w:rPr>
          <w:rFonts w:ascii="Times New Roman" w:hAnsi="Times New Roman"/>
          <w:bCs/>
          <w:sz w:val="28"/>
          <w:szCs w:val="28"/>
        </w:rPr>
        <w:t xml:space="preserve">2.10. Перечень услуг, </w:t>
      </w:r>
      <w:r>
        <w:rPr>
          <w:rFonts w:ascii="Times New Roman" w:hAnsi="Times New Roman"/>
          <w:bCs/>
          <w:sz w:val="28"/>
          <w:szCs w:val="28"/>
        </w:rPr>
        <w:t xml:space="preserve">которые являются </w:t>
      </w:r>
      <w:r w:rsidRPr="00BF235D">
        <w:rPr>
          <w:rFonts w:ascii="Times New Roman" w:hAnsi="Times New Roman"/>
          <w:bCs/>
          <w:sz w:val="28"/>
          <w:szCs w:val="28"/>
        </w:rPr>
        <w:t>необходимы</w:t>
      </w:r>
      <w:r>
        <w:rPr>
          <w:rFonts w:ascii="Times New Roman" w:hAnsi="Times New Roman"/>
          <w:bCs/>
          <w:sz w:val="28"/>
          <w:szCs w:val="28"/>
        </w:rPr>
        <w:t xml:space="preserve">ми и обязательными для предоставления </w:t>
      </w:r>
      <w:r w:rsidRPr="00BF235D">
        <w:rPr>
          <w:rFonts w:ascii="Times New Roman" w:hAnsi="Times New Roman"/>
          <w:sz w:val="28"/>
          <w:szCs w:val="28"/>
        </w:rPr>
        <w:t>муниципальной услуги, в том числе сведения о документе (документах),</w:t>
      </w:r>
      <w:r w:rsidRPr="00BF235D">
        <w:rPr>
          <w:rFonts w:ascii="Times New Roman" w:hAnsi="Times New Roman"/>
          <w:bCs/>
          <w:sz w:val="28"/>
          <w:szCs w:val="28"/>
        </w:rPr>
        <w:t xml:space="preserve"> выдаваемом (выдаваемых) организациями</w:t>
      </w:r>
      <w:r>
        <w:rPr>
          <w:rFonts w:ascii="Times New Roman" w:hAnsi="Times New Roman"/>
          <w:bCs/>
          <w:sz w:val="28"/>
          <w:szCs w:val="28"/>
        </w:rPr>
        <w:t xml:space="preserve">, участвующими в предоставлении </w:t>
      </w:r>
      <w:r w:rsidRPr="00BF235D">
        <w:rPr>
          <w:rFonts w:ascii="Times New Roman" w:hAnsi="Times New Roman"/>
          <w:sz w:val="28"/>
          <w:szCs w:val="28"/>
        </w:rPr>
        <w:t>муниципальной</w:t>
      </w:r>
      <w:r>
        <w:rPr>
          <w:rFonts w:ascii="Times New Roman" w:hAnsi="Times New Roman"/>
          <w:sz w:val="28"/>
          <w:szCs w:val="28"/>
        </w:rPr>
        <w:t xml:space="preserve"> </w:t>
      </w:r>
      <w:r w:rsidRPr="00BF235D">
        <w:rPr>
          <w:rFonts w:ascii="Times New Roman" w:hAnsi="Times New Roman"/>
          <w:sz w:val="28"/>
          <w:szCs w:val="28"/>
        </w:rPr>
        <w:t>услуги</w:t>
      </w:r>
    </w:p>
    <w:p w:rsidR="00D979EE" w:rsidRPr="00BF235D" w:rsidRDefault="00D979EE" w:rsidP="00D979E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Административным регламентом т</w:t>
      </w:r>
      <w:r w:rsidRPr="00BF235D">
        <w:rPr>
          <w:rFonts w:ascii="Times New Roman" w:hAnsi="Times New Roman"/>
          <w:sz w:val="28"/>
          <w:szCs w:val="28"/>
        </w:rPr>
        <w:t>ак</w:t>
      </w:r>
      <w:r>
        <w:rPr>
          <w:rFonts w:ascii="Times New Roman" w:hAnsi="Times New Roman"/>
          <w:sz w:val="28"/>
          <w:szCs w:val="28"/>
        </w:rPr>
        <w:t xml:space="preserve">ие </w:t>
      </w:r>
      <w:r w:rsidRPr="00BF235D">
        <w:rPr>
          <w:rFonts w:ascii="Times New Roman" w:hAnsi="Times New Roman"/>
          <w:sz w:val="28"/>
          <w:szCs w:val="28"/>
        </w:rPr>
        <w:t>услуги не предусмотрены.</w:t>
      </w:r>
    </w:p>
    <w:p w:rsidR="00D979EE" w:rsidRPr="00BF235D" w:rsidRDefault="00D979EE" w:rsidP="00D979EE">
      <w:pPr>
        <w:widowControl w:val="0"/>
        <w:autoSpaceDE w:val="0"/>
        <w:autoSpaceDN w:val="0"/>
        <w:adjustRightInd w:val="0"/>
        <w:spacing w:after="0" w:line="240" w:lineRule="auto"/>
        <w:ind w:firstLine="709"/>
        <w:jc w:val="both"/>
        <w:rPr>
          <w:rFonts w:ascii="Times New Roman" w:hAnsi="Times New Roman"/>
          <w:sz w:val="28"/>
          <w:szCs w:val="28"/>
        </w:rPr>
      </w:pPr>
      <w:r w:rsidRPr="00BF235D">
        <w:rPr>
          <w:rFonts w:ascii="Times New Roman" w:hAnsi="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rsidR="00D979EE" w:rsidRPr="00BF235D" w:rsidRDefault="00D979EE" w:rsidP="00D979EE">
      <w:pPr>
        <w:spacing w:after="0" w:line="240" w:lineRule="auto"/>
        <w:ind w:firstLine="567"/>
        <w:jc w:val="both"/>
        <w:rPr>
          <w:rFonts w:ascii="Times New Roman" w:hAnsi="Times New Roman"/>
          <w:sz w:val="28"/>
          <w:szCs w:val="28"/>
        </w:rPr>
      </w:pPr>
      <w:r>
        <w:rPr>
          <w:rFonts w:ascii="Times New Roman" w:hAnsi="Times New Roman"/>
          <w:sz w:val="28"/>
          <w:szCs w:val="28"/>
        </w:rPr>
        <w:t>Взимания г</w:t>
      </w:r>
      <w:r w:rsidRPr="00BF235D">
        <w:rPr>
          <w:rFonts w:ascii="Times New Roman" w:hAnsi="Times New Roman"/>
          <w:sz w:val="28"/>
          <w:szCs w:val="28"/>
        </w:rPr>
        <w:t>осударственн</w:t>
      </w:r>
      <w:r>
        <w:rPr>
          <w:rFonts w:ascii="Times New Roman" w:hAnsi="Times New Roman"/>
          <w:sz w:val="28"/>
          <w:szCs w:val="28"/>
        </w:rPr>
        <w:t>ой</w:t>
      </w:r>
      <w:r w:rsidRPr="00BF235D">
        <w:rPr>
          <w:rFonts w:ascii="Times New Roman" w:hAnsi="Times New Roman"/>
          <w:sz w:val="28"/>
          <w:szCs w:val="28"/>
        </w:rPr>
        <w:t xml:space="preserve"> пошлин</w:t>
      </w:r>
      <w:r>
        <w:rPr>
          <w:rFonts w:ascii="Times New Roman" w:hAnsi="Times New Roman"/>
          <w:sz w:val="28"/>
          <w:szCs w:val="28"/>
        </w:rPr>
        <w:t>ы</w:t>
      </w:r>
      <w:r w:rsidRPr="00BF235D">
        <w:rPr>
          <w:rFonts w:ascii="Times New Roman" w:hAnsi="Times New Roman"/>
          <w:sz w:val="28"/>
          <w:szCs w:val="28"/>
        </w:rPr>
        <w:t xml:space="preserve"> или ин</w:t>
      </w:r>
      <w:r>
        <w:rPr>
          <w:rFonts w:ascii="Times New Roman" w:hAnsi="Times New Roman"/>
          <w:sz w:val="28"/>
          <w:szCs w:val="28"/>
        </w:rPr>
        <w:t>ой</w:t>
      </w:r>
      <w:r w:rsidRPr="00BF235D">
        <w:rPr>
          <w:rFonts w:ascii="Times New Roman" w:hAnsi="Times New Roman"/>
          <w:sz w:val="28"/>
          <w:szCs w:val="28"/>
        </w:rPr>
        <w:t xml:space="preserve"> плат</w:t>
      </w:r>
      <w:r>
        <w:rPr>
          <w:rFonts w:ascii="Times New Roman" w:hAnsi="Times New Roman"/>
          <w:sz w:val="28"/>
          <w:szCs w:val="28"/>
        </w:rPr>
        <w:t>ы</w:t>
      </w:r>
      <w:r w:rsidRPr="00BF235D">
        <w:rPr>
          <w:rFonts w:ascii="Times New Roman" w:hAnsi="Times New Roman"/>
          <w:sz w:val="28"/>
          <w:szCs w:val="28"/>
        </w:rPr>
        <w:t xml:space="preserve"> за предоставление муниципа</w:t>
      </w:r>
      <w:r>
        <w:rPr>
          <w:rFonts w:ascii="Times New Roman" w:hAnsi="Times New Roman"/>
          <w:sz w:val="28"/>
          <w:szCs w:val="28"/>
        </w:rPr>
        <w:t xml:space="preserve">льной услуги, действующим законодательством </w:t>
      </w:r>
      <w:r w:rsidRPr="00BF235D">
        <w:rPr>
          <w:rFonts w:ascii="Times New Roman" w:hAnsi="Times New Roman"/>
          <w:sz w:val="28"/>
          <w:szCs w:val="28"/>
        </w:rPr>
        <w:t>не предусмотрена.</w:t>
      </w:r>
    </w:p>
    <w:p w:rsidR="00D979EE" w:rsidRDefault="00D979EE" w:rsidP="00D979EE">
      <w:pPr>
        <w:spacing w:after="0" w:line="240" w:lineRule="auto"/>
        <w:ind w:firstLine="567"/>
        <w:jc w:val="both"/>
        <w:rPr>
          <w:rFonts w:ascii="Times New Roman" w:hAnsi="Times New Roman"/>
          <w:sz w:val="28"/>
          <w:szCs w:val="28"/>
        </w:rPr>
      </w:pPr>
      <w:r w:rsidRPr="00BF235D">
        <w:rPr>
          <w:rFonts w:ascii="Times New Roman" w:hAnsi="Times New Roman"/>
          <w:sz w:val="28"/>
          <w:szCs w:val="28"/>
        </w:rPr>
        <w:t xml:space="preserve">2.12. </w:t>
      </w:r>
      <w:r>
        <w:rPr>
          <w:rFonts w:ascii="Times New Roman" w:hAnsi="Times New Roman"/>
          <w:sz w:val="28"/>
          <w:szCs w:val="28"/>
        </w:rPr>
        <w:t>П</w:t>
      </w:r>
      <w:r w:rsidRPr="007546F2">
        <w:rPr>
          <w:rFonts w:ascii="Times New Roman" w:hAnsi="Times New Roman"/>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sidRPr="00BF235D">
        <w:rPr>
          <w:rFonts w:ascii="Times New Roman" w:hAnsi="Times New Roman"/>
          <w:sz w:val="28"/>
          <w:szCs w:val="28"/>
        </w:rPr>
        <w:t>.</w:t>
      </w:r>
    </w:p>
    <w:p w:rsidR="00D979EE" w:rsidRDefault="00D979EE" w:rsidP="00D979EE">
      <w:pPr>
        <w:spacing w:after="0" w:line="240" w:lineRule="auto"/>
        <w:ind w:firstLine="567"/>
        <w:jc w:val="both"/>
        <w:rPr>
          <w:rFonts w:ascii="Times New Roman" w:hAnsi="Times New Roman"/>
          <w:sz w:val="28"/>
          <w:szCs w:val="28"/>
        </w:rPr>
      </w:pPr>
      <w:r>
        <w:rPr>
          <w:rFonts w:ascii="Times New Roman" w:hAnsi="Times New Roman"/>
          <w:sz w:val="28"/>
          <w:szCs w:val="28"/>
        </w:rPr>
        <w:t>Услуги необходимые и обязательные в настоящем Административном регламенте не предусмотрены.</w:t>
      </w:r>
    </w:p>
    <w:p w:rsidR="00D979EE" w:rsidRPr="00BF235D" w:rsidRDefault="00D979EE" w:rsidP="00D979EE">
      <w:pPr>
        <w:spacing w:after="0" w:line="240" w:lineRule="auto"/>
        <w:ind w:firstLine="567"/>
        <w:jc w:val="both"/>
        <w:rPr>
          <w:rFonts w:ascii="Times New Roman" w:hAnsi="Times New Roman"/>
          <w:sz w:val="28"/>
          <w:szCs w:val="28"/>
        </w:rPr>
      </w:pPr>
      <w:r w:rsidRPr="00BF235D">
        <w:rPr>
          <w:rFonts w:ascii="Times New Roman" w:hAnsi="Times New Roman"/>
          <w:bCs/>
          <w:sz w:val="28"/>
          <w:szCs w:val="28"/>
        </w:rPr>
        <w:t xml:space="preserve">2.13. </w:t>
      </w:r>
      <w:r w:rsidRPr="00BF235D">
        <w:rPr>
          <w:rFonts w:ascii="Times New Roman" w:hAnsi="Times New Roman"/>
          <w:sz w:val="28"/>
          <w:szCs w:val="28"/>
        </w:rPr>
        <w:t>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D979EE" w:rsidRPr="00BF235D" w:rsidRDefault="00D979EE" w:rsidP="00D979EE">
      <w:pPr>
        <w:pStyle w:val="a7"/>
        <w:widowControl w:val="0"/>
        <w:spacing w:after="0"/>
        <w:ind w:left="0" w:firstLine="567"/>
        <w:jc w:val="both"/>
        <w:rPr>
          <w:rFonts w:ascii="Times New Roman" w:hAnsi="Times New Roman"/>
          <w:sz w:val="28"/>
          <w:szCs w:val="28"/>
        </w:rPr>
      </w:pPr>
      <w:r w:rsidRPr="00BF235D">
        <w:rPr>
          <w:rFonts w:ascii="Times New Roman" w:hAnsi="Times New Roman"/>
          <w:sz w:val="28"/>
          <w:szCs w:val="28"/>
        </w:rPr>
        <w:t xml:space="preserve">Максимальный срок ожидания в очереди </w:t>
      </w:r>
      <w:r>
        <w:rPr>
          <w:rFonts w:ascii="Times New Roman" w:hAnsi="Times New Roman"/>
          <w:sz w:val="28"/>
          <w:szCs w:val="28"/>
        </w:rPr>
        <w:t>при</w:t>
      </w:r>
      <w:r w:rsidRPr="00BF235D">
        <w:rPr>
          <w:rFonts w:ascii="Times New Roman" w:hAnsi="Times New Roman"/>
          <w:sz w:val="28"/>
          <w:szCs w:val="28"/>
        </w:rPr>
        <w:t xml:space="preserve"> подачи заявления для предоставления муниципальной услуги не должен превышать 15 минут.</w:t>
      </w:r>
    </w:p>
    <w:p w:rsidR="00D979EE" w:rsidRDefault="00D979EE" w:rsidP="00D979EE">
      <w:pPr>
        <w:pStyle w:val="a7"/>
        <w:widowControl w:val="0"/>
        <w:spacing w:after="0"/>
        <w:jc w:val="both"/>
        <w:rPr>
          <w:rFonts w:ascii="Times New Roman" w:hAnsi="Times New Roman"/>
          <w:sz w:val="28"/>
          <w:szCs w:val="28"/>
        </w:rPr>
      </w:pPr>
      <w:r w:rsidRPr="00BF235D">
        <w:rPr>
          <w:rFonts w:ascii="Times New Roman" w:hAnsi="Times New Roman"/>
          <w:sz w:val="28"/>
          <w:szCs w:val="28"/>
        </w:rPr>
        <w:t xml:space="preserve">    Максимальный срок ожидания в очереди для получения результата предоставления муниципальной услуги не должен превышать 15 минут.</w:t>
      </w:r>
    </w:p>
    <w:p w:rsidR="00D979EE" w:rsidRPr="0079397A" w:rsidRDefault="00D979EE" w:rsidP="00D979EE">
      <w:pPr>
        <w:pStyle w:val="a7"/>
        <w:widowControl w:val="0"/>
        <w:spacing w:after="0"/>
        <w:ind w:left="0" w:firstLine="425"/>
        <w:jc w:val="both"/>
        <w:rPr>
          <w:rFonts w:ascii="Times New Roman" w:hAnsi="Times New Roman"/>
          <w:sz w:val="28"/>
          <w:szCs w:val="28"/>
        </w:rPr>
      </w:pPr>
      <w:r>
        <w:rPr>
          <w:rFonts w:ascii="Times New Roman" w:hAnsi="Times New Roman"/>
          <w:bCs/>
          <w:sz w:val="28"/>
          <w:szCs w:val="28"/>
        </w:rPr>
        <w:lastRenderedPageBreak/>
        <w:t xml:space="preserve">  </w:t>
      </w:r>
      <w:r w:rsidRPr="0079397A">
        <w:rPr>
          <w:rFonts w:ascii="Times New Roman" w:hAnsi="Times New Roman"/>
          <w:bCs/>
          <w:sz w:val="28"/>
          <w:szCs w:val="28"/>
        </w:rPr>
        <w:t xml:space="preserve">2.14. </w:t>
      </w:r>
      <w:r>
        <w:rPr>
          <w:rFonts w:ascii="Times New Roman" w:hAnsi="Times New Roman"/>
          <w:sz w:val="28"/>
          <w:szCs w:val="28"/>
        </w:rPr>
        <w:t>С</w:t>
      </w:r>
      <w:r w:rsidRPr="007546F2">
        <w:rPr>
          <w:rFonts w:ascii="Times New Roman" w:hAnsi="Times New Roman"/>
          <w:sz w:val="28"/>
          <w:szCs w:val="28"/>
        </w:rPr>
        <w:t>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rsidR="00D979EE" w:rsidRDefault="00D979EE" w:rsidP="00D979E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личном обращении заявителя в отдел. </w:t>
      </w:r>
      <w:r w:rsidRPr="00BF235D">
        <w:rPr>
          <w:rFonts w:ascii="Times New Roman" w:hAnsi="Times New Roman"/>
          <w:sz w:val="28"/>
          <w:szCs w:val="28"/>
        </w:rPr>
        <w:t xml:space="preserve">Срок регистрации запроса заявителя в </w:t>
      </w:r>
      <w:r>
        <w:rPr>
          <w:rFonts w:ascii="Times New Roman" w:hAnsi="Times New Roman"/>
          <w:sz w:val="28"/>
          <w:szCs w:val="28"/>
        </w:rPr>
        <w:t>о</w:t>
      </w:r>
      <w:r w:rsidRPr="00BF235D">
        <w:rPr>
          <w:rFonts w:ascii="Times New Roman" w:hAnsi="Times New Roman"/>
          <w:sz w:val="28"/>
          <w:szCs w:val="28"/>
        </w:rPr>
        <w:t>тделе не может превышать 15 минут.</w:t>
      </w:r>
    </w:p>
    <w:p w:rsidR="00D979EE" w:rsidRPr="00BF235D" w:rsidRDefault="00D979EE" w:rsidP="00D979E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личном обращении заявителя в МФЦ. </w:t>
      </w:r>
      <w:r w:rsidRPr="00BF235D">
        <w:rPr>
          <w:rFonts w:ascii="Times New Roman" w:hAnsi="Times New Roman"/>
          <w:sz w:val="28"/>
          <w:szCs w:val="28"/>
        </w:rPr>
        <w:t xml:space="preserve">Срок регистрации запроса заявителя в </w:t>
      </w:r>
      <w:r>
        <w:rPr>
          <w:rFonts w:ascii="Times New Roman" w:hAnsi="Times New Roman"/>
          <w:sz w:val="28"/>
          <w:szCs w:val="28"/>
        </w:rPr>
        <w:t>МФЦ</w:t>
      </w:r>
      <w:r w:rsidRPr="00BF235D">
        <w:rPr>
          <w:rFonts w:ascii="Times New Roman" w:hAnsi="Times New Roman"/>
          <w:sz w:val="28"/>
          <w:szCs w:val="28"/>
        </w:rPr>
        <w:t xml:space="preserve"> </w:t>
      </w:r>
      <w:r>
        <w:rPr>
          <w:rFonts w:ascii="Times New Roman" w:hAnsi="Times New Roman"/>
          <w:sz w:val="28"/>
          <w:szCs w:val="28"/>
        </w:rPr>
        <w:t>в течении</w:t>
      </w:r>
      <w:r w:rsidRPr="00BF235D">
        <w:rPr>
          <w:rFonts w:ascii="Times New Roman" w:hAnsi="Times New Roman"/>
          <w:sz w:val="28"/>
          <w:szCs w:val="28"/>
        </w:rPr>
        <w:t xml:space="preserve"> 15 минут.</w:t>
      </w:r>
    </w:p>
    <w:p w:rsidR="00D979EE" w:rsidRPr="003F2907" w:rsidRDefault="00D979EE" w:rsidP="00D979EE">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3F2907">
        <w:rPr>
          <w:rFonts w:ascii="Times New Roman" w:hAnsi="Times New Roman"/>
          <w:sz w:val="28"/>
          <w:szCs w:val="28"/>
        </w:rPr>
        <w:t xml:space="preserve">Заявление о предоставлении муниципальной услуги регистрируется должностным лицом </w:t>
      </w:r>
      <w:r>
        <w:rPr>
          <w:rFonts w:ascii="Times New Roman" w:hAnsi="Times New Roman"/>
          <w:sz w:val="28"/>
          <w:szCs w:val="28"/>
        </w:rPr>
        <w:t>о</w:t>
      </w:r>
      <w:r w:rsidRPr="003F2907">
        <w:rPr>
          <w:rFonts w:ascii="Times New Roman" w:hAnsi="Times New Roman"/>
          <w:sz w:val="28"/>
          <w:szCs w:val="28"/>
        </w:rPr>
        <w:t>тдела</w:t>
      </w:r>
      <w:r>
        <w:rPr>
          <w:rFonts w:ascii="Times New Roman" w:hAnsi="Times New Roman"/>
          <w:sz w:val="28"/>
          <w:szCs w:val="28"/>
        </w:rPr>
        <w:t xml:space="preserve"> </w:t>
      </w:r>
      <w:r w:rsidRPr="003F2907">
        <w:rPr>
          <w:rFonts w:ascii="Times New Roman" w:hAnsi="Times New Roman"/>
          <w:sz w:val="28"/>
          <w:szCs w:val="28"/>
        </w:rPr>
        <w:t>посредством внесения</w:t>
      </w:r>
      <w:r w:rsidR="001E77BF">
        <w:rPr>
          <w:rFonts w:ascii="Times New Roman" w:hAnsi="Times New Roman"/>
          <w:sz w:val="28"/>
          <w:szCs w:val="28"/>
        </w:rPr>
        <w:t xml:space="preserve"> записи</w:t>
      </w:r>
      <w:r w:rsidRPr="003F2907">
        <w:rPr>
          <w:rFonts w:ascii="Times New Roman" w:hAnsi="Times New Roman"/>
          <w:sz w:val="28"/>
          <w:szCs w:val="28"/>
        </w:rPr>
        <w:t xml:space="preserve"> в журнал регистрации заявлений, в </w:t>
      </w:r>
      <w:r>
        <w:rPr>
          <w:rFonts w:ascii="Times New Roman" w:hAnsi="Times New Roman"/>
          <w:sz w:val="28"/>
          <w:szCs w:val="28"/>
        </w:rPr>
        <w:t>день его поступления</w:t>
      </w:r>
      <w:r w:rsidRPr="003F2907">
        <w:rPr>
          <w:rFonts w:ascii="Times New Roman" w:hAnsi="Times New Roman"/>
          <w:sz w:val="28"/>
          <w:szCs w:val="28"/>
        </w:rPr>
        <w:t>.</w:t>
      </w:r>
    </w:p>
    <w:p w:rsidR="00D979EE" w:rsidRPr="003F2907" w:rsidRDefault="00D979EE" w:rsidP="00D979EE">
      <w:pPr>
        <w:spacing w:after="0" w:line="240" w:lineRule="auto"/>
        <w:ind w:firstLine="567"/>
        <w:jc w:val="both"/>
        <w:rPr>
          <w:rFonts w:ascii="Times New Roman" w:hAnsi="Times New Roman"/>
          <w:sz w:val="28"/>
          <w:szCs w:val="28"/>
        </w:rPr>
      </w:pPr>
      <w:r w:rsidRPr="003F2907">
        <w:rPr>
          <w:rFonts w:ascii="Times New Roman" w:hAnsi="Times New Roman"/>
          <w:sz w:val="28"/>
          <w:szCs w:val="28"/>
        </w:rPr>
        <w:t xml:space="preserve">Заявление </w:t>
      </w:r>
      <w:r>
        <w:rPr>
          <w:rFonts w:ascii="Times New Roman" w:hAnsi="Times New Roman"/>
          <w:sz w:val="28"/>
          <w:szCs w:val="28"/>
        </w:rPr>
        <w:t xml:space="preserve">с приложением документов, необходимых для предоставления муниципальной услуги, поступившие в электронной форме, </w:t>
      </w:r>
      <w:proofErr w:type="gramStart"/>
      <w:r>
        <w:rPr>
          <w:rFonts w:ascii="Times New Roman" w:hAnsi="Times New Roman"/>
          <w:sz w:val="28"/>
          <w:szCs w:val="28"/>
        </w:rPr>
        <w:t>распечатывается на бумажный носитель должностным лицом отдела регистрируется</w:t>
      </w:r>
      <w:proofErr w:type="gramEnd"/>
      <w:r>
        <w:rPr>
          <w:rFonts w:ascii="Times New Roman" w:hAnsi="Times New Roman"/>
          <w:sz w:val="28"/>
          <w:szCs w:val="28"/>
        </w:rPr>
        <w:t xml:space="preserve"> в журнале регистрации заявлений  в день его поступления. В случае если указанное заявление поступило в нерабочее время, выходные или праздничные дни, его регистрация производится в первый рабочий день, следующего за днем поступления заявления.</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w:t>
      </w:r>
      <w:r>
        <w:rPr>
          <w:rFonts w:ascii="Times New Roman" w:hAnsi="Times New Roman"/>
          <w:sz w:val="28"/>
          <w:szCs w:val="28"/>
        </w:rPr>
        <w:t xml:space="preserve">к </w:t>
      </w:r>
      <w:r w:rsidRPr="00BF235D">
        <w:rPr>
          <w:rFonts w:ascii="Times New Roman" w:hAnsi="Times New Roman"/>
          <w:sz w:val="28"/>
          <w:szCs w:val="28"/>
        </w:rPr>
        <w:t>обеспечению доступности для инвалидов указанных объектов в соответствии с законодательством Российской Федерации и социальной защите инвалидов.</w:t>
      </w:r>
    </w:p>
    <w:p w:rsidR="00D979EE" w:rsidRPr="00BF235D" w:rsidRDefault="00D979EE" w:rsidP="00D979EE">
      <w:pPr>
        <w:spacing w:after="0" w:line="240" w:lineRule="auto"/>
        <w:ind w:firstLine="567"/>
        <w:jc w:val="both"/>
      </w:pPr>
      <w:r w:rsidRPr="00BF235D">
        <w:rPr>
          <w:rFonts w:ascii="Times New Roman" w:hAnsi="Times New Roman"/>
          <w:sz w:val="28"/>
          <w:szCs w:val="28"/>
        </w:rPr>
        <w:t>2.15.1. Помещения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 социальной защите ин</w:t>
      </w:r>
      <w:r>
        <w:rPr>
          <w:rFonts w:ascii="Times New Roman" w:hAnsi="Times New Roman"/>
          <w:sz w:val="28"/>
          <w:szCs w:val="28"/>
        </w:rPr>
        <w:t>валидов в Российской Федерации», от 24 ноября 1995 г. № 181-ФЗ.</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D979EE" w:rsidRPr="00BF235D" w:rsidRDefault="00D979EE" w:rsidP="00D979EE">
      <w:pPr>
        <w:pStyle w:val="a6"/>
        <w:ind w:firstLine="567"/>
        <w:rPr>
          <w:lang w:val="ru-RU"/>
        </w:rPr>
      </w:pPr>
      <w:r w:rsidRPr="00BF235D">
        <w:rPr>
          <w:szCs w:val="28"/>
          <w:lang w:val="ru-RU"/>
        </w:rPr>
        <w:t>Помещения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rsidR="00D979EE" w:rsidRPr="00BF235D" w:rsidRDefault="00D979EE" w:rsidP="00D979EE">
      <w:pPr>
        <w:spacing w:after="0" w:line="240" w:lineRule="auto"/>
        <w:ind w:firstLine="567"/>
        <w:jc w:val="both"/>
      </w:pPr>
      <w:r w:rsidRPr="00BF235D">
        <w:rPr>
          <w:rFonts w:ascii="Times New Roman" w:hAnsi="Times New Roman"/>
          <w:sz w:val="28"/>
          <w:szCs w:val="28"/>
        </w:rPr>
        <w:lastRenderedPageBreak/>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rsidR="00D979EE" w:rsidRPr="00BF235D" w:rsidRDefault="00D979EE" w:rsidP="00D979EE">
      <w:pPr>
        <w:spacing w:after="0" w:line="240" w:lineRule="auto"/>
        <w:ind w:firstLine="567"/>
        <w:jc w:val="both"/>
      </w:pPr>
      <w:r w:rsidRPr="00BF235D">
        <w:rPr>
          <w:rFonts w:ascii="Times New Roman" w:hAnsi="Times New Roman"/>
          <w:sz w:val="28"/>
          <w:szCs w:val="28"/>
        </w:rPr>
        <w:t>Центральный вход в здание должен быть оборудован пандусом, удобным для въезда в здание инвалидных кресел-колясок.</w:t>
      </w:r>
    </w:p>
    <w:p w:rsidR="00D979EE" w:rsidRPr="00BF235D" w:rsidRDefault="00D979EE" w:rsidP="00D979EE">
      <w:pPr>
        <w:spacing w:after="0" w:line="240" w:lineRule="auto"/>
        <w:ind w:firstLine="567"/>
        <w:jc w:val="both"/>
      </w:pPr>
      <w:r w:rsidRPr="00BF235D">
        <w:rPr>
          <w:rFonts w:ascii="Times New Roman" w:hAnsi="Times New Roman"/>
          <w:sz w:val="28"/>
          <w:szCs w:val="28"/>
        </w:rPr>
        <w:t>Вход и выход из помещений оборудуются соответствующими указателями.</w:t>
      </w:r>
    </w:p>
    <w:p w:rsidR="00D979EE" w:rsidRDefault="00D979EE" w:rsidP="00D979EE">
      <w:pPr>
        <w:spacing w:after="0" w:line="240" w:lineRule="auto"/>
        <w:ind w:firstLine="567"/>
        <w:jc w:val="both"/>
        <w:rPr>
          <w:rFonts w:ascii="Times New Roman" w:hAnsi="Times New Roman"/>
          <w:sz w:val="28"/>
          <w:szCs w:val="28"/>
        </w:rPr>
      </w:pPr>
      <w:r w:rsidRPr="00BF235D">
        <w:rPr>
          <w:rFonts w:ascii="Times New Roman" w:hAnsi="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D979EE" w:rsidRPr="00BF235D" w:rsidRDefault="00D979EE" w:rsidP="00D979EE">
      <w:pPr>
        <w:spacing w:after="0" w:line="240" w:lineRule="auto"/>
        <w:ind w:firstLine="567"/>
        <w:jc w:val="both"/>
      </w:pPr>
      <w:r>
        <w:rPr>
          <w:rFonts w:ascii="Times New Roman" w:hAnsi="Times New Roman"/>
          <w:sz w:val="28"/>
          <w:szCs w:val="28"/>
        </w:rPr>
        <w:t>Помещения МФЦ должны соответствовать требованиям, предъявляемых к зданию (помещению) МФЦ,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D979EE" w:rsidRPr="00BF235D" w:rsidRDefault="00D979EE" w:rsidP="00D979EE">
      <w:pPr>
        <w:spacing w:after="0" w:line="240" w:lineRule="auto"/>
        <w:ind w:firstLine="567"/>
        <w:jc w:val="both"/>
      </w:pPr>
      <w:r w:rsidRPr="00BF235D">
        <w:rPr>
          <w:rFonts w:ascii="Times New Roman" w:hAnsi="Times New Roman"/>
          <w:sz w:val="28"/>
          <w:szCs w:val="28"/>
        </w:rPr>
        <w:t>2.15.2. Помещения для приема заявителей должны быть оборудованы информационными табличками (вывесками) с указанием:</w:t>
      </w:r>
    </w:p>
    <w:p w:rsidR="00D979EE" w:rsidRPr="00BF235D" w:rsidRDefault="00D979EE" w:rsidP="00D979EE">
      <w:pPr>
        <w:spacing w:after="0" w:line="240" w:lineRule="auto"/>
        <w:ind w:firstLine="567"/>
        <w:jc w:val="both"/>
      </w:pPr>
      <w:r w:rsidRPr="00BF235D">
        <w:rPr>
          <w:rFonts w:ascii="Times New Roman" w:hAnsi="Times New Roman"/>
          <w:sz w:val="28"/>
          <w:szCs w:val="28"/>
        </w:rPr>
        <w:t>номера кабинета;</w:t>
      </w:r>
    </w:p>
    <w:p w:rsidR="00D979EE" w:rsidRPr="00BF235D" w:rsidRDefault="00D979EE" w:rsidP="00D979EE">
      <w:pPr>
        <w:spacing w:after="0" w:line="240" w:lineRule="auto"/>
        <w:ind w:firstLine="567"/>
        <w:jc w:val="both"/>
      </w:pPr>
      <w:r w:rsidRPr="00BF235D">
        <w:rPr>
          <w:rFonts w:ascii="Times New Roman" w:hAnsi="Times New Roman"/>
          <w:sz w:val="28"/>
          <w:szCs w:val="28"/>
        </w:rPr>
        <w:t>фамилии, имени, отчества и должности специалиста, осуществляющего предоставление муниципальной услуги;</w:t>
      </w:r>
    </w:p>
    <w:p w:rsidR="00D979EE" w:rsidRPr="00BF235D" w:rsidRDefault="00D979EE" w:rsidP="00D979EE">
      <w:pPr>
        <w:spacing w:after="0" w:line="240" w:lineRule="auto"/>
        <w:ind w:firstLine="567"/>
        <w:jc w:val="both"/>
      </w:pPr>
      <w:r w:rsidRPr="00BF235D">
        <w:rPr>
          <w:rFonts w:ascii="Times New Roman" w:hAnsi="Times New Roman"/>
          <w:sz w:val="28"/>
          <w:szCs w:val="28"/>
        </w:rPr>
        <w:t>режим работы.</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2.15.3. Места ожидания должны соответствовать комфортным условиям для заявителей и оптимальным условиям работы должностных лиц </w:t>
      </w:r>
      <w:r>
        <w:rPr>
          <w:rFonts w:ascii="Times New Roman" w:hAnsi="Times New Roman"/>
          <w:sz w:val="28"/>
          <w:szCs w:val="28"/>
        </w:rPr>
        <w:t>о</w:t>
      </w:r>
      <w:r w:rsidRPr="00BF235D">
        <w:rPr>
          <w:rFonts w:ascii="Times New Roman" w:hAnsi="Times New Roman"/>
          <w:sz w:val="28"/>
          <w:szCs w:val="28"/>
        </w:rPr>
        <w:t>тдела,</w:t>
      </w:r>
      <w:r>
        <w:rPr>
          <w:rFonts w:ascii="Times New Roman" w:hAnsi="Times New Roman"/>
          <w:sz w:val="28"/>
          <w:szCs w:val="28"/>
        </w:rPr>
        <w:t xml:space="preserve"> МФЦ</w:t>
      </w:r>
      <w:r w:rsidRPr="00BF235D">
        <w:rPr>
          <w:rFonts w:ascii="Times New Roman" w:hAnsi="Times New Roman"/>
          <w:sz w:val="28"/>
          <w:szCs w:val="28"/>
        </w:rPr>
        <w:t xml:space="preserve"> в том числе необходимо наличие доступных мест общего пользования (туалет).</w:t>
      </w:r>
    </w:p>
    <w:p w:rsidR="00D979EE" w:rsidRPr="00BF235D" w:rsidRDefault="00D979EE" w:rsidP="00D979EE">
      <w:pPr>
        <w:spacing w:after="0" w:line="240" w:lineRule="auto"/>
        <w:ind w:firstLine="567"/>
        <w:jc w:val="both"/>
      </w:pPr>
      <w:r w:rsidRPr="00BF235D">
        <w:rPr>
          <w:rFonts w:ascii="Times New Roman" w:hAnsi="Times New Roman"/>
          <w:sz w:val="28"/>
          <w:szCs w:val="28"/>
        </w:rPr>
        <w:t>2.15.4. Места ожидания в очереди на предоставление или получение документов оборудуются стульями. Количество мест ожидания определяется исходя из фактической нагрузки и возможностей для размещения в здании.</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2.15.5. Места для заполнения заявлений для предоставления муниципальной услуги размещаются в </w:t>
      </w:r>
      <w:r>
        <w:rPr>
          <w:rFonts w:ascii="Times New Roman" w:hAnsi="Times New Roman"/>
          <w:sz w:val="28"/>
          <w:szCs w:val="28"/>
        </w:rPr>
        <w:t>о</w:t>
      </w:r>
      <w:r w:rsidRPr="00BF235D">
        <w:rPr>
          <w:rFonts w:ascii="Times New Roman" w:hAnsi="Times New Roman"/>
          <w:sz w:val="28"/>
          <w:szCs w:val="28"/>
        </w:rPr>
        <w:t>тделе и оборудуются образцами заполнения документов, бланками заявлений, стульями и столами.</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Визуальная, текстовая и мультимедийная информация о порядке предоставления муниципальной услуги размещается в </w:t>
      </w:r>
      <w:r>
        <w:rPr>
          <w:rFonts w:ascii="Times New Roman" w:hAnsi="Times New Roman"/>
          <w:sz w:val="28"/>
          <w:szCs w:val="28"/>
        </w:rPr>
        <w:t>о</w:t>
      </w:r>
      <w:r w:rsidRPr="00BF235D">
        <w:rPr>
          <w:rFonts w:ascii="Times New Roman" w:hAnsi="Times New Roman"/>
          <w:sz w:val="28"/>
          <w:szCs w:val="28"/>
        </w:rPr>
        <w:t>тделе,</w:t>
      </w:r>
      <w:r>
        <w:rPr>
          <w:rFonts w:ascii="Times New Roman" w:hAnsi="Times New Roman"/>
          <w:sz w:val="28"/>
          <w:szCs w:val="28"/>
        </w:rPr>
        <w:t xml:space="preserve"> МФЦ,</w:t>
      </w:r>
      <w:r w:rsidRPr="00BF235D">
        <w:rPr>
          <w:rFonts w:ascii="Times New Roman" w:hAnsi="Times New Roman"/>
          <w:sz w:val="28"/>
          <w:szCs w:val="28"/>
        </w:rPr>
        <w:t xml:space="preserve"> в местах для ожидания и приема заявителей (устанавливаются </w:t>
      </w:r>
      <w:r>
        <w:rPr>
          <w:rFonts w:ascii="Times New Roman" w:hAnsi="Times New Roman"/>
          <w:sz w:val="28"/>
          <w:szCs w:val="28"/>
        </w:rPr>
        <w:t>в удобном для заявителей месте), а так же в информационно-телекоммуникационной сети «Интернет» на официальном сайте администрации Ипатовского округа и МФЦ.</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Рабочие места специалистов </w:t>
      </w:r>
      <w:r>
        <w:rPr>
          <w:rFonts w:ascii="Times New Roman" w:hAnsi="Times New Roman"/>
          <w:sz w:val="28"/>
          <w:szCs w:val="28"/>
        </w:rPr>
        <w:t>о</w:t>
      </w:r>
      <w:r w:rsidRPr="00BF235D">
        <w:rPr>
          <w:rFonts w:ascii="Times New Roman" w:hAnsi="Times New Roman"/>
          <w:sz w:val="28"/>
          <w:szCs w:val="28"/>
        </w:rPr>
        <w:t>тдела,</w:t>
      </w:r>
      <w:r>
        <w:rPr>
          <w:rFonts w:ascii="Times New Roman" w:hAnsi="Times New Roman"/>
          <w:sz w:val="28"/>
          <w:szCs w:val="28"/>
        </w:rPr>
        <w:t xml:space="preserve"> МФЦ,</w:t>
      </w:r>
      <w:r w:rsidRPr="00BF235D">
        <w:rPr>
          <w:rFonts w:ascii="Times New Roman" w:hAnsi="Times New Roman"/>
          <w:sz w:val="28"/>
          <w:szCs w:val="28"/>
        </w:rPr>
        <w:t xml:space="preserve">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2.15.6. Инвалидам (включая инвалидов, использующих кресла-коляски и собак-проводников) обеспечивается беспрепятственный доступ к </w:t>
      </w:r>
      <w:r w:rsidRPr="00BF235D">
        <w:rPr>
          <w:rFonts w:ascii="Times New Roman" w:hAnsi="Times New Roman"/>
          <w:sz w:val="28"/>
          <w:szCs w:val="28"/>
        </w:rPr>
        <w:lastRenderedPageBreak/>
        <w:t>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(далее - объекты инфраструктуры), в том числе обеспечиваются:</w:t>
      </w:r>
    </w:p>
    <w:p w:rsidR="00D979EE" w:rsidRPr="00BF235D" w:rsidRDefault="00D979EE" w:rsidP="00D979EE">
      <w:pPr>
        <w:spacing w:after="0" w:line="240" w:lineRule="auto"/>
        <w:ind w:firstLine="567"/>
        <w:jc w:val="both"/>
      </w:pPr>
      <w:r w:rsidRPr="00BF235D">
        <w:rPr>
          <w:rFonts w:ascii="Times New Roman" w:hAnsi="Times New Roman"/>
          <w:sz w:val="28"/>
          <w:szCs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rsidR="00D979EE" w:rsidRPr="00BF235D" w:rsidRDefault="00D979EE" w:rsidP="00D979EE">
      <w:pPr>
        <w:spacing w:after="0" w:line="240" w:lineRule="auto"/>
        <w:ind w:firstLine="567"/>
        <w:jc w:val="both"/>
      </w:pPr>
      <w:r w:rsidRPr="00BF235D">
        <w:rPr>
          <w:rFonts w:ascii="Times New Roman" w:hAnsi="Times New Roman"/>
          <w:sz w:val="28"/>
          <w:szCs w:val="28"/>
        </w:rPr>
        <w:t>возможность самостоятельного передвижения по объектам инфраструктуры, входа в них и выхода из них, в том числе с использованием кресла-коляски;</w:t>
      </w:r>
    </w:p>
    <w:p w:rsidR="00D979EE" w:rsidRPr="00BF235D" w:rsidRDefault="00D979EE" w:rsidP="00D979EE">
      <w:pPr>
        <w:spacing w:after="0" w:line="240" w:lineRule="auto"/>
        <w:ind w:firstLine="567"/>
        <w:jc w:val="both"/>
      </w:pPr>
      <w:r w:rsidRPr="00BF235D">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D979EE" w:rsidRDefault="00D979EE" w:rsidP="00D979EE">
      <w:pPr>
        <w:spacing w:after="0" w:line="240" w:lineRule="auto"/>
        <w:ind w:firstLine="567"/>
        <w:jc w:val="both"/>
        <w:rPr>
          <w:rFonts w:ascii="Times New Roman" w:hAnsi="Times New Roman"/>
          <w:sz w:val="28"/>
          <w:szCs w:val="28"/>
        </w:rPr>
      </w:pPr>
      <w:r w:rsidRPr="00BF235D">
        <w:rPr>
          <w:rFonts w:ascii="Times New Roman" w:hAnsi="Times New Roman"/>
          <w:sz w:val="28"/>
          <w:szCs w:val="28"/>
        </w:rPr>
        <w:t>размещение оборудования и носителей информации, необходимых для обеспечения беспрепятственного доступа к объектам инфраструктуры с учетом ограничения их жизнедеятельности;</w:t>
      </w:r>
    </w:p>
    <w:p w:rsidR="00D979EE" w:rsidRDefault="00D979EE" w:rsidP="00D979EE">
      <w:pPr>
        <w:spacing w:after="0" w:line="240" w:lineRule="auto"/>
        <w:ind w:firstLine="567"/>
        <w:jc w:val="both"/>
        <w:rPr>
          <w:rFonts w:ascii="Times New Roman" w:hAnsi="Times New Roman"/>
          <w:sz w:val="28"/>
          <w:szCs w:val="28"/>
        </w:rPr>
      </w:pPr>
      <w:r w:rsidRPr="005144D6">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D6">
        <w:rPr>
          <w:rFonts w:ascii="Times New Roman" w:hAnsi="Times New Roman"/>
          <w:sz w:val="28"/>
          <w:szCs w:val="28"/>
        </w:rPr>
        <w:t>сурдопереводчика</w:t>
      </w:r>
      <w:proofErr w:type="spellEnd"/>
      <w:r w:rsidRPr="005144D6">
        <w:rPr>
          <w:rFonts w:ascii="Times New Roman" w:hAnsi="Times New Roman"/>
          <w:sz w:val="28"/>
          <w:szCs w:val="28"/>
        </w:rPr>
        <w:t xml:space="preserve"> и </w:t>
      </w:r>
      <w:proofErr w:type="spellStart"/>
      <w:r w:rsidRPr="005144D6">
        <w:rPr>
          <w:rFonts w:ascii="Times New Roman" w:hAnsi="Times New Roman"/>
          <w:sz w:val="28"/>
          <w:szCs w:val="28"/>
        </w:rPr>
        <w:t>тифлосурдопереводчика</w:t>
      </w:r>
      <w:proofErr w:type="spellEnd"/>
      <w:r w:rsidRPr="005144D6">
        <w:rPr>
          <w:rFonts w:ascii="Times New Roman" w:hAnsi="Times New Roman"/>
          <w:sz w:val="28"/>
          <w:szCs w:val="28"/>
        </w:rPr>
        <w:t>;</w:t>
      </w:r>
    </w:p>
    <w:p w:rsidR="00D979EE" w:rsidRPr="005144D6" w:rsidRDefault="00D979EE" w:rsidP="00D979EE">
      <w:pPr>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допуск на объекты инфраструктуры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оказание должностными лицами и специалистами </w:t>
      </w:r>
      <w:r>
        <w:rPr>
          <w:rFonts w:ascii="Times New Roman" w:hAnsi="Times New Roman"/>
          <w:sz w:val="28"/>
          <w:szCs w:val="28"/>
        </w:rPr>
        <w:t>о</w:t>
      </w:r>
      <w:r w:rsidRPr="00BF235D">
        <w:rPr>
          <w:rFonts w:ascii="Times New Roman" w:hAnsi="Times New Roman"/>
          <w:sz w:val="28"/>
          <w:szCs w:val="28"/>
        </w:rPr>
        <w:t>тдела,</w:t>
      </w:r>
      <w:r>
        <w:rPr>
          <w:rFonts w:ascii="Times New Roman" w:hAnsi="Times New Roman"/>
          <w:sz w:val="28"/>
          <w:szCs w:val="28"/>
        </w:rPr>
        <w:t xml:space="preserve"> МФЦ,</w:t>
      </w:r>
      <w:r w:rsidRPr="00BF235D">
        <w:rPr>
          <w:rFonts w:ascii="Times New Roman" w:hAnsi="Times New Roman"/>
          <w:sz w:val="28"/>
          <w:szCs w:val="28"/>
        </w:rPr>
        <w:t xml:space="preserve"> ответственными за прием и предоставление муниципальной услуги, помощи инвалидам в преодолении барьеров, мешающих получению ими муниципальной услуги</w:t>
      </w:r>
      <w:r>
        <w:rPr>
          <w:rFonts w:ascii="Times New Roman" w:hAnsi="Times New Roman"/>
          <w:sz w:val="28"/>
          <w:szCs w:val="28"/>
        </w:rPr>
        <w:t xml:space="preserve"> наравне с другими лицами.</w:t>
      </w: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В </w:t>
      </w:r>
      <w:r>
        <w:rPr>
          <w:rFonts w:ascii="Times New Roman" w:hAnsi="Times New Roman"/>
          <w:sz w:val="28"/>
          <w:szCs w:val="28"/>
        </w:rPr>
        <w:t>о</w:t>
      </w:r>
      <w:r w:rsidRPr="00BF235D">
        <w:rPr>
          <w:rFonts w:ascii="Times New Roman" w:hAnsi="Times New Roman"/>
          <w:sz w:val="28"/>
          <w:szCs w:val="28"/>
        </w:rPr>
        <w:t xml:space="preserve">тделе, </w:t>
      </w:r>
      <w:r>
        <w:rPr>
          <w:rFonts w:ascii="Times New Roman" w:hAnsi="Times New Roman"/>
          <w:sz w:val="28"/>
          <w:szCs w:val="28"/>
        </w:rPr>
        <w:t xml:space="preserve">МФЦ </w:t>
      </w:r>
      <w:r w:rsidRPr="00BF235D">
        <w:rPr>
          <w:rFonts w:ascii="Times New Roman" w:hAnsi="Times New Roman"/>
          <w:sz w:val="28"/>
          <w:szCs w:val="28"/>
        </w:rPr>
        <w:t>осуществляется инструктирование должностных лиц и специалистов, ответственных за прием и предоставление муниципальной услуги, по вопросам,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w:t>
      </w:r>
    </w:p>
    <w:p w:rsidR="00D979EE" w:rsidRPr="00BF235D" w:rsidRDefault="00D979EE" w:rsidP="00D979EE">
      <w:pPr>
        <w:spacing w:after="0" w:line="240" w:lineRule="auto"/>
        <w:ind w:firstLine="567"/>
        <w:jc w:val="both"/>
      </w:pPr>
      <w:r w:rsidRPr="00BF235D">
        <w:rPr>
          <w:rFonts w:ascii="Times New Roman" w:hAnsi="Times New Roman"/>
          <w:sz w:val="28"/>
          <w:szCs w:val="28"/>
        </w:rPr>
        <w:t>В случае если существующие объекты инфраструктуры невозможно полностью приспособить с учетом потребностей инвалидов, должностные лица и специалисты, ответственные за прием и предоставление муниципальной услуги, принимают меры для обеспечения доступа инвалидов к месту предоставления муниципальной услуги.</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 xml:space="preserve">2.16.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многофункциональных центрах предоставления государственных и муниципальных услуг, </w:t>
      </w:r>
      <w:r>
        <w:rPr>
          <w:rFonts w:ascii="Times New Roman" w:eastAsia="Times New Roman" w:hAnsi="Times New Roman" w:cs="Times New Roman"/>
          <w:color w:val="000000"/>
          <w:sz w:val="28"/>
          <w:szCs w:val="28"/>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К показателям доступности и качества муниципальных услуг относятся:</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1) своевременность (</w:t>
      </w:r>
      <w:proofErr w:type="spellStart"/>
      <w:r>
        <w:rPr>
          <w:rFonts w:ascii="Times New Roman" w:eastAsia="Times New Roman" w:hAnsi="Times New Roman" w:cs="Times New Roman"/>
          <w:color w:val="000000"/>
          <w:sz w:val="28"/>
          <w:szCs w:val="28"/>
        </w:rPr>
        <w:t>Св</w:t>
      </w:r>
      <w:proofErr w:type="spellEnd"/>
      <w:r>
        <w:rPr>
          <w:rFonts w:ascii="Times New Roman" w:eastAsia="Times New Roman" w:hAnsi="Times New Roman" w:cs="Times New Roman"/>
          <w:color w:val="000000"/>
          <w:sz w:val="28"/>
          <w:szCs w:val="28"/>
        </w:rPr>
        <w:t>):</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Св</w:t>
      </w:r>
      <w:proofErr w:type="spellEnd"/>
      <w:r>
        <w:rPr>
          <w:rFonts w:ascii="Times New Roman" w:eastAsia="Times New Roman" w:hAnsi="Times New Roman" w:cs="Times New Roman"/>
          <w:color w:val="000000"/>
          <w:sz w:val="28"/>
          <w:szCs w:val="28"/>
        </w:rPr>
        <w:t xml:space="preserve"> = Установленный регламентом срок / Время, фактически затраченное на предоставление услуги x 100%.</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Показатель 100% и более является положительным и соответствует требованиям регламента;</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2) доступность (</w:t>
      </w:r>
      <w:proofErr w:type="spellStart"/>
      <w:r>
        <w:rPr>
          <w:rFonts w:ascii="Times New Roman" w:eastAsia="Times New Roman" w:hAnsi="Times New Roman" w:cs="Times New Roman"/>
          <w:color w:val="000000"/>
          <w:sz w:val="28"/>
          <w:szCs w:val="28"/>
        </w:rPr>
        <w:t>Дос</w:t>
      </w:r>
      <w:proofErr w:type="spellEnd"/>
      <w:r>
        <w:rPr>
          <w:rFonts w:ascii="Times New Roman" w:eastAsia="Times New Roman" w:hAnsi="Times New Roman" w:cs="Times New Roman"/>
          <w:color w:val="000000"/>
          <w:sz w:val="28"/>
          <w:szCs w:val="28"/>
        </w:rPr>
        <w:t>):</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Дос</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Дтел</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Дврем</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Дб</w:t>
      </w:r>
      <w:proofErr w:type="spellEnd"/>
      <w:r>
        <w:rPr>
          <w:rFonts w:ascii="Times New Roman" w:eastAsia="Times New Roman" w:hAnsi="Times New Roman" w:cs="Times New Roman"/>
          <w:color w:val="000000"/>
          <w:sz w:val="28"/>
          <w:szCs w:val="28"/>
        </w:rPr>
        <w:t xml:space="preserve">/б с + </w:t>
      </w:r>
      <w:proofErr w:type="spellStart"/>
      <w:r>
        <w:rPr>
          <w:rFonts w:ascii="Times New Roman" w:eastAsia="Times New Roman" w:hAnsi="Times New Roman" w:cs="Times New Roman"/>
          <w:color w:val="000000"/>
          <w:sz w:val="28"/>
          <w:szCs w:val="28"/>
        </w:rPr>
        <w:t>Дэл</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Динф</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Джит</w:t>
      </w:r>
      <w:proofErr w:type="spellEnd"/>
      <w:r>
        <w:rPr>
          <w:rFonts w:ascii="Times New Roman" w:eastAsia="Times New Roman" w:hAnsi="Times New Roman" w:cs="Times New Roman"/>
          <w:color w:val="000000"/>
          <w:sz w:val="28"/>
          <w:szCs w:val="28"/>
        </w:rPr>
        <w:t>,</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где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Дтел</w:t>
      </w:r>
      <w:proofErr w:type="spellEnd"/>
      <w:r>
        <w:rPr>
          <w:rFonts w:ascii="Times New Roman" w:eastAsia="Times New Roman" w:hAnsi="Times New Roman" w:cs="Times New Roman"/>
          <w:color w:val="000000"/>
          <w:sz w:val="28"/>
          <w:szCs w:val="28"/>
        </w:rPr>
        <w:t xml:space="preserve"> – наличие возможности записаться на прием по телефону:</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Дтел</w:t>
      </w:r>
      <w:proofErr w:type="spellEnd"/>
      <w:r>
        <w:rPr>
          <w:rFonts w:ascii="Times New Roman" w:eastAsia="Times New Roman" w:hAnsi="Times New Roman" w:cs="Times New Roman"/>
          <w:color w:val="000000"/>
          <w:sz w:val="28"/>
          <w:szCs w:val="28"/>
        </w:rPr>
        <w:t xml:space="preserve"> = 10% – можно записаться на прием по телефону;</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Дтел</w:t>
      </w:r>
      <w:proofErr w:type="spellEnd"/>
      <w:r>
        <w:rPr>
          <w:rFonts w:ascii="Times New Roman" w:eastAsia="Times New Roman" w:hAnsi="Times New Roman" w:cs="Times New Roman"/>
          <w:color w:val="000000"/>
          <w:sz w:val="28"/>
          <w:szCs w:val="28"/>
        </w:rPr>
        <w:t xml:space="preserve"> = 0% – нельзя записаться на прием по телефону.</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Дврем</w:t>
      </w:r>
      <w:proofErr w:type="spellEnd"/>
      <w:r>
        <w:rPr>
          <w:rFonts w:ascii="Times New Roman" w:eastAsia="Times New Roman" w:hAnsi="Times New Roman" w:cs="Times New Roman"/>
          <w:color w:val="000000"/>
          <w:sz w:val="28"/>
          <w:szCs w:val="28"/>
        </w:rPr>
        <w:t xml:space="preserve"> – возможность прийти на прием в нерабочее время:</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Дврем</w:t>
      </w:r>
      <w:proofErr w:type="spellEnd"/>
      <w:r>
        <w:rPr>
          <w:rFonts w:ascii="Times New Roman" w:eastAsia="Times New Roman" w:hAnsi="Times New Roman" w:cs="Times New Roman"/>
          <w:color w:val="000000"/>
          <w:sz w:val="28"/>
          <w:szCs w:val="28"/>
        </w:rPr>
        <w:t xml:space="preserve"> = 10% – прием (выдача) документов осуществляется без перерыва на обед (5%) и в выходной день (5%).</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Дб</w:t>
      </w:r>
      <w:proofErr w:type="spellEnd"/>
      <w:r>
        <w:rPr>
          <w:rFonts w:ascii="Times New Roman" w:eastAsia="Times New Roman" w:hAnsi="Times New Roman" w:cs="Times New Roman"/>
          <w:color w:val="000000"/>
          <w:sz w:val="28"/>
          <w:szCs w:val="28"/>
        </w:rPr>
        <w:t xml:space="preserve">/б с – наличие </w:t>
      </w:r>
      <w:proofErr w:type="spellStart"/>
      <w:r>
        <w:rPr>
          <w:rFonts w:ascii="Times New Roman" w:eastAsia="Times New Roman" w:hAnsi="Times New Roman" w:cs="Times New Roman"/>
          <w:color w:val="000000"/>
          <w:sz w:val="28"/>
          <w:szCs w:val="28"/>
        </w:rPr>
        <w:t>безбарьерной</w:t>
      </w:r>
      <w:proofErr w:type="spellEnd"/>
      <w:r>
        <w:rPr>
          <w:rFonts w:ascii="Times New Roman" w:eastAsia="Times New Roman" w:hAnsi="Times New Roman" w:cs="Times New Roman"/>
          <w:color w:val="000000"/>
          <w:sz w:val="28"/>
          <w:szCs w:val="28"/>
        </w:rPr>
        <w:t xml:space="preserve"> среды:</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Дб</w:t>
      </w:r>
      <w:proofErr w:type="spellEnd"/>
      <w:r>
        <w:rPr>
          <w:rFonts w:ascii="Times New Roman" w:eastAsia="Times New Roman" w:hAnsi="Times New Roman" w:cs="Times New Roman"/>
          <w:color w:val="000000"/>
          <w:sz w:val="28"/>
          <w:szCs w:val="28"/>
        </w:rPr>
        <w:t>/б с = 20% – от тротуара до места приема можно проехать на коляске;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Дб</w:t>
      </w:r>
      <w:proofErr w:type="spellEnd"/>
      <w:r>
        <w:rPr>
          <w:rFonts w:ascii="Times New Roman" w:eastAsia="Times New Roman" w:hAnsi="Times New Roman" w:cs="Times New Roman"/>
          <w:color w:val="000000"/>
          <w:sz w:val="28"/>
          <w:szCs w:val="28"/>
        </w:rPr>
        <w:t>/б с = 10% – от тротуара до места приема можно проехать на коляске с посторонней помощью 1 человека;</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Дб</w:t>
      </w:r>
      <w:proofErr w:type="spellEnd"/>
      <w:r>
        <w:rPr>
          <w:rFonts w:ascii="Times New Roman" w:eastAsia="Times New Roman" w:hAnsi="Times New Roman" w:cs="Times New Roman"/>
          <w:color w:val="000000"/>
          <w:sz w:val="28"/>
          <w:szCs w:val="28"/>
        </w:rPr>
        <w:t>/б с = 0% – от тротуара до места приема нельзя проехать на коляске.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Дэл</w:t>
      </w:r>
      <w:proofErr w:type="spellEnd"/>
      <w:r>
        <w:rPr>
          <w:rFonts w:ascii="Times New Roman" w:eastAsia="Times New Roman" w:hAnsi="Times New Roman" w:cs="Times New Roman"/>
          <w:color w:val="000000"/>
          <w:sz w:val="28"/>
          <w:szCs w:val="28"/>
        </w:rPr>
        <w:t xml:space="preserve"> - наличие возможности подать заявление в электронном виде: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Дэл</w:t>
      </w:r>
      <w:proofErr w:type="spellEnd"/>
      <w:r>
        <w:rPr>
          <w:rFonts w:ascii="Times New Roman" w:eastAsia="Times New Roman" w:hAnsi="Times New Roman" w:cs="Times New Roman"/>
          <w:color w:val="000000"/>
          <w:sz w:val="28"/>
          <w:szCs w:val="28"/>
        </w:rPr>
        <w:t xml:space="preserve"> = 20% – можно подать заявление в электронном виде;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Дэл</w:t>
      </w:r>
      <w:proofErr w:type="spellEnd"/>
      <w:r>
        <w:rPr>
          <w:rFonts w:ascii="Times New Roman" w:eastAsia="Times New Roman" w:hAnsi="Times New Roman" w:cs="Times New Roman"/>
          <w:color w:val="000000"/>
          <w:sz w:val="28"/>
          <w:szCs w:val="28"/>
        </w:rPr>
        <w:t xml:space="preserve"> = 0% – нельзя подать заявление в электронном виде.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Динф</w:t>
      </w:r>
      <w:proofErr w:type="spellEnd"/>
      <w:r>
        <w:rPr>
          <w:rFonts w:ascii="Times New Roman" w:eastAsia="Times New Roman" w:hAnsi="Times New Roman" w:cs="Times New Roman"/>
          <w:color w:val="000000"/>
          <w:sz w:val="28"/>
          <w:szCs w:val="28"/>
        </w:rPr>
        <w:t xml:space="preserve"> – доступность информации о предоставлении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Динф</w:t>
      </w:r>
      <w:proofErr w:type="spellEnd"/>
      <w:r>
        <w:rPr>
          <w:rFonts w:ascii="Times New Roman" w:eastAsia="Times New Roman" w:hAnsi="Times New Roman" w:cs="Times New Roman"/>
          <w:color w:val="000000"/>
          <w:sz w:val="28"/>
          <w:szCs w:val="28"/>
        </w:rPr>
        <w:t xml:space="preserve"> = 20% – информация об основаниях, условиях и порядке предоставления услуги размещена в сети Интернет (5%) и на информационных стендах (5%), есть доступный для заявителей раздаточный материал (5%), периодически информация об услуге размещается в СМИ (5%);</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Динф</w:t>
      </w:r>
      <w:proofErr w:type="spellEnd"/>
      <w:r>
        <w:rPr>
          <w:rFonts w:ascii="Times New Roman" w:eastAsia="Times New Roman" w:hAnsi="Times New Roman" w:cs="Times New Roman"/>
          <w:color w:val="000000"/>
          <w:sz w:val="28"/>
          <w:szCs w:val="28"/>
        </w:rPr>
        <w:t xml:space="preserve"> = 0% – для получения информации о предоставлении </w:t>
      </w:r>
      <w:r w:rsidR="001E77BF">
        <w:rPr>
          <w:rFonts w:ascii="Times New Roman" w:eastAsia="Times New Roman" w:hAnsi="Times New Roman" w:cs="Times New Roman"/>
          <w:color w:val="000000"/>
          <w:sz w:val="28"/>
          <w:szCs w:val="28"/>
        </w:rPr>
        <w:t xml:space="preserve">муниципальной </w:t>
      </w:r>
      <w:r>
        <w:rPr>
          <w:rFonts w:ascii="Times New Roman" w:eastAsia="Times New Roman" w:hAnsi="Times New Roman" w:cs="Times New Roman"/>
          <w:color w:val="000000"/>
          <w:sz w:val="28"/>
          <w:szCs w:val="28"/>
        </w:rPr>
        <w:t>услуги необходимо пользоваться услугами, изучать нормативные документы.</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Джит</w:t>
      </w:r>
      <w:proofErr w:type="spellEnd"/>
      <w:r>
        <w:rPr>
          <w:rFonts w:ascii="Times New Roman" w:eastAsia="Times New Roman" w:hAnsi="Times New Roman" w:cs="Times New Roman"/>
          <w:color w:val="000000"/>
          <w:sz w:val="28"/>
          <w:szCs w:val="28"/>
        </w:rPr>
        <w:t xml:space="preserve"> – возможность подать заявление, документы и получить результат услуги по месту жительства:</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Джит</w:t>
      </w:r>
      <w:proofErr w:type="spellEnd"/>
      <w:r>
        <w:rPr>
          <w:rFonts w:ascii="Times New Roman" w:eastAsia="Times New Roman" w:hAnsi="Times New Roman" w:cs="Times New Roman"/>
          <w:color w:val="000000"/>
          <w:sz w:val="28"/>
          <w:szCs w:val="28"/>
        </w:rPr>
        <w:t xml:space="preserve"> = 20% – можно подать заявление, документы и получить результат услуги по месту жительства, например, наличие графика приема специалистами в различных поселениях, микрорайонах или наличие доверенного лица в администрациях поселений, микрорайонах;</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Джит</w:t>
      </w:r>
      <w:proofErr w:type="spellEnd"/>
      <w:r>
        <w:rPr>
          <w:rFonts w:ascii="Times New Roman" w:eastAsia="Times New Roman" w:hAnsi="Times New Roman" w:cs="Times New Roman"/>
          <w:color w:val="000000"/>
          <w:sz w:val="28"/>
          <w:szCs w:val="28"/>
        </w:rPr>
        <w:t xml:space="preserve"> = 0% – нельзя подать заявление, документы и получить результат </w:t>
      </w:r>
      <w:r w:rsidR="001E77BF">
        <w:rPr>
          <w:rFonts w:ascii="Times New Roman" w:eastAsia="Times New Roman" w:hAnsi="Times New Roman" w:cs="Times New Roman"/>
          <w:color w:val="000000"/>
          <w:sz w:val="28"/>
          <w:szCs w:val="28"/>
        </w:rPr>
        <w:t xml:space="preserve">муниципальной </w:t>
      </w:r>
      <w:r>
        <w:rPr>
          <w:rFonts w:ascii="Times New Roman" w:eastAsia="Times New Roman" w:hAnsi="Times New Roman" w:cs="Times New Roman"/>
          <w:color w:val="000000"/>
          <w:sz w:val="28"/>
          <w:szCs w:val="28"/>
        </w:rPr>
        <w:t>услуги по месту жительства.</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3) качество (</w:t>
      </w:r>
      <w:proofErr w:type="spellStart"/>
      <w:r>
        <w:rPr>
          <w:rFonts w:ascii="Times New Roman" w:eastAsia="Times New Roman" w:hAnsi="Times New Roman" w:cs="Times New Roman"/>
          <w:color w:val="000000"/>
          <w:sz w:val="28"/>
          <w:szCs w:val="28"/>
        </w:rPr>
        <w:t>Кач</w:t>
      </w:r>
      <w:proofErr w:type="spellEnd"/>
      <w:r>
        <w:rPr>
          <w:rFonts w:ascii="Times New Roman" w:eastAsia="Times New Roman" w:hAnsi="Times New Roman" w:cs="Times New Roman"/>
          <w:color w:val="000000"/>
          <w:sz w:val="28"/>
          <w:szCs w:val="28"/>
        </w:rPr>
        <w:t xml:space="preserve">): </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Кач</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Кдокум</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Кобслуж</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Кобмен</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Кфакт</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Квзаим</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Кпрод</w:t>
      </w:r>
      <w:proofErr w:type="spellEnd"/>
      <w:r>
        <w:rPr>
          <w:rFonts w:ascii="Times New Roman" w:eastAsia="Times New Roman" w:hAnsi="Times New Roman" w:cs="Times New Roman"/>
          <w:color w:val="000000"/>
          <w:sz w:val="28"/>
          <w:szCs w:val="28"/>
        </w:rPr>
        <w:t>,</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lastRenderedPageBreak/>
        <w:t>где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Кдокум</w:t>
      </w:r>
      <w:proofErr w:type="spellEnd"/>
      <w:r>
        <w:rPr>
          <w:rFonts w:ascii="Times New Roman" w:eastAsia="Times New Roman" w:hAnsi="Times New Roman" w:cs="Times New Roman"/>
          <w:color w:val="000000"/>
          <w:sz w:val="28"/>
          <w:szCs w:val="28"/>
        </w:rPr>
        <w:t xml:space="preserve"> = количество принятых документов (с учетом уже имеющихся в органе) / количество предусмотренных регламентом документов x 100%.</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Значение показателя более 100% говорит о том, что у гражданина затребованы лишние документы.</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Значение показателя менее 100% говорит о том, что решение не может быть принято, потребуется повторное обращение.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Кобслуж</w:t>
      </w:r>
      <w:proofErr w:type="spellEnd"/>
      <w:r>
        <w:rPr>
          <w:rFonts w:ascii="Times New Roman" w:eastAsia="Times New Roman" w:hAnsi="Times New Roman" w:cs="Times New Roman"/>
          <w:color w:val="000000"/>
          <w:sz w:val="28"/>
          <w:szCs w:val="28"/>
        </w:rPr>
        <w:t xml:space="preserve"> – качество обслуживания при предоставлении муниципальной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Кобслуж</w:t>
      </w:r>
      <w:proofErr w:type="spellEnd"/>
      <w:r>
        <w:rPr>
          <w:rFonts w:ascii="Times New Roman" w:eastAsia="Times New Roman" w:hAnsi="Times New Roman" w:cs="Times New Roman"/>
          <w:color w:val="000000"/>
          <w:sz w:val="28"/>
          <w:szCs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Кобслуж</w:t>
      </w:r>
      <w:proofErr w:type="spellEnd"/>
      <w:r>
        <w:rPr>
          <w:rFonts w:ascii="Times New Roman" w:eastAsia="Times New Roman" w:hAnsi="Times New Roman" w:cs="Times New Roman"/>
          <w:color w:val="000000"/>
          <w:sz w:val="28"/>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Кобмен</w:t>
      </w:r>
      <w:proofErr w:type="spellEnd"/>
      <w:r>
        <w:rPr>
          <w:rFonts w:ascii="Times New Roman" w:eastAsia="Times New Roman" w:hAnsi="Times New Roman" w:cs="Times New Roman"/>
          <w:color w:val="000000"/>
          <w:sz w:val="28"/>
          <w:szCs w:val="28"/>
        </w:rPr>
        <w:t xml:space="preserve"> = количество документов, полученных без участия заявителя/ количество предусмотренных регламентом документов, имеющихся в ОМСУ x 100%.</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Значение показателя 100% говорит о том, что услуга предоставляется в строгом соответствии с Федеральным законом.</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Кфакт</w:t>
      </w:r>
      <w:proofErr w:type="spellEnd"/>
      <w:r>
        <w:rPr>
          <w:rFonts w:ascii="Times New Roman" w:eastAsia="Times New Roman" w:hAnsi="Times New Roman" w:cs="Times New Roman"/>
          <w:color w:val="000000"/>
          <w:sz w:val="28"/>
          <w:szCs w:val="28"/>
        </w:rPr>
        <w:t xml:space="preserve"> = (количество заявителей - количество обоснованных жалоб – количество выявленных нарушений) / количество заявителей x 100%;</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Квзаим</w:t>
      </w:r>
      <w:proofErr w:type="spellEnd"/>
      <w:r>
        <w:rPr>
          <w:rFonts w:ascii="Times New Roman" w:eastAsia="Times New Roman" w:hAnsi="Times New Roman" w:cs="Times New Roman"/>
          <w:color w:val="000000"/>
          <w:sz w:val="28"/>
          <w:szCs w:val="28"/>
        </w:rPr>
        <w:t xml:space="preserve"> – количество взаимодействий заявителя с должностными лицами, предоставляющими муниципальную услугу:</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Квзаим</w:t>
      </w:r>
      <w:proofErr w:type="spellEnd"/>
      <w:r>
        <w:rPr>
          <w:rFonts w:ascii="Times New Roman" w:eastAsia="Times New Roman" w:hAnsi="Times New Roman" w:cs="Times New Roman"/>
          <w:color w:val="000000"/>
          <w:sz w:val="28"/>
          <w:szCs w:val="28"/>
        </w:rPr>
        <w:t xml:space="preserve"> = 50% при отсутствии в ходе предоставления муниципальной услуги взаимодействия заявителя с должностными лицами, предоставляющими муниципальные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Квзаим</w:t>
      </w:r>
      <w:proofErr w:type="spellEnd"/>
      <w:r>
        <w:rPr>
          <w:rFonts w:ascii="Times New Roman" w:eastAsia="Times New Roman" w:hAnsi="Times New Roman" w:cs="Times New Roman"/>
          <w:color w:val="000000"/>
          <w:sz w:val="28"/>
          <w:szCs w:val="28"/>
        </w:rPr>
        <w:t xml:space="preserve"> = 40% при наличии в ходе предоставления муниципальной услуги одного взаимодействия заявителя с должностными лицами, предоставляющими муниципальные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Квзаим</w:t>
      </w:r>
      <w:proofErr w:type="spellEnd"/>
      <w:r>
        <w:rPr>
          <w:rFonts w:ascii="Times New Roman" w:eastAsia="Times New Roman" w:hAnsi="Times New Roman" w:cs="Times New Roman"/>
          <w:color w:val="000000"/>
          <w:sz w:val="28"/>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муниципальные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Кпрод</w:t>
      </w:r>
      <w:proofErr w:type="spellEnd"/>
      <w:r>
        <w:rPr>
          <w:rFonts w:ascii="Times New Roman" w:eastAsia="Times New Roman" w:hAnsi="Times New Roman" w:cs="Times New Roman"/>
          <w:color w:val="000000"/>
          <w:sz w:val="28"/>
          <w:szCs w:val="28"/>
        </w:rPr>
        <w:t xml:space="preserve"> – продолжительность взаимодействия заявителя с должностными лицами, предоставляющими муниципальную услугу:</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Кпрод</w:t>
      </w:r>
      <w:proofErr w:type="spellEnd"/>
      <w:r>
        <w:rPr>
          <w:rFonts w:ascii="Times New Roman" w:eastAsia="Times New Roman" w:hAnsi="Times New Roman" w:cs="Times New Roman"/>
          <w:color w:val="000000"/>
          <w:sz w:val="28"/>
          <w:szCs w:val="28"/>
        </w:rPr>
        <w:t xml:space="preserve"> =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Кпрод</w:t>
      </w:r>
      <w:proofErr w:type="spellEnd"/>
      <w:r>
        <w:rPr>
          <w:rFonts w:ascii="Times New Roman" w:eastAsia="Times New Roman" w:hAnsi="Times New Roman" w:cs="Times New Roman"/>
          <w:color w:val="000000"/>
          <w:sz w:val="28"/>
          <w:szCs w:val="28"/>
        </w:rPr>
        <w:t xml:space="preserve">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Значение показателя 100% говорит о том, что услуга предоставляется в строгом соответствии с законодательством;</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4) удовлетворенность (Уд):</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 xml:space="preserve">Уд = 100% - </w:t>
      </w:r>
      <w:proofErr w:type="spellStart"/>
      <w:r>
        <w:rPr>
          <w:rFonts w:ascii="Times New Roman" w:eastAsia="Times New Roman" w:hAnsi="Times New Roman" w:cs="Times New Roman"/>
          <w:color w:val="000000"/>
          <w:sz w:val="28"/>
          <w:szCs w:val="28"/>
        </w:rPr>
        <w:t>Кобж</w:t>
      </w:r>
      <w:proofErr w:type="spellEnd"/>
      <w:r>
        <w:rPr>
          <w:rFonts w:ascii="Times New Roman" w:eastAsia="Times New Roman" w:hAnsi="Times New Roman" w:cs="Times New Roman"/>
          <w:color w:val="000000"/>
          <w:sz w:val="28"/>
          <w:szCs w:val="28"/>
        </w:rPr>
        <w:t xml:space="preserve"> / </w:t>
      </w:r>
      <w:proofErr w:type="spellStart"/>
      <w:r>
        <w:rPr>
          <w:rFonts w:ascii="Times New Roman" w:eastAsia="Times New Roman" w:hAnsi="Times New Roman" w:cs="Times New Roman"/>
          <w:color w:val="000000"/>
          <w:sz w:val="28"/>
          <w:szCs w:val="28"/>
        </w:rPr>
        <w:t>Кзаяв</w:t>
      </w:r>
      <w:proofErr w:type="spellEnd"/>
      <w:r>
        <w:rPr>
          <w:rFonts w:ascii="Times New Roman" w:eastAsia="Times New Roman" w:hAnsi="Times New Roman" w:cs="Times New Roman"/>
          <w:color w:val="000000"/>
          <w:sz w:val="28"/>
          <w:szCs w:val="28"/>
        </w:rPr>
        <w:t xml:space="preserve"> X 100%,</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lastRenderedPageBreak/>
        <w:t>где</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Кобж</w:t>
      </w:r>
      <w:proofErr w:type="spellEnd"/>
      <w:r>
        <w:rPr>
          <w:rFonts w:ascii="Times New Roman" w:eastAsia="Times New Roman" w:hAnsi="Times New Roman" w:cs="Times New Roman"/>
          <w:color w:val="000000"/>
          <w:sz w:val="28"/>
          <w:szCs w:val="28"/>
        </w:rPr>
        <w:t xml:space="preserve"> – количество обжалований при предоставлении муниципальной услуги;</w:t>
      </w:r>
    </w:p>
    <w:p w:rsidR="00D979EE" w:rsidRDefault="00D979EE" w:rsidP="00D979EE">
      <w:pPr>
        <w:spacing w:after="0" w:line="240" w:lineRule="auto"/>
        <w:ind w:firstLine="567"/>
        <w:jc w:val="both"/>
      </w:pPr>
      <w:proofErr w:type="spellStart"/>
      <w:r>
        <w:rPr>
          <w:rFonts w:ascii="Times New Roman" w:eastAsia="Times New Roman" w:hAnsi="Times New Roman" w:cs="Times New Roman"/>
          <w:color w:val="000000"/>
          <w:sz w:val="28"/>
          <w:szCs w:val="28"/>
        </w:rPr>
        <w:t>Кзаяв</w:t>
      </w:r>
      <w:proofErr w:type="spellEnd"/>
      <w:r>
        <w:rPr>
          <w:rFonts w:ascii="Times New Roman" w:eastAsia="Times New Roman" w:hAnsi="Times New Roman" w:cs="Times New Roman"/>
          <w:color w:val="000000"/>
          <w:sz w:val="28"/>
          <w:szCs w:val="28"/>
        </w:rPr>
        <w:t xml:space="preserve"> – количество заявителей.</w:t>
      </w:r>
    </w:p>
    <w:p w:rsidR="00D979EE" w:rsidRDefault="00D979EE" w:rsidP="00D979EE">
      <w:pPr>
        <w:spacing w:after="0" w:line="240" w:lineRule="auto"/>
        <w:ind w:firstLine="567"/>
        <w:jc w:val="both"/>
      </w:pPr>
      <w:r>
        <w:rPr>
          <w:rFonts w:ascii="Times New Roman" w:eastAsia="Times New Roman" w:hAnsi="Times New Roman" w:cs="Times New Roman"/>
          <w:color w:val="000000"/>
          <w:sz w:val="28"/>
          <w:szCs w:val="28"/>
        </w:rPr>
        <w:t>Значение показателя 100% свидетельствует об удовлетворенности гражданами качеством предоставления муниципальной услуги.</w:t>
      </w:r>
    </w:p>
    <w:p w:rsidR="00D979EE" w:rsidRPr="00F56DD1" w:rsidRDefault="00D979EE" w:rsidP="00D979EE">
      <w:pPr>
        <w:spacing w:after="0" w:line="240" w:lineRule="auto"/>
        <w:ind w:firstLine="567"/>
        <w:jc w:val="both"/>
      </w:pPr>
      <w:r>
        <w:rPr>
          <w:rFonts w:ascii="Times New Roman" w:eastAsia="Times New Roman" w:hAnsi="Times New Roman" w:cs="Times New Roman"/>
          <w:color w:val="000000"/>
          <w:sz w:val="28"/>
          <w:szCs w:val="28"/>
        </w:rPr>
        <w:t>В процессе предоставления муниципальной услуги заявитель, его законный представитель или доверенное лицо вправе обращаться в администрацию Ипатовского округа за получением информации о ходе предоставления муниципальной услуги, лично, по почте или с использованием информационно-коммуникационных технологий.</w:t>
      </w:r>
    </w:p>
    <w:p w:rsidR="00D979EE" w:rsidRPr="00F56DD1" w:rsidRDefault="00D979EE" w:rsidP="00D979EE">
      <w:pPr>
        <w:pStyle w:val="4"/>
        <w:spacing w:before="0" w:after="0"/>
        <w:ind w:firstLine="708"/>
        <w:jc w:val="both"/>
        <w:textAlignment w:val="baseline"/>
        <w:rPr>
          <w:rFonts w:ascii="Times New Roman" w:hAnsi="Times New Roman"/>
          <w:b w:val="0"/>
          <w:bCs w:val="0"/>
          <w:spacing w:val="1"/>
        </w:rPr>
      </w:pPr>
      <w:r w:rsidRPr="00596ED3">
        <w:rPr>
          <w:rFonts w:ascii="Times New Roman" w:hAnsi="Times New Roman"/>
          <w:b w:val="0"/>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979EE" w:rsidRDefault="00D979EE" w:rsidP="00D979EE">
      <w:pPr>
        <w:pStyle w:val="formattext"/>
        <w:spacing w:before="0" w:beforeAutospacing="0" w:after="0" w:afterAutospacing="0"/>
        <w:ind w:firstLine="708"/>
        <w:jc w:val="both"/>
        <w:textAlignment w:val="baseline"/>
        <w:rPr>
          <w:spacing w:val="1"/>
          <w:sz w:val="28"/>
          <w:szCs w:val="28"/>
        </w:rPr>
      </w:pPr>
      <w:r>
        <w:rPr>
          <w:spacing w:val="1"/>
          <w:sz w:val="28"/>
          <w:szCs w:val="28"/>
        </w:rPr>
        <w:t xml:space="preserve">2.17.1. </w:t>
      </w:r>
      <w:r w:rsidRPr="009060F8">
        <w:rPr>
          <w:spacing w:val="1"/>
          <w:sz w:val="28"/>
          <w:szCs w:val="28"/>
        </w:rPr>
        <w:t>П</w:t>
      </w:r>
      <w:r>
        <w:rPr>
          <w:spacing w:val="1"/>
          <w:sz w:val="28"/>
          <w:szCs w:val="28"/>
        </w:rPr>
        <w:t>ри предоставлении</w:t>
      </w:r>
      <w:r w:rsidRPr="00BF235D">
        <w:rPr>
          <w:spacing w:val="1"/>
          <w:sz w:val="28"/>
          <w:szCs w:val="28"/>
        </w:rPr>
        <w:t xml:space="preserve"> </w:t>
      </w:r>
      <w:r>
        <w:rPr>
          <w:spacing w:val="1"/>
          <w:sz w:val="28"/>
          <w:szCs w:val="28"/>
        </w:rPr>
        <w:t>муниципальной</w:t>
      </w:r>
      <w:r w:rsidRPr="00BF235D">
        <w:rPr>
          <w:spacing w:val="1"/>
          <w:sz w:val="28"/>
          <w:szCs w:val="28"/>
        </w:rPr>
        <w:t xml:space="preserve"> услуги в </w:t>
      </w:r>
      <w:r>
        <w:rPr>
          <w:spacing w:val="1"/>
          <w:sz w:val="28"/>
          <w:szCs w:val="28"/>
        </w:rPr>
        <w:t>МФЦ должностными лицами МФЦ  в соответствии с Административным регламентом осуществляется:</w:t>
      </w:r>
    </w:p>
    <w:p w:rsidR="00D979EE" w:rsidRDefault="00D979EE" w:rsidP="00D979EE">
      <w:pPr>
        <w:pStyle w:val="formattext"/>
        <w:spacing w:before="0" w:beforeAutospacing="0" w:after="0" w:afterAutospacing="0"/>
        <w:ind w:firstLine="708"/>
        <w:jc w:val="both"/>
        <w:textAlignment w:val="baseline"/>
        <w:rPr>
          <w:spacing w:val="1"/>
          <w:sz w:val="28"/>
          <w:szCs w:val="28"/>
        </w:rPr>
      </w:pPr>
      <w:r>
        <w:rPr>
          <w:spacing w:val="1"/>
          <w:sz w:val="28"/>
          <w:szCs w:val="28"/>
        </w:rPr>
        <w:t xml:space="preserve">- </w:t>
      </w:r>
      <w:r>
        <w:rPr>
          <w:color w:val="000000"/>
          <w:sz w:val="28"/>
          <w:szCs w:val="28"/>
          <w:shd w:val="clear" w:color="auto" w:fill="FFFFFF"/>
        </w:rPr>
        <w:t>п</w:t>
      </w:r>
      <w:r w:rsidRPr="009576CF">
        <w:rPr>
          <w:color w:val="000000"/>
          <w:sz w:val="28"/>
          <w:szCs w:val="28"/>
          <w:shd w:val="clear" w:color="auto" w:fill="FFFFFF"/>
        </w:rPr>
        <w:t>риём и регистрация заявления</w:t>
      </w:r>
      <w:r>
        <w:rPr>
          <w:color w:val="000000"/>
          <w:sz w:val="28"/>
          <w:szCs w:val="28"/>
          <w:shd w:val="clear" w:color="auto" w:fill="FFFFFF"/>
        </w:rPr>
        <w:t xml:space="preserve"> и документов</w:t>
      </w:r>
      <w:r w:rsidRPr="009576CF">
        <w:rPr>
          <w:color w:val="000000"/>
          <w:sz w:val="28"/>
          <w:szCs w:val="28"/>
          <w:shd w:val="clear" w:color="auto" w:fill="FFFFFF"/>
        </w:rPr>
        <w:t xml:space="preserve"> </w:t>
      </w:r>
      <w:r>
        <w:rPr>
          <w:color w:val="000000"/>
          <w:sz w:val="28"/>
          <w:szCs w:val="28"/>
          <w:shd w:val="clear" w:color="auto" w:fill="FFFFFF"/>
        </w:rPr>
        <w:t>на предоставление муниципальной</w:t>
      </w:r>
    </w:p>
    <w:p w:rsidR="00D979EE" w:rsidRDefault="00D979EE" w:rsidP="00D979EE">
      <w:pPr>
        <w:pStyle w:val="formattext"/>
        <w:spacing w:before="0" w:beforeAutospacing="0" w:after="0" w:afterAutospacing="0"/>
        <w:ind w:firstLine="708"/>
        <w:jc w:val="both"/>
        <w:textAlignment w:val="baseline"/>
        <w:rPr>
          <w:spacing w:val="1"/>
          <w:sz w:val="28"/>
          <w:szCs w:val="28"/>
        </w:rPr>
      </w:pPr>
      <w:r>
        <w:rPr>
          <w:spacing w:val="1"/>
          <w:sz w:val="28"/>
          <w:szCs w:val="28"/>
        </w:rPr>
        <w:t xml:space="preserve">- </w:t>
      </w:r>
      <w:r>
        <w:rPr>
          <w:color w:val="000000"/>
          <w:sz w:val="28"/>
          <w:szCs w:val="28"/>
          <w:shd w:val="clear" w:color="auto" w:fill="FFFFFF"/>
        </w:rPr>
        <w:t>ф</w:t>
      </w:r>
      <w:r w:rsidRPr="009576CF">
        <w:rPr>
          <w:color w:val="000000"/>
          <w:sz w:val="28"/>
          <w:szCs w:val="28"/>
          <w:shd w:val="clear" w:color="auto" w:fill="FFFFFF"/>
        </w:rPr>
        <w:t>ормирование и направление межведомственных запросов</w:t>
      </w:r>
      <w:r>
        <w:rPr>
          <w:spacing w:val="1"/>
          <w:sz w:val="28"/>
          <w:szCs w:val="28"/>
        </w:rPr>
        <w:t>;</w:t>
      </w:r>
    </w:p>
    <w:p w:rsidR="00D979EE" w:rsidRDefault="00D979EE" w:rsidP="00D979EE">
      <w:pPr>
        <w:pStyle w:val="formattext"/>
        <w:spacing w:before="0" w:beforeAutospacing="0" w:after="0" w:afterAutospacing="0"/>
        <w:ind w:firstLine="708"/>
        <w:jc w:val="both"/>
        <w:textAlignment w:val="baseline"/>
        <w:rPr>
          <w:spacing w:val="1"/>
          <w:sz w:val="28"/>
          <w:szCs w:val="28"/>
        </w:rPr>
      </w:pPr>
      <w:r>
        <w:rPr>
          <w:spacing w:val="1"/>
          <w:sz w:val="28"/>
          <w:szCs w:val="28"/>
        </w:rPr>
        <w:t xml:space="preserve">- </w:t>
      </w:r>
      <w:r>
        <w:rPr>
          <w:color w:val="000000"/>
          <w:sz w:val="28"/>
          <w:szCs w:val="28"/>
          <w:shd w:val="clear" w:color="auto" w:fill="FFFFFF"/>
        </w:rPr>
        <w:t>п</w:t>
      </w:r>
      <w:r w:rsidRPr="003F51BC">
        <w:rPr>
          <w:color w:val="000000"/>
          <w:sz w:val="28"/>
          <w:szCs w:val="28"/>
        </w:rPr>
        <w:t>роверка права заявителя на предоставление муниципальной услуги, принятия решения о предоставлении (об отказе в предоставлении) муниципальной услуги</w:t>
      </w:r>
      <w:r>
        <w:rPr>
          <w:color w:val="000000"/>
          <w:sz w:val="28"/>
          <w:szCs w:val="28"/>
        </w:rPr>
        <w:t>;</w:t>
      </w:r>
    </w:p>
    <w:p w:rsidR="00D979EE" w:rsidRDefault="00D979EE" w:rsidP="00D979EE">
      <w:pPr>
        <w:pStyle w:val="formattext"/>
        <w:spacing w:before="0" w:beforeAutospacing="0" w:after="0" w:afterAutospacing="0"/>
        <w:ind w:firstLine="708"/>
        <w:jc w:val="both"/>
        <w:textAlignment w:val="baseline"/>
        <w:rPr>
          <w:spacing w:val="1"/>
          <w:sz w:val="28"/>
          <w:szCs w:val="28"/>
        </w:rPr>
      </w:pPr>
      <w:r>
        <w:rPr>
          <w:spacing w:val="1"/>
          <w:sz w:val="28"/>
          <w:szCs w:val="28"/>
        </w:rPr>
        <w:t xml:space="preserve">- </w:t>
      </w:r>
      <w:r>
        <w:rPr>
          <w:color w:val="000000"/>
          <w:sz w:val="28"/>
          <w:szCs w:val="28"/>
        </w:rPr>
        <w:t>н</w:t>
      </w:r>
      <w:r w:rsidRPr="003F51BC">
        <w:rPr>
          <w:sz w:val="28"/>
          <w:szCs w:val="28"/>
        </w:rPr>
        <w:t>аправление заявителю результата предоставления муниципальной услуги</w:t>
      </w:r>
      <w:r>
        <w:rPr>
          <w:sz w:val="28"/>
          <w:szCs w:val="28"/>
        </w:rPr>
        <w:t>.</w:t>
      </w:r>
    </w:p>
    <w:p w:rsidR="00D979EE" w:rsidRDefault="00D979EE" w:rsidP="00D979EE">
      <w:pPr>
        <w:widowControl w:val="0"/>
        <w:autoSpaceDE w:val="0"/>
        <w:spacing w:after="0" w:line="240" w:lineRule="auto"/>
        <w:ind w:firstLine="540"/>
        <w:jc w:val="both"/>
      </w:pPr>
      <w:r>
        <w:rPr>
          <w:rFonts w:ascii="Times New Roman" w:eastAsia="Times New Roman" w:hAnsi="Times New Roman" w:cs="Times New Roman"/>
          <w:sz w:val="28"/>
          <w:szCs w:val="28"/>
        </w:rPr>
        <w:t xml:space="preserve">2.17.2. Предоставление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 в электронной форме</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При предоставлении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 заявителю обеспечивается возможность с использованием сети «Интернет» через официальный сайт администрации Ипатовского округа, Единый портал, Региональный портал:</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получать информацию о порядке предоставления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 и сведения о ходе предоставления</w:t>
      </w:r>
      <w:r>
        <w:rPr>
          <w:rFonts w:ascii="Times New Roman" w:eastAsia="Times New Roman" w:hAnsi="Times New Roman" w:cs="Times New Roman"/>
          <w:color w:val="000000"/>
          <w:sz w:val="28"/>
          <w:szCs w:val="28"/>
        </w:rPr>
        <w:t xml:space="preserve"> муниципальной</w:t>
      </w:r>
      <w:r>
        <w:rPr>
          <w:rFonts w:ascii="Times New Roman" w:eastAsia="Times New Roman" w:hAnsi="Times New Roman" w:cs="Times New Roman"/>
          <w:sz w:val="28"/>
          <w:szCs w:val="28"/>
        </w:rPr>
        <w:t xml:space="preserve"> услуги;</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представлять заявление и документы, необходимые для предоставления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 в порядке, установленном </w:t>
      </w:r>
      <w:hyperlink r:id="rId19" w:history="1">
        <w:r w:rsidRPr="001E77BF">
          <w:rPr>
            <w:rStyle w:val="a3"/>
            <w:rFonts w:ascii="Times New Roman" w:hAnsi="Times New Roman" w:cs="Times New Roman"/>
            <w:sz w:val="28"/>
            <w:szCs w:val="28"/>
          </w:rPr>
          <w:t>постановлением</w:t>
        </w:r>
      </w:hyperlink>
      <w:r>
        <w:rPr>
          <w:rFonts w:ascii="Times New Roman" w:eastAsia="Times New Roman" w:hAnsi="Times New Roman" w:cs="Times New Roman"/>
          <w:sz w:val="28"/>
          <w:szCs w:val="28"/>
        </w:rPr>
        <w:t xml:space="preserve"> Правительства Российской Федерации от 07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При обращении заявителя посредством Единого портала и Регионального портала в целях получения информации о порядке предоставления</w:t>
      </w:r>
      <w:r>
        <w:rPr>
          <w:rFonts w:ascii="Times New Roman" w:eastAsia="Times New Roman" w:hAnsi="Times New Roman" w:cs="Times New Roman"/>
          <w:color w:val="000000"/>
          <w:sz w:val="28"/>
          <w:szCs w:val="28"/>
        </w:rPr>
        <w:t xml:space="preserve"> муниципальной</w:t>
      </w:r>
      <w:r>
        <w:rPr>
          <w:rFonts w:ascii="Times New Roman" w:eastAsia="Times New Roman" w:hAnsi="Times New Roman" w:cs="Times New Roman"/>
          <w:sz w:val="28"/>
          <w:szCs w:val="28"/>
        </w:rPr>
        <w:t xml:space="preserve"> услуги, а также сведений о ходе предоставления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 используется простая электронная подпись или усиленная квалифицированная электронная подпись.</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При обращении заявителя в форме электронного документа посредством Единого портала и Регионального портала в целях получения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 xml:space="preserve">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w:t>
      </w:r>
      <w:r w:rsidRPr="00413D2A">
        <w:rPr>
          <w:rFonts w:ascii="Times New Roman" w:eastAsia="Times New Roman" w:hAnsi="Times New Roman" w:cs="Times New Roman"/>
          <w:sz w:val="28"/>
          <w:szCs w:val="28"/>
        </w:rPr>
        <w:t xml:space="preserve">Федеральным </w:t>
      </w:r>
      <w:hyperlink r:id="rId20" w:history="1">
        <w:r w:rsidRPr="00413D2A">
          <w:rPr>
            <w:rStyle w:val="a3"/>
            <w:rFonts w:ascii="Times New Roman" w:hAnsi="Times New Roman" w:cs="Times New Roman"/>
            <w:sz w:val="28"/>
            <w:szCs w:val="28"/>
          </w:rPr>
          <w:t>законом</w:t>
        </w:r>
      </w:hyperlink>
      <w:r>
        <w:rPr>
          <w:rFonts w:ascii="Times New Roman" w:eastAsia="Times New Roman" w:hAnsi="Times New Roman" w:cs="Times New Roman"/>
          <w:sz w:val="28"/>
          <w:szCs w:val="28"/>
        </w:rPr>
        <w:t xml:space="preserve"> от 06 апреля 2011г. № 63 «Об электронной подписи».</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При поступлении заявления и документов в электронной форме администрацией Ипатовского округа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 которой подписаны поступившие заявление и документы, на предмет ее соответствия следующим требованиям:</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w:t>
      </w:r>
      <w:hyperlink r:id="rId21" w:history="1">
        <w:r w:rsidRPr="00413D2A">
          <w:rPr>
            <w:rStyle w:val="a3"/>
            <w:rFonts w:ascii="Times New Roman" w:hAnsi="Times New Roman" w:cs="Times New Roman"/>
            <w:sz w:val="28"/>
            <w:szCs w:val="28"/>
          </w:rPr>
          <w:t>законом</w:t>
        </w:r>
      </w:hyperlink>
      <w:r>
        <w:rPr>
          <w:rFonts w:ascii="Times New Roman" w:eastAsia="Times New Roman" w:hAnsi="Times New Roman" w:cs="Times New Roman"/>
          <w:sz w:val="28"/>
          <w:szCs w:val="28"/>
        </w:rPr>
        <w:t xml:space="preserve"> от 06 апреля 2011г. № 63 «Об электронной подписи», и с использованием квалифицированного сертификата лица, подписавшего электронный документ;</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(если такие ограничения установлены).</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Уведомление о принятии заявления, поступившего в отдел, предоставляющего</w:t>
      </w:r>
      <w:r>
        <w:rPr>
          <w:rFonts w:ascii="Times New Roman" w:eastAsia="Times New Roman" w:hAnsi="Times New Roman" w:cs="Times New Roman"/>
          <w:color w:val="000000"/>
          <w:sz w:val="28"/>
          <w:szCs w:val="28"/>
        </w:rPr>
        <w:t xml:space="preserve"> муниципальную</w:t>
      </w:r>
      <w:r>
        <w:rPr>
          <w:rFonts w:ascii="Times New Roman" w:eastAsia="Times New Roman" w:hAnsi="Times New Roman" w:cs="Times New Roman"/>
          <w:sz w:val="28"/>
          <w:szCs w:val="28"/>
        </w:rPr>
        <w:t xml:space="preserve"> услугу, посредством почтовой связи или в электронной форме,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в письменной форме по почтовому адресу, указанному в заявлении.</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Возможность получения результата</w:t>
      </w:r>
      <w:r>
        <w:rPr>
          <w:rFonts w:ascii="Times New Roman" w:eastAsia="Times New Roman" w:hAnsi="Times New Roman" w:cs="Times New Roman"/>
          <w:color w:val="000000"/>
          <w:sz w:val="28"/>
          <w:szCs w:val="28"/>
        </w:rPr>
        <w:t xml:space="preserve"> муниципальной</w:t>
      </w:r>
      <w:r>
        <w:rPr>
          <w:rFonts w:ascii="Times New Roman" w:eastAsia="Times New Roman" w:hAnsi="Times New Roman" w:cs="Times New Roman"/>
          <w:sz w:val="28"/>
          <w:szCs w:val="28"/>
        </w:rPr>
        <w:t xml:space="preserve">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w:t>
      </w:r>
      <w:r>
        <w:rPr>
          <w:rFonts w:ascii="Times New Roman" w:eastAsia="Times New Roman" w:hAnsi="Times New Roman" w:cs="Times New Roman"/>
          <w:color w:val="000000"/>
          <w:sz w:val="28"/>
          <w:szCs w:val="28"/>
        </w:rPr>
        <w:t>муниципальной</w:t>
      </w:r>
      <w:r>
        <w:rPr>
          <w:rFonts w:ascii="Times New Roman" w:eastAsia="Times New Roman" w:hAnsi="Times New Roman" w:cs="Times New Roman"/>
          <w:sz w:val="28"/>
          <w:szCs w:val="28"/>
        </w:rPr>
        <w:t xml:space="preserve"> услуги.</w:t>
      </w:r>
    </w:p>
    <w:p w:rsidR="00D979EE" w:rsidRDefault="00D979EE" w:rsidP="00D979EE">
      <w:pPr>
        <w:widowControl w:val="0"/>
        <w:autoSpaceDE w:val="0"/>
        <w:spacing w:after="0" w:line="240" w:lineRule="auto"/>
        <w:ind w:firstLine="539"/>
        <w:jc w:val="both"/>
      </w:pPr>
      <w:r>
        <w:rPr>
          <w:rFonts w:ascii="Times New Roman" w:eastAsia="Times New Roman" w:hAnsi="Times New Roman" w:cs="Times New Roman"/>
          <w:sz w:val="28"/>
          <w:szCs w:val="28"/>
        </w:rPr>
        <w:t xml:space="preserve">При предоставлении муниципальной услуги в электронной форме </w:t>
      </w:r>
      <w:r>
        <w:rPr>
          <w:rFonts w:ascii="Times New Roman" w:eastAsia="Times New Roman" w:hAnsi="Times New Roman" w:cs="Times New Roman"/>
          <w:sz w:val="28"/>
          <w:szCs w:val="28"/>
        </w:rPr>
        <w:lastRenderedPageBreak/>
        <w:t>заявителю направляется:</w:t>
      </w:r>
    </w:p>
    <w:p w:rsidR="00D979EE" w:rsidRPr="001E77BF" w:rsidRDefault="001E77BF" w:rsidP="001E77BF">
      <w:pPr>
        <w:widowControl w:val="0"/>
        <w:autoSpaceDE w:val="0"/>
        <w:spacing w:after="0" w:line="240" w:lineRule="auto"/>
        <w:jc w:val="both"/>
        <w:rPr>
          <w:rFonts w:ascii="Times New Roman" w:hAnsi="Times New Roman" w:cs="Times New Roman"/>
        </w:rPr>
      </w:pPr>
      <w:r w:rsidRPr="001E77B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1) </w:t>
      </w:r>
      <w:r w:rsidR="00D979EE" w:rsidRPr="001E77BF">
        <w:rPr>
          <w:rFonts w:ascii="Times New Roman" w:eastAsia="Times New Roman" w:hAnsi="Times New Roman" w:cs="Times New Roman"/>
          <w:sz w:val="28"/>
          <w:szCs w:val="28"/>
        </w:rPr>
        <w:t>уведомление о записи на прием в отдел, содержащее сведения о дате, времени и месте приема;</w:t>
      </w:r>
    </w:p>
    <w:p w:rsidR="00D979EE" w:rsidRPr="000F5AE3" w:rsidRDefault="001E77BF" w:rsidP="001E77BF">
      <w:pPr>
        <w:widowControl w:val="0"/>
        <w:autoSpaceDE w:val="0"/>
        <w:spacing w:after="0" w:line="240" w:lineRule="auto"/>
        <w:ind w:firstLine="539"/>
        <w:jc w:val="both"/>
        <w:rPr>
          <w:rFonts w:ascii="Times New Roman" w:hAnsi="Times New Roman" w:cs="Times New Roman"/>
        </w:rPr>
      </w:pPr>
      <w:r>
        <w:rPr>
          <w:rFonts w:ascii="Times New Roman" w:eastAsia="Times New Roman" w:hAnsi="Times New Roman" w:cs="Times New Roman"/>
          <w:sz w:val="28"/>
          <w:szCs w:val="28"/>
        </w:rPr>
        <w:t xml:space="preserve">2) </w:t>
      </w:r>
      <w:r w:rsidR="00D979EE" w:rsidRPr="000F5AE3">
        <w:rPr>
          <w:rFonts w:ascii="Times New Roman" w:eastAsia="Times New Roman" w:hAnsi="Times New Roman" w:cs="Times New Roman"/>
          <w:sz w:val="28"/>
          <w:szCs w:val="28"/>
        </w:rPr>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D979EE" w:rsidRDefault="001E77BF" w:rsidP="001E77BF">
      <w:pPr>
        <w:widowControl w:val="0"/>
        <w:autoSpaceDE w:val="0"/>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00D979EE" w:rsidRPr="000F5AE3">
        <w:rPr>
          <w:rFonts w:ascii="Times New Roman" w:eastAsia="Times New Roman" w:hAnsi="Times New Roman" w:cs="Times New Roman"/>
          <w:sz w:val="28"/>
          <w:szCs w:val="28"/>
        </w:rPr>
        <w:t>уведомление о результатах рассмотрен</w:t>
      </w:r>
      <w:r>
        <w:rPr>
          <w:rFonts w:ascii="Times New Roman" w:eastAsia="Times New Roman" w:hAnsi="Times New Roman" w:cs="Times New Roman"/>
          <w:sz w:val="28"/>
          <w:szCs w:val="28"/>
        </w:rPr>
        <w:t>ия документов, необходимых для п</w:t>
      </w:r>
      <w:r w:rsidR="00D979EE" w:rsidRPr="000F5AE3">
        <w:rPr>
          <w:rFonts w:ascii="Times New Roman" w:eastAsia="Times New Roman" w:hAnsi="Times New Roman" w:cs="Times New Roman"/>
          <w:sz w:val="28"/>
          <w:szCs w:val="28"/>
        </w:rPr>
        <w:t>редоставления муниципальной услуги, содержащее сведения о принятии положительного решения о предоставлении муниципальной услуги либо мотивированный отказ в предоставлении муниципальной услуги.</w:t>
      </w:r>
    </w:p>
    <w:p w:rsidR="00D11733" w:rsidRPr="000F5AE3" w:rsidRDefault="00D11733" w:rsidP="001E77BF">
      <w:pPr>
        <w:widowControl w:val="0"/>
        <w:autoSpaceDE w:val="0"/>
        <w:spacing w:after="0" w:line="240" w:lineRule="auto"/>
        <w:ind w:firstLine="539"/>
        <w:jc w:val="both"/>
        <w:rPr>
          <w:rFonts w:ascii="Times New Roman" w:hAnsi="Times New Roman" w:cs="Times New Roman"/>
        </w:rPr>
      </w:pPr>
    </w:p>
    <w:p w:rsidR="00D11733" w:rsidRPr="00D11733" w:rsidRDefault="00D11733" w:rsidP="00D11733">
      <w:pPr>
        <w:spacing w:after="0" w:line="240" w:lineRule="auto"/>
        <w:ind w:firstLine="567"/>
        <w:jc w:val="center"/>
        <w:rPr>
          <w:rFonts w:ascii="Times New Roman" w:hAnsi="Times New Roman"/>
          <w:sz w:val="28"/>
          <w:szCs w:val="28"/>
        </w:rPr>
      </w:pPr>
      <w:r w:rsidRPr="00D11733">
        <w:rPr>
          <w:rFonts w:ascii="Times New Roman" w:hAnsi="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11733" w:rsidRDefault="00D11733" w:rsidP="00D979EE">
      <w:pPr>
        <w:widowControl w:val="0"/>
        <w:spacing w:after="0" w:line="240" w:lineRule="auto"/>
        <w:ind w:firstLine="709"/>
        <w:jc w:val="both"/>
        <w:rPr>
          <w:rFonts w:ascii="Times New Roman" w:hAnsi="Times New Roman"/>
          <w:sz w:val="28"/>
          <w:szCs w:val="28"/>
        </w:rPr>
      </w:pPr>
    </w:p>
    <w:p w:rsidR="00D979EE" w:rsidRDefault="00D979EE" w:rsidP="00D979EE">
      <w:pPr>
        <w:widowControl w:val="0"/>
        <w:spacing w:after="0" w:line="240" w:lineRule="auto"/>
        <w:ind w:firstLine="709"/>
        <w:jc w:val="both"/>
        <w:rPr>
          <w:rFonts w:ascii="Times New Roman" w:eastAsia="Times New Roman" w:hAnsi="Times New Roman"/>
          <w:color w:val="000000"/>
          <w:sz w:val="28"/>
          <w:szCs w:val="28"/>
          <w:shd w:val="clear" w:color="auto" w:fill="FFFFFF"/>
        </w:rPr>
      </w:pPr>
      <w:r w:rsidRPr="00BF235D">
        <w:rPr>
          <w:rFonts w:ascii="Times New Roman" w:hAnsi="Times New Roman"/>
          <w:sz w:val="28"/>
          <w:szCs w:val="28"/>
        </w:rPr>
        <w:t xml:space="preserve">3.1. </w:t>
      </w:r>
      <w:r w:rsidRPr="009576CF">
        <w:rPr>
          <w:rFonts w:ascii="Times New Roman" w:eastAsia="Times New Roman" w:hAnsi="Times New Roman"/>
          <w:color w:val="000000"/>
          <w:sz w:val="28"/>
          <w:szCs w:val="28"/>
          <w:shd w:val="clear" w:color="auto" w:fill="FFFFFF"/>
        </w:rPr>
        <w:t>Предоставление муниципальной услуги включает в себя следующие административные процедуры:</w:t>
      </w:r>
    </w:p>
    <w:p w:rsidR="00D979EE" w:rsidRPr="002A26ED" w:rsidRDefault="00D979EE" w:rsidP="002A26ED">
      <w:pPr>
        <w:shd w:val="clear" w:color="auto" w:fill="F5F5F5"/>
        <w:spacing w:after="0" w:line="240" w:lineRule="auto"/>
        <w:ind w:right="-3"/>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themeColor="text1"/>
          <w:sz w:val="28"/>
          <w:szCs w:val="28"/>
          <w:shd w:val="clear" w:color="auto" w:fill="FFFFFF"/>
        </w:rPr>
        <w:tab/>
      </w:r>
      <w:r w:rsidRPr="002A26ED">
        <w:rPr>
          <w:rFonts w:ascii="Times New Roman" w:eastAsia="Times New Roman" w:hAnsi="Times New Roman"/>
          <w:color w:val="000000" w:themeColor="text1"/>
          <w:sz w:val="28"/>
          <w:szCs w:val="28"/>
          <w:shd w:val="clear" w:color="auto" w:fill="FFFFFF"/>
        </w:rPr>
        <w:t>1) приём и регистрация заявления и документов на предоставление муниципальной услуги;</w:t>
      </w:r>
      <w:r w:rsidRPr="002A26ED">
        <w:rPr>
          <w:rFonts w:ascii="Times New Roman" w:eastAsia="Times New Roman" w:hAnsi="Times New Roman"/>
          <w:color w:val="000000" w:themeColor="text1"/>
          <w:sz w:val="28"/>
          <w:szCs w:val="28"/>
        </w:rPr>
        <w:br/>
      </w:r>
      <w:r w:rsidRPr="002A26ED">
        <w:rPr>
          <w:rFonts w:ascii="Times New Roman" w:eastAsia="Times New Roman" w:hAnsi="Times New Roman"/>
          <w:color w:val="000000" w:themeColor="text1"/>
          <w:sz w:val="28"/>
          <w:szCs w:val="28"/>
          <w:shd w:val="clear" w:color="auto" w:fill="FFFFFF"/>
        </w:rPr>
        <w:tab/>
        <w:t xml:space="preserve">2) формирование и направление межведомственных запросов;  </w:t>
      </w:r>
    </w:p>
    <w:p w:rsidR="00D979EE" w:rsidRPr="002A26ED" w:rsidRDefault="00D979EE" w:rsidP="002A26ED">
      <w:pPr>
        <w:shd w:val="clear" w:color="auto" w:fill="F5F5F5"/>
        <w:spacing w:after="0" w:line="240" w:lineRule="auto"/>
        <w:ind w:right="-3"/>
        <w:jc w:val="both"/>
        <w:rPr>
          <w:rFonts w:ascii="Times New Roman" w:eastAsia="Times New Roman" w:hAnsi="Times New Roman"/>
          <w:color w:val="000000" w:themeColor="text1"/>
          <w:sz w:val="28"/>
          <w:szCs w:val="28"/>
        </w:rPr>
      </w:pPr>
      <w:r w:rsidRPr="002A26ED">
        <w:rPr>
          <w:rFonts w:ascii="Times New Roman" w:eastAsia="Times New Roman" w:hAnsi="Times New Roman"/>
          <w:color w:val="000000" w:themeColor="text1"/>
          <w:sz w:val="28"/>
          <w:szCs w:val="28"/>
          <w:shd w:val="clear" w:color="auto" w:fill="FFFFFF"/>
        </w:rPr>
        <w:tab/>
        <w:t>3) п</w:t>
      </w:r>
      <w:r w:rsidRPr="002A26ED">
        <w:rPr>
          <w:rFonts w:ascii="Times New Roman" w:eastAsia="Times New Roman" w:hAnsi="Times New Roman"/>
          <w:color w:val="000000" w:themeColor="text1"/>
          <w:sz w:val="28"/>
          <w:szCs w:val="28"/>
        </w:rPr>
        <w:t>роверка права заявителя на предоставление муниципальной услуги, принятия решения о предоставлении (об отказе в предоставлении) муниципальной услуги</w:t>
      </w:r>
    </w:p>
    <w:p w:rsidR="00D979EE" w:rsidRPr="00921B09" w:rsidRDefault="00D979EE" w:rsidP="002A26ED">
      <w:pPr>
        <w:shd w:val="clear" w:color="auto" w:fill="FFFFFF" w:themeFill="background1"/>
        <w:spacing w:after="0" w:line="240" w:lineRule="auto"/>
        <w:ind w:right="-3"/>
        <w:jc w:val="both"/>
        <w:rPr>
          <w:rFonts w:ascii="Times New Roman" w:eastAsia="Times New Roman" w:hAnsi="Times New Roman"/>
          <w:color w:val="000000" w:themeColor="text1"/>
          <w:sz w:val="28"/>
          <w:szCs w:val="28"/>
        </w:rPr>
      </w:pPr>
      <w:r w:rsidRPr="002A26ED">
        <w:rPr>
          <w:rFonts w:ascii="Times New Roman" w:eastAsia="Times New Roman" w:hAnsi="Times New Roman"/>
          <w:color w:val="000000" w:themeColor="text1"/>
          <w:sz w:val="28"/>
          <w:szCs w:val="28"/>
        </w:rPr>
        <w:tab/>
        <w:t>4) направление заявителю результата предоставления муниципальной услуги.</w:t>
      </w:r>
    </w:p>
    <w:p w:rsidR="00D979EE"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921B09">
        <w:rPr>
          <w:rFonts w:ascii="Times New Roman" w:eastAsia="Times New Roman" w:hAnsi="Times New Roman"/>
          <w:color w:val="000000" w:themeColor="text1"/>
          <w:sz w:val="28"/>
          <w:szCs w:val="28"/>
          <w:shd w:val="clear" w:color="auto" w:fill="FFFFFF"/>
        </w:rPr>
        <w:t>Блок-схема предоставления муниципальной услуги приведена в приложении 1 к настоящему Административному регламенту.</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themeColor="text1"/>
          <w:sz w:val="28"/>
          <w:szCs w:val="28"/>
          <w:shd w:val="clear" w:color="auto" w:fill="FFFFFF"/>
        </w:rPr>
        <w:t xml:space="preserve">3.2. </w:t>
      </w:r>
      <w:r w:rsidRPr="007D2AC3">
        <w:rPr>
          <w:rFonts w:ascii="Times New Roman" w:eastAsia="Times New Roman" w:hAnsi="Times New Roman"/>
          <w:color w:val="000000" w:themeColor="text1"/>
          <w:sz w:val="28"/>
          <w:szCs w:val="28"/>
          <w:shd w:val="clear" w:color="auto" w:fill="FFFFFF"/>
        </w:rPr>
        <w:t>Порядок осуществления административных процедур в электронной форме:</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7D2AC3">
        <w:rPr>
          <w:rFonts w:ascii="Times New Roman" w:eastAsia="Times New Roman" w:hAnsi="Times New Roman"/>
          <w:color w:val="000000" w:themeColor="text1"/>
          <w:sz w:val="28"/>
          <w:szCs w:val="28"/>
          <w:shd w:val="clear" w:color="auto" w:fill="FFFFFF"/>
        </w:rPr>
        <w:t>1) информация и сведения о муниципальной услуге доступны через Единый портал</w:t>
      </w:r>
      <w:r>
        <w:rPr>
          <w:rFonts w:ascii="Times New Roman" w:eastAsia="Times New Roman" w:hAnsi="Times New Roman"/>
          <w:color w:val="000000" w:themeColor="text1"/>
          <w:sz w:val="28"/>
          <w:szCs w:val="28"/>
          <w:shd w:val="clear" w:color="auto" w:fill="FFFFFF"/>
        </w:rPr>
        <w:t xml:space="preserve"> и Региональный портал</w:t>
      </w:r>
      <w:r w:rsidRPr="007D2AC3">
        <w:rPr>
          <w:rFonts w:ascii="Times New Roman" w:eastAsia="Times New Roman" w:hAnsi="Times New Roman"/>
          <w:color w:val="000000" w:themeColor="text1"/>
          <w:sz w:val="28"/>
          <w:szCs w:val="28"/>
          <w:shd w:val="clear" w:color="auto" w:fill="FFFFFF"/>
        </w:rPr>
        <w:t>;</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7D2AC3">
        <w:rPr>
          <w:rFonts w:ascii="Times New Roman" w:eastAsia="Times New Roman" w:hAnsi="Times New Roman"/>
          <w:color w:val="000000" w:themeColor="text1"/>
          <w:sz w:val="28"/>
          <w:szCs w:val="28"/>
          <w:shd w:val="clear" w:color="auto" w:fill="FFFFFF"/>
        </w:rPr>
        <w:t>2) информирование о ходе предоставления муниципальной услуги осуществля</w:t>
      </w:r>
      <w:r>
        <w:rPr>
          <w:rFonts w:ascii="Times New Roman" w:eastAsia="Times New Roman" w:hAnsi="Times New Roman"/>
          <w:color w:val="000000" w:themeColor="text1"/>
          <w:sz w:val="28"/>
          <w:szCs w:val="28"/>
          <w:shd w:val="clear" w:color="auto" w:fill="FFFFFF"/>
        </w:rPr>
        <w:t>ется при использовании раздела «Личный кабинет» через</w:t>
      </w:r>
      <w:r w:rsidRPr="007D2AC3">
        <w:rPr>
          <w:rFonts w:ascii="Times New Roman" w:eastAsia="Times New Roman" w:hAnsi="Times New Roman"/>
          <w:color w:val="000000" w:themeColor="text1"/>
          <w:sz w:val="28"/>
          <w:szCs w:val="28"/>
          <w:shd w:val="clear" w:color="auto" w:fill="FFFFFF"/>
        </w:rPr>
        <w:t xml:space="preserve"> Единый портал </w:t>
      </w:r>
      <w:r>
        <w:rPr>
          <w:rFonts w:ascii="Times New Roman" w:eastAsia="Times New Roman" w:hAnsi="Times New Roman"/>
          <w:color w:val="000000" w:themeColor="text1"/>
          <w:sz w:val="28"/>
          <w:szCs w:val="28"/>
          <w:shd w:val="clear" w:color="auto" w:fill="FFFFFF"/>
        </w:rPr>
        <w:t>или Региональный портал</w:t>
      </w:r>
      <w:r w:rsidRPr="007D2AC3">
        <w:rPr>
          <w:rFonts w:ascii="Times New Roman" w:eastAsia="Times New Roman" w:hAnsi="Times New Roman"/>
          <w:color w:val="000000" w:themeColor="text1"/>
          <w:sz w:val="28"/>
          <w:szCs w:val="28"/>
          <w:shd w:val="clear" w:color="auto" w:fill="FFFFFF"/>
        </w:rPr>
        <w:t>;</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7D2AC3">
        <w:rPr>
          <w:rFonts w:ascii="Times New Roman" w:eastAsia="Times New Roman" w:hAnsi="Times New Roman"/>
          <w:color w:val="000000" w:themeColor="text1"/>
          <w:sz w:val="28"/>
          <w:szCs w:val="28"/>
          <w:shd w:val="clear" w:color="auto" w:fill="FFFFFF"/>
        </w:rPr>
        <w:t>3) в случае обращения за муниципальной услугой в электронной форме заявитель формирует заявление посредством заполнен</w:t>
      </w:r>
      <w:r>
        <w:rPr>
          <w:rFonts w:ascii="Times New Roman" w:eastAsia="Times New Roman" w:hAnsi="Times New Roman"/>
          <w:color w:val="000000" w:themeColor="text1"/>
          <w:sz w:val="28"/>
          <w:szCs w:val="28"/>
          <w:shd w:val="clear" w:color="auto" w:fill="FFFFFF"/>
        </w:rPr>
        <w:t>ия электронной формы в разделе «Личный кабинет»</w:t>
      </w:r>
      <w:r w:rsidRPr="007D2AC3">
        <w:rPr>
          <w:rFonts w:ascii="Times New Roman" w:eastAsia="Times New Roman" w:hAnsi="Times New Roman"/>
          <w:color w:val="000000" w:themeColor="text1"/>
          <w:sz w:val="28"/>
          <w:szCs w:val="28"/>
          <w:shd w:val="clear" w:color="auto" w:fill="FFFFFF"/>
        </w:rPr>
        <w:t xml:space="preserve"> </w:t>
      </w:r>
      <w:r>
        <w:rPr>
          <w:rFonts w:ascii="Times New Roman" w:eastAsia="Times New Roman" w:hAnsi="Times New Roman"/>
          <w:color w:val="000000" w:themeColor="text1"/>
          <w:sz w:val="28"/>
          <w:szCs w:val="28"/>
          <w:shd w:val="clear" w:color="auto" w:fill="FFFFFF"/>
        </w:rPr>
        <w:t>на Едином</w:t>
      </w:r>
      <w:r w:rsidRPr="007D2AC3">
        <w:rPr>
          <w:rFonts w:ascii="Times New Roman" w:eastAsia="Times New Roman" w:hAnsi="Times New Roman"/>
          <w:color w:val="000000" w:themeColor="text1"/>
          <w:sz w:val="28"/>
          <w:szCs w:val="28"/>
          <w:shd w:val="clear" w:color="auto" w:fill="FFFFFF"/>
        </w:rPr>
        <w:t xml:space="preserve"> портал</w:t>
      </w:r>
      <w:r>
        <w:rPr>
          <w:rFonts w:ascii="Times New Roman" w:eastAsia="Times New Roman" w:hAnsi="Times New Roman"/>
          <w:color w:val="000000" w:themeColor="text1"/>
          <w:sz w:val="28"/>
          <w:szCs w:val="28"/>
          <w:shd w:val="clear" w:color="auto" w:fill="FFFFFF"/>
        </w:rPr>
        <w:t>е или Региональном портале;</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7D2AC3">
        <w:rPr>
          <w:rFonts w:ascii="Times New Roman" w:eastAsia="Times New Roman" w:hAnsi="Times New Roman"/>
          <w:color w:val="000000" w:themeColor="text1"/>
          <w:sz w:val="28"/>
          <w:szCs w:val="28"/>
          <w:shd w:val="clear" w:color="auto" w:fill="FFFFFF"/>
        </w:rPr>
        <w:lastRenderedPageBreak/>
        <w:t>4) в случае если предусмотрена личная идентификация заявителя, то заявление и прилагаемые документы должны быть подписаны электронной подписью заявителя;</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sidRPr="007D2AC3">
        <w:rPr>
          <w:rFonts w:ascii="Times New Roman" w:eastAsia="Times New Roman" w:hAnsi="Times New Roman"/>
          <w:color w:val="000000" w:themeColor="text1"/>
          <w:sz w:val="28"/>
          <w:szCs w:val="28"/>
          <w:shd w:val="clear" w:color="auto" w:fill="FFFFFF"/>
        </w:rPr>
        <w:t>5) в случае обращения за муниципальной услугой в электронной форме административные процедуры по приему и регистрации запроса и документов осуществляются в следующем порядке:</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themeColor="text1"/>
          <w:sz w:val="28"/>
          <w:szCs w:val="28"/>
          <w:shd w:val="clear" w:color="auto" w:fill="FFFFFF"/>
        </w:rPr>
        <w:t>1</w:t>
      </w:r>
      <w:r w:rsidRPr="007D2AC3">
        <w:rPr>
          <w:rFonts w:ascii="Times New Roman" w:eastAsia="Times New Roman" w:hAnsi="Times New Roman"/>
          <w:color w:val="000000" w:themeColor="text1"/>
          <w:sz w:val="28"/>
          <w:szCs w:val="28"/>
          <w:shd w:val="clear" w:color="auto" w:fill="FFFFFF"/>
        </w:rPr>
        <w:t>) документы внешнего пользования изготавливаются в форме электронного документа и подписываются электронной подписью уполномоченного лица;</w:t>
      </w:r>
    </w:p>
    <w:p w:rsidR="00D979EE" w:rsidRPr="007D2AC3"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themeColor="text1"/>
          <w:sz w:val="28"/>
          <w:szCs w:val="28"/>
          <w:shd w:val="clear" w:color="auto" w:fill="FFFFFF"/>
        </w:rPr>
        <w:t>2</w:t>
      </w:r>
      <w:r w:rsidRPr="007D2AC3">
        <w:rPr>
          <w:rFonts w:ascii="Times New Roman" w:eastAsia="Times New Roman" w:hAnsi="Times New Roman"/>
          <w:color w:val="000000" w:themeColor="text1"/>
          <w:sz w:val="28"/>
          <w:szCs w:val="28"/>
          <w:shd w:val="clear" w:color="auto" w:fill="FFFFFF"/>
        </w:rPr>
        <w:t>) для входящих документов на бумажных носителях изготавливаются электронные образы;</w:t>
      </w:r>
    </w:p>
    <w:p w:rsidR="00D979EE"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themeColor="text1"/>
          <w:sz w:val="28"/>
          <w:szCs w:val="28"/>
          <w:shd w:val="clear" w:color="auto" w:fill="FFFFFF"/>
        </w:rPr>
        <w:t>3</w:t>
      </w:r>
      <w:r w:rsidRPr="007D2AC3">
        <w:rPr>
          <w:rFonts w:ascii="Times New Roman" w:eastAsia="Times New Roman" w:hAnsi="Times New Roman"/>
          <w:color w:val="000000" w:themeColor="text1"/>
          <w:sz w:val="28"/>
          <w:szCs w:val="28"/>
          <w:shd w:val="clear" w:color="auto" w:fill="FFFFFF"/>
        </w:rPr>
        <w:t xml:space="preserve">) требования к средствам электронной подписи при предоставлении государственной услуги в электронной форме устанавливаются в соответствии с Федеральным </w:t>
      </w:r>
      <w:hyperlink r:id="rId22" w:history="1">
        <w:r w:rsidRPr="00BD6375">
          <w:rPr>
            <w:rStyle w:val="a3"/>
            <w:rFonts w:ascii="Times New Roman" w:hAnsi="Times New Roman" w:cs="Times New Roman"/>
            <w:sz w:val="28"/>
            <w:szCs w:val="28"/>
            <w:shd w:val="clear" w:color="auto" w:fill="FFFFFF"/>
          </w:rPr>
          <w:t>законом</w:t>
        </w:r>
      </w:hyperlink>
      <w:r>
        <w:rPr>
          <w:rFonts w:ascii="Times New Roman" w:eastAsia="Times New Roman" w:hAnsi="Times New Roman"/>
          <w:color w:val="000000" w:themeColor="text1"/>
          <w:sz w:val="28"/>
          <w:szCs w:val="28"/>
          <w:shd w:val="clear" w:color="auto" w:fill="FFFFFF"/>
        </w:rPr>
        <w:t xml:space="preserve"> от 06 апреля 2011 № 63-ФЗ «Об электронной подписи».</w:t>
      </w:r>
    </w:p>
    <w:p w:rsidR="00D979EE" w:rsidRPr="009E2C2A" w:rsidRDefault="00D979EE" w:rsidP="00D979EE">
      <w:pPr>
        <w:spacing w:after="0" w:line="240" w:lineRule="auto"/>
        <w:ind w:firstLine="567"/>
        <w:jc w:val="both"/>
        <w:rPr>
          <w:rFonts w:ascii="Times New Roman" w:eastAsia="Times New Roman" w:hAnsi="Times New Roman"/>
          <w:color w:val="000000" w:themeColor="text1"/>
          <w:sz w:val="28"/>
          <w:szCs w:val="28"/>
          <w:shd w:val="clear" w:color="auto" w:fill="FFFFFF"/>
        </w:rPr>
      </w:pPr>
      <w:r>
        <w:rPr>
          <w:rFonts w:ascii="Times New Roman" w:eastAsia="Times New Roman" w:hAnsi="Times New Roman"/>
          <w:color w:val="000000"/>
          <w:sz w:val="28"/>
          <w:szCs w:val="28"/>
          <w:shd w:val="clear" w:color="auto" w:fill="FFFFFF"/>
        </w:rPr>
        <w:t>3.2. Описание административных процедур</w:t>
      </w:r>
    </w:p>
    <w:p w:rsidR="00D979EE" w:rsidRPr="00F9220B" w:rsidRDefault="00D979EE" w:rsidP="00D979EE">
      <w:pPr>
        <w:widowControl w:val="0"/>
        <w:spacing w:after="0" w:line="240" w:lineRule="auto"/>
        <w:ind w:firstLine="709"/>
        <w:jc w:val="both"/>
        <w:rPr>
          <w:rFonts w:ascii="Times New Roman" w:hAnsi="Times New Roman"/>
          <w:sz w:val="28"/>
          <w:szCs w:val="28"/>
        </w:rPr>
      </w:pPr>
      <w:r w:rsidRPr="007B5560">
        <w:rPr>
          <w:rFonts w:ascii="Times New Roman" w:hAnsi="Times New Roman"/>
          <w:sz w:val="28"/>
          <w:szCs w:val="28"/>
        </w:rPr>
        <w:t>3.2.</w:t>
      </w:r>
      <w:r>
        <w:rPr>
          <w:rFonts w:ascii="Times New Roman" w:hAnsi="Times New Roman"/>
          <w:sz w:val="28"/>
          <w:szCs w:val="28"/>
        </w:rPr>
        <w:t>1.</w:t>
      </w:r>
      <w:r w:rsidRPr="00F9220B">
        <w:rPr>
          <w:rFonts w:ascii="Times New Roman" w:hAnsi="Times New Roman"/>
          <w:sz w:val="28"/>
          <w:szCs w:val="28"/>
        </w:rPr>
        <w:t xml:space="preserve"> Прием и регистрация заявлени</w:t>
      </w:r>
      <w:r>
        <w:rPr>
          <w:rFonts w:ascii="Times New Roman" w:hAnsi="Times New Roman"/>
          <w:sz w:val="28"/>
          <w:szCs w:val="28"/>
        </w:rPr>
        <w:t>я</w:t>
      </w:r>
      <w:r w:rsidRPr="00F9220B">
        <w:rPr>
          <w:rFonts w:ascii="Times New Roman" w:hAnsi="Times New Roman"/>
          <w:sz w:val="28"/>
          <w:szCs w:val="28"/>
        </w:rPr>
        <w:t xml:space="preserve"> и документов </w:t>
      </w:r>
      <w:r>
        <w:rPr>
          <w:rFonts w:ascii="Times New Roman" w:hAnsi="Times New Roman"/>
          <w:sz w:val="28"/>
          <w:szCs w:val="28"/>
        </w:rPr>
        <w:t xml:space="preserve">на </w:t>
      </w:r>
      <w:r w:rsidRPr="00F9220B">
        <w:rPr>
          <w:rFonts w:ascii="Times New Roman" w:hAnsi="Times New Roman"/>
          <w:sz w:val="28"/>
          <w:szCs w:val="28"/>
        </w:rPr>
        <w:t>предоставлени</w:t>
      </w:r>
      <w:r>
        <w:rPr>
          <w:rFonts w:ascii="Times New Roman" w:hAnsi="Times New Roman"/>
          <w:sz w:val="28"/>
          <w:szCs w:val="28"/>
        </w:rPr>
        <w:t>е</w:t>
      </w:r>
      <w:r w:rsidRPr="00F9220B">
        <w:rPr>
          <w:rFonts w:ascii="Times New Roman" w:hAnsi="Times New Roman"/>
          <w:sz w:val="28"/>
          <w:szCs w:val="28"/>
        </w:rPr>
        <w:t xml:space="preserve"> </w:t>
      </w:r>
      <w:r>
        <w:rPr>
          <w:rFonts w:ascii="Times New Roman" w:hAnsi="Times New Roman"/>
          <w:sz w:val="28"/>
          <w:szCs w:val="28"/>
        </w:rPr>
        <w:t xml:space="preserve">муниципальной </w:t>
      </w:r>
      <w:r w:rsidRPr="00F9220B">
        <w:rPr>
          <w:rFonts w:ascii="Times New Roman" w:hAnsi="Times New Roman"/>
          <w:sz w:val="28"/>
          <w:szCs w:val="28"/>
        </w:rPr>
        <w:t>услуги.</w:t>
      </w:r>
    </w:p>
    <w:p w:rsidR="00D979EE" w:rsidRPr="00F9220B" w:rsidRDefault="00D979EE" w:rsidP="00D979EE">
      <w:pPr>
        <w:widowControl w:val="0"/>
        <w:spacing w:after="0" w:line="240" w:lineRule="auto"/>
        <w:ind w:firstLine="709"/>
        <w:jc w:val="both"/>
        <w:rPr>
          <w:rFonts w:ascii="Times New Roman" w:hAnsi="Times New Roman"/>
          <w:sz w:val="28"/>
          <w:szCs w:val="28"/>
        </w:rPr>
      </w:pPr>
      <w:r w:rsidRPr="00F9220B">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поступления в  отдел или МФЦ</w:t>
      </w:r>
      <w:r w:rsidRPr="00F9220B">
        <w:rPr>
          <w:rFonts w:ascii="Times New Roman" w:hAnsi="Times New Roman"/>
          <w:sz w:val="28"/>
          <w:szCs w:val="28"/>
        </w:rPr>
        <w:t xml:space="preserve"> заявления и документов, необходимых для предоставления </w:t>
      </w:r>
      <w:r w:rsidR="002A26ED">
        <w:rPr>
          <w:rFonts w:ascii="Times New Roman" w:hAnsi="Times New Roman"/>
          <w:sz w:val="28"/>
          <w:szCs w:val="28"/>
        </w:rPr>
        <w:t xml:space="preserve">муниципальной </w:t>
      </w:r>
      <w:r w:rsidRPr="00F9220B">
        <w:rPr>
          <w:rFonts w:ascii="Times New Roman" w:hAnsi="Times New Roman"/>
          <w:sz w:val="28"/>
          <w:szCs w:val="28"/>
        </w:rPr>
        <w:t xml:space="preserve">услуги, в соответствии с </w:t>
      </w:r>
      <w:r>
        <w:rPr>
          <w:rFonts w:ascii="Times New Roman" w:hAnsi="Times New Roman"/>
          <w:sz w:val="28"/>
          <w:szCs w:val="28"/>
        </w:rPr>
        <w:t>под</w:t>
      </w:r>
      <w:r w:rsidRPr="00F9220B">
        <w:rPr>
          <w:rFonts w:ascii="Times New Roman" w:hAnsi="Times New Roman"/>
          <w:sz w:val="28"/>
          <w:szCs w:val="28"/>
        </w:rPr>
        <w:t xml:space="preserve">пунктом 2.6.1 </w:t>
      </w:r>
      <w:r>
        <w:rPr>
          <w:rFonts w:ascii="Times New Roman" w:hAnsi="Times New Roman"/>
          <w:sz w:val="28"/>
          <w:szCs w:val="28"/>
        </w:rPr>
        <w:t xml:space="preserve">Административного </w:t>
      </w:r>
      <w:r w:rsidRPr="00F9220B">
        <w:rPr>
          <w:rFonts w:ascii="Times New Roman" w:hAnsi="Times New Roman"/>
          <w:sz w:val="28"/>
          <w:szCs w:val="28"/>
        </w:rPr>
        <w:t>регламента.</w:t>
      </w:r>
    </w:p>
    <w:p w:rsidR="00D979EE" w:rsidRDefault="00D979EE" w:rsidP="00D979EE">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Содержание административной процедуры включает в себя:</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проверку документа удостоверяющего личность заявителя (его представителя), а так же документа, подтверждающего полномочия представителя заявителя;</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проверку комплектности документов и их соответствия установленным требованиям;</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изготовление копий документов;</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оформление и проверка заявления о предоставлении муниципальной услуги;</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регистрация заявления и документов, необходимых для предоставления муниципальной услуги;</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подготовка и выдача расписки о приёме заявления и документов</w:t>
      </w:r>
      <w:r w:rsidR="002A26ED">
        <w:rPr>
          <w:rFonts w:ascii="Times New Roman" w:hAnsi="Times New Roman"/>
          <w:sz w:val="28"/>
          <w:szCs w:val="28"/>
        </w:rPr>
        <w:t xml:space="preserve"> (приложение 4 к Административному регламенту)</w:t>
      </w:r>
      <w:r>
        <w:rPr>
          <w:rFonts w:ascii="Times New Roman" w:hAnsi="Times New Roman"/>
          <w:sz w:val="28"/>
          <w:szCs w:val="28"/>
        </w:rPr>
        <w:t>, необходимых для предоставления муниципальной услуги;</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формирование и направление документов в отдел (в случае обращения заявителя (представителя заявителя) в МФЦ);</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приём пакета документов (в случае обращения заявителя (представителя заявителя) в МФЦ);</w:t>
      </w:r>
    </w:p>
    <w:p w:rsidR="00D979EE" w:rsidRDefault="00D979EE" w:rsidP="00D979EE">
      <w:pPr>
        <w:widowControl w:val="0"/>
        <w:numPr>
          <w:ilvl w:val="0"/>
          <w:numId w:val="15"/>
        </w:numPr>
        <w:spacing w:after="0" w:line="240" w:lineRule="auto"/>
        <w:jc w:val="both"/>
        <w:rPr>
          <w:rFonts w:ascii="Times New Roman" w:hAnsi="Times New Roman"/>
          <w:sz w:val="28"/>
          <w:szCs w:val="28"/>
        </w:rPr>
      </w:pPr>
      <w:r>
        <w:rPr>
          <w:rFonts w:ascii="Times New Roman" w:hAnsi="Times New Roman"/>
          <w:sz w:val="28"/>
          <w:szCs w:val="28"/>
        </w:rPr>
        <w:t>принятие решения о возврате заявления и документов:</w:t>
      </w:r>
    </w:p>
    <w:p w:rsidR="00D979EE" w:rsidRDefault="00D979EE" w:rsidP="00D979EE">
      <w:pPr>
        <w:widowControl w:val="0"/>
        <w:spacing w:after="0" w:line="240" w:lineRule="auto"/>
        <w:jc w:val="both"/>
        <w:rPr>
          <w:rFonts w:ascii="Times New Roman" w:hAnsi="Times New Roman"/>
          <w:sz w:val="28"/>
          <w:szCs w:val="28"/>
        </w:rPr>
      </w:pPr>
      <w:r>
        <w:rPr>
          <w:rFonts w:ascii="Times New Roman" w:hAnsi="Times New Roman"/>
          <w:sz w:val="28"/>
          <w:szCs w:val="28"/>
        </w:rPr>
        <w:tab/>
        <w:t>в</w:t>
      </w:r>
      <w:r w:rsidRPr="00C52631">
        <w:rPr>
          <w:rFonts w:ascii="Times New Roman" w:hAnsi="Times New Roman"/>
          <w:sz w:val="28"/>
          <w:szCs w:val="28"/>
        </w:rPr>
        <w:t xml:space="preserve"> случае установления фактов отсутствия необход</w:t>
      </w:r>
      <w:r>
        <w:rPr>
          <w:rFonts w:ascii="Times New Roman" w:hAnsi="Times New Roman"/>
          <w:sz w:val="28"/>
          <w:szCs w:val="28"/>
        </w:rPr>
        <w:t>имых документов, указанных в пункте 2.6.</w:t>
      </w:r>
      <w:r w:rsidRPr="00C52631">
        <w:rPr>
          <w:rFonts w:ascii="Times New Roman" w:hAnsi="Times New Roman"/>
          <w:sz w:val="28"/>
          <w:szCs w:val="28"/>
        </w:rPr>
        <w:t xml:space="preserve"> Административного регламента, несоответствия представленных документов требованиям, специалист отдела </w:t>
      </w:r>
      <w:r>
        <w:rPr>
          <w:rFonts w:ascii="Times New Roman" w:hAnsi="Times New Roman"/>
          <w:sz w:val="28"/>
          <w:szCs w:val="28"/>
        </w:rPr>
        <w:t xml:space="preserve">направляет (выдает) заявителю </w:t>
      </w:r>
      <w:r w:rsidRPr="0093338D">
        <w:rPr>
          <w:rFonts w:ascii="Times New Roman" w:hAnsi="Times New Roman"/>
          <w:sz w:val="28"/>
          <w:szCs w:val="28"/>
        </w:rPr>
        <w:t xml:space="preserve">уведомление о возврате заявления и документов (далее - </w:t>
      </w:r>
      <w:r w:rsidRPr="0093338D">
        <w:rPr>
          <w:rFonts w:ascii="Times New Roman" w:hAnsi="Times New Roman"/>
          <w:sz w:val="28"/>
          <w:szCs w:val="28"/>
        </w:rPr>
        <w:lastRenderedPageBreak/>
        <w:t>уведомление)</w:t>
      </w:r>
      <w:r w:rsidR="00BD6375" w:rsidRPr="0093338D">
        <w:rPr>
          <w:rFonts w:ascii="Times New Roman" w:hAnsi="Times New Roman"/>
          <w:sz w:val="28"/>
          <w:szCs w:val="28"/>
        </w:rPr>
        <w:t xml:space="preserve"> (приложение 5</w:t>
      </w:r>
      <w:r w:rsidRPr="0093338D">
        <w:rPr>
          <w:rFonts w:ascii="Times New Roman" w:hAnsi="Times New Roman"/>
          <w:sz w:val="28"/>
          <w:szCs w:val="28"/>
        </w:rPr>
        <w:t xml:space="preserve"> к Административному регламенту)</w:t>
      </w:r>
      <w:r w:rsidRPr="00C52631">
        <w:rPr>
          <w:rFonts w:ascii="Times New Roman" w:hAnsi="Times New Roman"/>
          <w:sz w:val="28"/>
          <w:szCs w:val="28"/>
        </w:rPr>
        <w:t xml:space="preserve"> о наличии препятствий для приема документов на пред</w:t>
      </w:r>
      <w:r>
        <w:rPr>
          <w:rFonts w:ascii="Times New Roman" w:hAnsi="Times New Roman"/>
          <w:sz w:val="28"/>
          <w:szCs w:val="28"/>
        </w:rPr>
        <w:t>оставление муниципальной услуги - в течение 10 календарных дней с момента окончания проверки документов (при определении сроков выполнения административных действий по возврату документов, учитываются положения пункта 3 статьи 39.15 Земельного кодекса Российской Федерации);</w:t>
      </w:r>
    </w:p>
    <w:p w:rsidR="00D979EE" w:rsidRDefault="00D979EE" w:rsidP="00D979EE">
      <w:pPr>
        <w:widowControl w:val="0"/>
        <w:spacing w:after="0" w:line="240" w:lineRule="auto"/>
        <w:jc w:val="both"/>
        <w:rPr>
          <w:rFonts w:ascii="Times New Roman" w:hAnsi="Times New Roman" w:cs="Times New Roman"/>
          <w:color w:val="000000"/>
          <w:sz w:val="28"/>
          <w:szCs w:val="28"/>
        </w:rPr>
      </w:pPr>
      <w:r>
        <w:rPr>
          <w:rFonts w:ascii="Times New Roman" w:hAnsi="Times New Roman"/>
          <w:sz w:val="28"/>
          <w:szCs w:val="28"/>
        </w:rPr>
        <w:tab/>
      </w:r>
      <w:r w:rsidRPr="00AD1866">
        <w:rPr>
          <w:rFonts w:ascii="Times New Roman" w:hAnsi="Times New Roman" w:cs="Times New Roman"/>
          <w:color w:val="000000"/>
          <w:sz w:val="28"/>
          <w:szCs w:val="28"/>
        </w:rPr>
        <w:t xml:space="preserve">после подписания уведомления, передача такого уведомления и представленных заявителем документов специалисту, ответственному за выдачу (направление) заявителю результата предоставления муниципальной услуги - </w:t>
      </w:r>
      <w:r>
        <w:rPr>
          <w:rFonts w:ascii="Times New Roman" w:hAnsi="Times New Roman" w:cs="Times New Roman"/>
          <w:color w:val="000000"/>
          <w:sz w:val="28"/>
          <w:szCs w:val="28"/>
        </w:rPr>
        <w:t>1</w:t>
      </w:r>
      <w:r w:rsidRPr="00AD1866">
        <w:rPr>
          <w:rFonts w:ascii="Times New Roman" w:hAnsi="Times New Roman" w:cs="Times New Roman"/>
          <w:color w:val="000000"/>
          <w:sz w:val="28"/>
          <w:szCs w:val="28"/>
        </w:rPr>
        <w:t xml:space="preserve"> р</w:t>
      </w:r>
      <w:r>
        <w:rPr>
          <w:rFonts w:ascii="Times New Roman" w:hAnsi="Times New Roman" w:cs="Times New Roman"/>
          <w:color w:val="000000"/>
          <w:sz w:val="28"/>
          <w:szCs w:val="28"/>
        </w:rPr>
        <w:t>абочий день</w:t>
      </w:r>
      <w:r w:rsidRPr="00AD1866">
        <w:rPr>
          <w:rFonts w:ascii="Times New Roman" w:hAnsi="Times New Roman" w:cs="Times New Roman"/>
          <w:color w:val="000000"/>
          <w:sz w:val="28"/>
          <w:szCs w:val="28"/>
        </w:rPr>
        <w:t xml:space="preserve"> со дня подписания уведомления; </w:t>
      </w:r>
    </w:p>
    <w:p w:rsidR="00D979EE" w:rsidRPr="00AD1866" w:rsidRDefault="00D979EE" w:rsidP="00D979EE">
      <w:pPr>
        <w:widowControl w:val="0"/>
        <w:spacing w:after="0" w:line="240" w:lineRule="auto"/>
        <w:jc w:val="both"/>
        <w:rPr>
          <w:rFonts w:ascii="Times New Roman" w:hAnsi="Times New Roman" w:cs="Times New Roman"/>
          <w:sz w:val="28"/>
          <w:szCs w:val="28"/>
        </w:rPr>
      </w:pPr>
      <w:r w:rsidRPr="00AD1866">
        <w:rPr>
          <w:rFonts w:ascii="Times New Roman" w:hAnsi="Times New Roman" w:cs="Times New Roman"/>
          <w:color w:val="000000"/>
          <w:sz w:val="28"/>
          <w:szCs w:val="28"/>
        </w:rPr>
        <w:tab/>
        <w:t>возобновление рассмотрения заявления по истечении срока, предусмот</w:t>
      </w:r>
      <w:r>
        <w:rPr>
          <w:rFonts w:ascii="Times New Roman" w:hAnsi="Times New Roman" w:cs="Times New Roman"/>
          <w:color w:val="000000"/>
          <w:sz w:val="28"/>
          <w:szCs w:val="28"/>
        </w:rPr>
        <w:t>ренного абзацем вторым пункта 2.9.</w:t>
      </w:r>
      <w:r w:rsidRPr="00AD1866">
        <w:rPr>
          <w:rFonts w:ascii="Times New Roman" w:hAnsi="Times New Roman" w:cs="Times New Roman"/>
          <w:color w:val="000000"/>
          <w:sz w:val="28"/>
          <w:szCs w:val="28"/>
        </w:rPr>
        <w:t xml:space="preserve"> настоящего Административного регламента;</w:t>
      </w:r>
    </w:p>
    <w:p w:rsidR="00D979EE" w:rsidRPr="009A5299" w:rsidRDefault="00D979EE" w:rsidP="00D979EE">
      <w:pPr>
        <w:widowControl w:val="0"/>
        <w:spacing w:after="0" w:line="240" w:lineRule="auto"/>
        <w:jc w:val="both"/>
        <w:rPr>
          <w:rFonts w:ascii="Times New Roman" w:hAnsi="Times New Roman"/>
          <w:sz w:val="28"/>
          <w:szCs w:val="28"/>
        </w:rPr>
      </w:pPr>
      <w:r>
        <w:rPr>
          <w:rFonts w:ascii="Times New Roman" w:hAnsi="Times New Roman"/>
          <w:sz w:val="28"/>
          <w:szCs w:val="28"/>
        </w:rPr>
        <w:tab/>
      </w:r>
      <w:r w:rsidRPr="009A5299">
        <w:rPr>
          <w:rFonts w:ascii="Times New Roman" w:hAnsi="Times New Roman"/>
          <w:color w:val="000000"/>
          <w:sz w:val="28"/>
          <w:szCs w:val="28"/>
        </w:rPr>
        <w:t>Продолжительность административной процедуры</w:t>
      </w:r>
      <w:r>
        <w:rPr>
          <w:rFonts w:ascii="Times New Roman" w:hAnsi="Times New Roman"/>
          <w:color w:val="000000"/>
          <w:sz w:val="28"/>
          <w:szCs w:val="28"/>
        </w:rPr>
        <w:t xml:space="preserve"> при личном приеме в отделе или МФЦ</w:t>
      </w:r>
      <w:r w:rsidRPr="009A5299">
        <w:rPr>
          <w:rFonts w:ascii="Times New Roman" w:hAnsi="Times New Roman"/>
          <w:color w:val="000000"/>
          <w:sz w:val="28"/>
          <w:szCs w:val="28"/>
        </w:rPr>
        <w:t xml:space="preserve"> не должна превышать 15 минут.</w:t>
      </w:r>
    </w:p>
    <w:p w:rsidR="00D979EE" w:rsidRDefault="00D979EE" w:rsidP="00D979EE">
      <w:pPr>
        <w:widowControl w:val="0"/>
        <w:spacing w:after="0" w:line="240" w:lineRule="auto"/>
        <w:jc w:val="both"/>
        <w:rPr>
          <w:rFonts w:ascii="Times New Roman" w:hAnsi="Times New Roman"/>
          <w:sz w:val="28"/>
          <w:szCs w:val="28"/>
        </w:rPr>
      </w:pPr>
      <w:r>
        <w:rPr>
          <w:rFonts w:ascii="Times New Roman" w:hAnsi="Times New Roman"/>
          <w:sz w:val="28"/>
          <w:szCs w:val="28"/>
        </w:rPr>
        <w:tab/>
      </w:r>
      <w:r w:rsidRPr="00EE711D">
        <w:rPr>
          <w:rFonts w:ascii="Times New Roman" w:hAnsi="Times New Roman"/>
          <w:sz w:val="28"/>
          <w:szCs w:val="28"/>
        </w:rPr>
        <w:t>Указанная административная процедура</w:t>
      </w:r>
      <w:r>
        <w:rPr>
          <w:rFonts w:ascii="Times New Roman" w:hAnsi="Times New Roman"/>
          <w:sz w:val="28"/>
          <w:szCs w:val="28"/>
        </w:rPr>
        <w:t xml:space="preserve"> выполняется должностным лицом о</w:t>
      </w:r>
      <w:r w:rsidRPr="00EE711D">
        <w:rPr>
          <w:rFonts w:ascii="Times New Roman" w:hAnsi="Times New Roman"/>
          <w:sz w:val="28"/>
          <w:szCs w:val="28"/>
        </w:rPr>
        <w:t>тдела или МФЦ, ответственным за прием и регистрацию документов.</w:t>
      </w:r>
    </w:p>
    <w:p w:rsidR="00D979EE" w:rsidRPr="002B48C2" w:rsidRDefault="00D979EE" w:rsidP="00D979EE">
      <w:pPr>
        <w:tabs>
          <w:tab w:val="left" w:pos="0"/>
        </w:tabs>
        <w:autoSpaceDE w:val="0"/>
        <w:autoSpaceDN w:val="0"/>
        <w:adjustRightInd w:val="0"/>
        <w:spacing w:after="0" w:line="240" w:lineRule="auto"/>
        <w:ind w:firstLine="720"/>
        <w:jc w:val="both"/>
        <w:rPr>
          <w:rFonts w:ascii="Times New Roman" w:hAnsi="Times New Roman"/>
          <w:color w:val="000000"/>
          <w:sz w:val="28"/>
          <w:szCs w:val="28"/>
        </w:rPr>
      </w:pPr>
      <w:r w:rsidRPr="002B48C2">
        <w:rPr>
          <w:rFonts w:ascii="Times New Roman" w:hAnsi="Times New Roman"/>
          <w:color w:val="000000"/>
          <w:sz w:val="28"/>
          <w:szCs w:val="28"/>
        </w:rPr>
        <w:t>Критер</w:t>
      </w:r>
      <w:r>
        <w:rPr>
          <w:rFonts w:ascii="Times New Roman" w:hAnsi="Times New Roman"/>
          <w:color w:val="000000"/>
          <w:sz w:val="28"/>
          <w:szCs w:val="28"/>
        </w:rPr>
        <w:t>ием</w:t>
      </w:r>
      <w:r w:rsidRPr="002B48C2">
        <w:rPr>
          <w:rFonts w:ascii="Times New Roman" w:hAnsi="Times New Roman"/>
          <w:color w:val="000000"/>
          <w:sz w:val="28"/>
          <w:szCs w:val="28"/>
        </w:rPr>
        <w:t xml:space="preserve"> принятия решения</w:t>
      </w:r>
      <w:r>
        <w:rPr>
          <w:rFonts w:ascii="Times New Roman" w:hAnsi="Times New Roman"/>
          <w:color w:val="000000"/>
          <w:sz w:val="28"/>
          <w:szCs w:val="28"/>
        </w:rPr>
        <w:t xml:space="preserve"> выполнения административной процедуры является</w:t>
      </w:r>
      <w:r w:rsidRPr="002B48C2">
        <w:rPr>
          <w:rFonts w:ascii="Times New Roman" w:hAnsi="Times New Roman"/>
          <w:color w:val="000000"/>
          <w:sz w:val="28"/>
          <w:szCs w:val="28"/>
        </w:rPr>
        <w:t>:</w:t>
      </w:r>
    </w:p>
    <w:p w:rsidR="00D979EE" w:rsidRPr="002B48C2" w:rsidRDefault="00D979EE" w:rsidP="00D979EE">
      <w:pPr>
        <w:numPr>
          <w:ilvl w:val="0"/>
          <w:numId w:val="13"/>
        </w:numPr>
        <w:tabs>
          <w:tab w:val="left" w:pos="0"/>
        </w:tabs>
        <w:autoSpaceDE w:val="0"/>
        <w:autoSpaceDN w:val="0"/>
        <w:adjustRightInd w:val="0"/>
        <w:spacing w:after="0" w:line="240" w:lineRule="auto"/>
        <w:jc w:val="both"/>
        <w:rPr>
          <w:rFonts w:ascii="Times New Roman" w:hAnsi="Times New Roman"/>
          <w:color w:val="000000"/>
          <w:sz w:val="28"/>
          <w:szCs w:val="28"/>
        </w:rPr>
      </w:pPr>
      <w:r w:rsidRPr="002B48C2">
        <w:rPr>
          <w:rFonts w:ascii="Times New Roman" w:hAnsi="Times New Roman"/>
          <w:color w:val="000000"/>
          <w:sz w:val="28"/>
          <w:szCs w:val="28"/>
        </w:rPr>
        <w:t>обращение за получением муниципальной услуги соответствующего лица;</w:t>
      </w:r>
    </w:p>
    <w:p w:rsidR="00D979EE" w:rsidRPr="002B48C2" w:rsidRDefault="00D979EE" w:rsidP="00D979EE">
      <w:pPr>
        <w:numPr>
          <w:ilvl w:val="0"/>
          <w:numId w:val="13"/>
        </w:numPr>
        <w:tabs>
          <w:tab w:val="left" w:pos="0"/>
        </w:tabs>
        <w:autoSpaceDE w:val="0"/>
        <w:autoSpaceDN w:val="0"/>
        <w:adjustRightInd w:val="0"/>
        <w:spacing w:after="0" w:line="240" w:lineRule="auto"/>
        <w:jc w:val="both"/>
        <w:rPr>
          <w:rFonts w:ascii="Times New Roman" w:hAnsi="Times New Roman"/>
          <w:color w:val="000000"/>
          <w:sz w:val="28"/>
          <w:szCs w:val="28"/>
        </w:rPr>
      </w:pPr>
      <w:r w:rsidRPr="002B48C2">
        <w:rPr>
          <w:rFonts w:ascii="Times New Roman" w:hAnsi="Times New Roman"/>
          <w:color w:val="000000"/>
          <w:sz w:val="28"/>
          <w:szCs w:val="28"/>
        </w:rPr>
        <w:t xml:space="preserve">предоставление в полном объеме документов, указанных в </w:t>
      </w:r>
      <w:r>
        <w:rPr>
          <w:rFonts w:ascii="Times New Roman" w:hAnsi="Times New Roman"/>
          <w:color w:val="000000"/>
          <w:sz w:val="28"/>
          <w:szCs w:val="28"/>
        </w:rPr>
        <w:t>под</w:t>
      </w:r>
      <w:r w:rsidRPr="002B48C2">
        <w:rPr>
          <w:rFonts w:ascii="Times New Roman" w:hAnsi="Times New Roman"/>
          <w:color w:val="000000"/>
          <w:sz w:val="28"/>
          <w:szCs w:val="28"/>
        </w:rPr>
        <w:t>пункте 2.6.1 Административного регламента;</w:t>
      </w:r>
    </w:p>
    <w:p w:rsidR="00D979EE" w:rsidRPr="002B48C2" w:rsidRDefault="00D979EE" w:rsidP="00D979EE">
      <w:pPr>
        <w:numPr>
          <w:ilvl w:val="0"/>
          <w:numId w:val="13"/>
        </w:numPr>
        <w:tabs>
          <w:tab w:val="left" w:pos="0"/>
        </w:tabs>
        <w:autoSpaceDE w:val="0"/>
        <w:autoSpaceDN w:val="0"/>
        <w:adjustRightInd w:val="0"/>
        <w:spacing w:after="0" w:line="240" w:lineRule="auto"/>
        <w:jc w:val="both"/>
        <w:rPr>
          <w:rFonts w:ascii="Times New Roman" w:hAnsi="Times New Roman"/>
          <w:color w:val="000000"/>
          <w:sz w:val="28"/>
          <w:szCs w:val="28"/>
        </w:rPr>
      </w:pPr>
      <w:r w:rsidRPr="002B48C2">
        <w:rPr>
          <w:rFonts w:ascii="Times New Roman" w:hAnsi="Times New Roman"/>
          <w:color w:val="000000"/>
          <w:sz w:val="28"/>
          <w:szCs w:val="28"/>
        </w:rPr>
        <w:t xml:space="preserve">достоверность поданных документов, указанных в </w:t>
      </w:r>
      <w:r>
        <w:rPr>
          <w:rFonts w:ascii="Times New Roman" w:hAnsi="Times New Roman"/>
          <w:color w:val="000000"/>
          <w:sz w:val="28"/>
          <w:szCs w:val="28"/>
        </w:rPr>
        <w:t>под</w:t>
      </w:r>
      <w:r w:rsidRPr="002B48C2">
        <w:rPr>
          <w:rFonts w:ascii="Times New Roman" w:hAnsi="Times New Roman"/>
          <w:color w:val="000000"/>
          <w:sz w:val="28"/>
          <w:szCs w:val="28"/>
        </w:rPr>
        <w:t>пункте 2.6.1  Административного регламента.</w:t>
      </w:r>
    </w:p>
    <w:p w:rsidR="00D979EE" w:rsidRDefault="00D979EE" w:rsidP="00D979EE">
      <w:pPr>
        <w:tabs>
          <w:tab w:val="left" w:pos="-142"/>
          <w:tab w:val="left" w:pos="993"/>
        </w:tabs>
        <w:adjustRightInd w:val="0"/>
        <w:spacing w:after="0" w:line="240" w:lineRule="auto"/>
        <w:ind w:firstLine="720"/>
        <w:jc w:val="both"/>
        <w:rPr>
          <w:rFonts w:ascii="Times New Roman" w:hAnsi="Times New Roman"/>
          <w:spacing w:val="1"/>
          <w:sz w:val="28"/>
          <w:szCs w:val="28"/>
        </w:rPr>
      </w:pPr>
      <w:r>
        <w:rPr>
          <w:rFonts w:ascii="Times New Roman" w:hAnsi="Times New Roman"/>
          <w:color w:val="000000"/>
          <w:sz w:val="28"/>
          <w:szCs w:val="28"/>
        </w:rPr>
        <w:t xml:space="preserve"> </w:t>
      </w:r>
      <w:r w:rsidRPr="002B48C2">
        <w:rPr>
          <w:rFonts w:ascii="Times New Roman" w:hAnsi="Times New Roman"/>
          <w:color w:val="000000"/>
          <w:sz w:val="28"/>
          <w:szCs w:val="28"/>
        </w:rPr>
        <w:t xml:space="preserve">Результатом административной процедуры является </w:t>
      </w:r>
      <w:r>
        <w:rPr>
          <w:rFonts w:ascii="Times New Roman" w:hAnsi="Times New Roman"/>
          <w:color w:val="000000"/>
          <w:sz w:val="28"/>
          <w:szCs w:val="28"/>
        </w:rPr>
        <w:t>выдача заявителю расписки</w:t>
      </w:r>
      <w:r w:rsidR="0093338D">
        <w:rPr>
          <w:rFonts w:ascii="Times New Roman" w:hAnsi="Times New Roman"/>
          <w:spacing w:val="1"/>
          <w:sz w:val="28"/>
          <w:szCs w:val="28"/>
        </w:rPr>
        <w:t>.</w:t>
      </w:r>
    </w:p>
    <w:p w:rsidR="00D979EE" w:rsidRPr="0069327D" w:rsidRDefault="00D979EE" w:rsidP="00D979EE">
      <w:pPr>
        <w:tabs>
          <w:tab w:val="left" w:pos="-142"/>
          <w:tab w:val="left" w:pos="993"/>
        </w:tabs>
        <w:adjustRightInd w:val="0"/>
        <w:spacing w:after="0" w:line="240" w:lineRule="auto"/>
        <w:ind w:firstLine="720"/>
        <w:jc w:val="both"/>
        <w:rPr>
          <w:spacing w:val="1"/>
          <w:sz w:val="28"/>
          <w:szCs w:val="28"/>
        </w:rPr>
      </w:pPr>
      <w:r w:rsidRPr="00A831BF">
        <w:rPr>
          <w:rFonts w:ascii="Times New Roman" w:hAnsi="Times New Roman"/>
          <w:spacing w:val="1"/>
          <w:sz w:val="28"/>
          <w:szCs w:val="28"/>
        </w:rPr>
        <w:t xml:space="preserve"> </w:t>
      </w:r>
      <w:r>
        <w:rPr>
          <w:rFonts w:ascii="Times New Roman" w:hAnsi="Times New Roman"/>
          <w:spacing w:val="1"/>
          <w:sz w:val="28"/>
          <w:szCs w:val="28"/>
        </w:rPr>
        <w:t xml:space="preserve">Расписка </w:t>
      </w:r>
      <w:r w:rsidRPr="00A831BF">
        <w:rPr>
          <w:rFonts w:ascii="Times New Roman" w:hAnsi="Times New Roman"/>
          <w:spacing w:val="1"/>
          <w:sz w:val="28"/>
          <w:szCs w:val="28"/>
        </w:rPr>
        <w:t>передается лично заявителю в ходе приема документов или направляется посредством почтовой связи, в электронном виде, в случае если документы направлены по почте или в электронной форме.</w:t>
      </w:r>
      <w:r>
        <w:rPr>
          <w:rFonts w:ascii="Times New Roman" w:hAnsi="Times New Roman"/>
          <w:color w:val="000000"/>
          <w:sz w:val="28"/>
          <w:szCs w:val="28"/>
        </w:rPr>
        <w:t xml:space="preserve"> </w:t>
      </w:r>
    </w:p>
    <w:p w:rsidR="00D979EE" w:rsidRPr="00B1775D" w:rsidRDefault="00D979EE" w:rsidP="00D979EE">
      <w:pPr>
        <w:pStyle w:val="formattext"/>
        <w:shd w:val="clear" w:color="auto" w:fill="FFFFFF"/>
        <w:spacing w:before="0" w:beforeAutospacing="0" w:after="0" w:afterAutospacing="0"/>
        <w:ind w:firstLine="708"/>
        <w:jc w:val="both"/>
        <w:textAlignment w:val="baseline"/>
        <w:rPr>
          <w:spacing w:val="1"/>
          <w:sz w:val="28"/>
          <w:szCs w:val="28"/>
        </w:rPr>
      </w:pPr>
      <w:r w:rsidRPr="0069327D">
        <w:rPr>
          <w:spacing w:val="1"/>
          <w:sz w:val="28"/>
          <w:szCs w:val="28"/>
        </w:rPr>
        <w:t xml:space="preserve">Способ фиксации результата выполнения административной процедуры - регистрация факта приема пакета документов для предоставления </w:t>
      </w:r>
      <w:r>
        <w:rPr>
          <w:spacing w:val="1"/>
          <w:sz w:val="28"/>
          <w:szCs w:val="28"/>
        </w:rPr>
        <w:t>муниципальной</w:t>
      </w:r>
      <w:r w:rsidRPr="0069327D">
        <w:rPr>
          <w:spacing w:val="1"/>
          <w:sz w:val="28"/>
          <w:szCs w:val="28"/>
        </w:rPr>
        <w:t xml:space="preserve"> услуги в журнале регистрации заявлений и</w:t>
      </w:r>
      <w:r>
        <w:rPr>
          <w:spacing w:val="1"/>
          <w:sz w:val="28"/>
          <w:szCs w:val="28"/>
        </w:rPr>
        <w:t xml:space="preserve"> оформление расписки</w:t>
      </w:r>
      <w:r w:rsidRPr="0069327D">
        <w:rPr>
          <w:spacing w:val="1"/>
          <w:sz w:val="28"/>
          <w:szCs w:val="28"/>
        </w:rPr>
        <w:t>, которая передается лично заявителю в ходе приема документов или направляется по адресу и</w:t>
      </w:r>
      <w:r>
        <w:rPr>
          <w:spacing w:val="1"/>
          <w:sz w:val="28"/>
          <w:szCs w:val="28"/>
        </w:rPr>
        <w:t>ли</w:t>
      </w:r>
      <w:r w:rsidRPr="0069327D">
        <w:rPr>
          <w:spacing w:val="1"/>
          <w:sz w:val="28"/>
          <w:szCs w:val="28"/>
        </w:rPr>
        <w:t xml:space="preserve"> способом, указанным им в заявлении, в случае если документы направлены посредством почтовой связи или в электронной форме.</w:t>
      </w:r>
      <w:r>
        <w:t xml:space="preserve">  </w:t>
      </w:r>
    </w:p>
    <w:p w:rsidR="00D979EE" w:rsidRDefault="00D979EE" w:rsidP="00D979EE">
      <w:pPr>
        <w:pStyle w:val="formattext"/>
        <w:shd w:val="clear" w:color="auto" w:fill="FFFFFF"/>
        <w:spacing w:before="0" w:beforeAutospacing="0" w:after="0" w:afterAutospacing="0"/>
        <w:ind w:firstLine="708"/>
        <w:jc w:val="both"/>
        <w:textAlignment w:val="baseline"/>
        <w:rPr>
          <w:spacing w:val="1"/>
          <w:sz w:val="28"/>
          <w:szCs w:val="28"/>
        </w:rPr>
      </w:pPr>
      <w:r>
        <w:rPr>
          <w:sz w:val="28"/>
          <w:szCs w:val="28"/>
        </w:rPr>
        <w:t xml:space="preserve">3.2.2. </w:t>
      </w:r>
      <w:r w:rsidRPr="00903E0D">
        <w:rPr>
          <w:spacing w:val="1"/>
          <w:sz w:val="28"/>
          <w:szCs w:val="28"/>
        </w:rPr>
        <w:t>Формирование и направление межведомственных запросов</w:t>
      </w:r>
      <w:r>
        <w:rPr>
          <w:spacing w:val="1"/>
          <w:sz w:val="28"/>
          <w:szCs w:val="28"/>
        </w:rPr>
        <w:t xml:space="preserve"> </w:t>
      </w:r>
    </w:p>
    <w:p w:rsidR="00D979EE" w:rsidRPr="00A831BF" w:rsidRDefault="00D979EE" w:rsidP="00D979EE">
      <w:pPr>
        <w:pStyle w:val="a6"/>
        <w:rPr>
          <w:lang w:val="ru-RU"/>
        </w:rPr>
      </w:pPr>
      <w:r w:rsidRPr="00A831BF">
        <w:rPr>
          <w:lang w:val="ru-RU"/>
        </w:rPr>
        <w:t xml:space="preserve">         Основанием для начала административной процедуры является </w:t>
      </w:r>
      <w:r>
        <w:rPr>
          <w:lang w:val="ru-RU"/>
        </w:rPr>
        <w:t>не предоставление заявителем по собственной инициативе документов указанных в пункте 2.7 Административного регламента.</w:t>
      </w:r>
    </w:p>
    <w:p w:rsidR="00D979EE" w:rsidRDefault="00D979EE" w:rsidP="00D979EE">
      <w:pPr>
        <w:pStyle w:val="a6"/>
        <w:rPr>
          <w:lang w:val="ru-RU"/>
        </w:rPr>
      </w:pPr>
      <w:r w:rsidRPr="00A831BF">
        <w:rPr>
          <w:lang w:val="ru-RU"/>
        </w:rPr>
        <w:t xml:space="preserve">         </w:t>
      </w:r>
      <w:r>
        <w:rPr>
          <w:lang w:val="ru-RU"/>
        </w:rPr>
        <w:t>Содержание административной процедуры по формированию и направлению межведомственных запросов, включая в себя следующие административные действия:</w:t>
      </w:r>
    </w:p>
    <w:p w:rsidR="00D979EE" w:rsidRDefault="00D979EE" w:rsidP="00D979EE">
      <w:pPr>
        <w:pStyle w:val="a6"/>
        <w:rPr>
          <w:lang w:val="ru-RU"/>
        </w:rPr>
      </w:pPr>
      <w:r w:rsidRPr="00E67503">
        <w:rPr>
          <w:lang w:val="ru-RU"/>
        </w:rPr>
        <w:lastRenderedPageBreak/>
        <w:tab/>
        <w:t>1</w:t>
      </w:r>
      <w:r>
        <w:rPr>
          <w:lang w:val="ru-RU"/>
        </w:rPr>
        <w:t>) подготовку и направление в организации запросов об истребовании документов, указанных в подпункте 2.7.1. Административного регламента;</w:t>
      </w:r>
    </w:p>
    <w:p w:rsidR="00D979EE" w:rsidRDefault="00D979EE" w:rsidP="00D979EE">
      <w:pPr>
        <w:pStyle w:val="a6"/>
        <w:rPr>
          <w:lang w:val="ru-RU"/>
        </w:rPr>
      </w:pPr>
      <w:r>
        <w:rPr>
          <w:lang w:val="ru-RU"/>
        </w:rPr>
        <w:tab/>
        <w:t xml:space="preserve"> 2) получение и приобщение к заявлению и документам, представленным заявителем или его доверенным лицом, документов, указанных в подпункте 2.7.1. Административного регламента.</w:t>
      </w:r>
    </w:p>
    <w:p w:rsidR="00C72BAB" w:rsidRPr="00C72BAB" w:rsidRDefault="00C72BAB" w:rsidP="00D979EE">
      <w:pPr>
        <w:pStyle w:val="a6"/>
        <w:rPr>
          <w:lang w:val="ru-RU"/>
        </w:rPr>
      </w:pPr>
      <w:r>
        <w:rPr>
          <w:lang w:val="ru-RU"/>
        </w:rPr>
        <w:tab/>
      </w:r>
      <w:r w:rsidRPr="00C72BAB">
        <w:rPr>
          <w:lang w:val="ru-RU"/>
        </w:rPr>
        <w:t xml:space="preserve">Должностным лицом, ответственным за выполнение административной процедуры, является специалист </w:t>
      </w:r>
      <w:r>
        <w:rPr>
          <w:lang w:val="ru-RU"/>
        </w:rPr>
        <w:t>отдела.</w:t>
      </w:r>
    </w:p>
    <w:p w:rsidR="00D979EE" w:rsidRDefault="00D979EE" w:rsidP="00D979EE">
      <w:pPr>
        <w:pStyle w:val="a6"/>
        <w:rPr>
          <w:lang w:val="ru-RU"/>
        </w:rPr>
      </w:pPr>
      <w:r>
        <w:rPr>
          <w:lang w:val="ru-RU"/>
        </w:rPr>
        <w:tab/>
        <w:t>Критерием принятия решения является:</w:t>
      </w:r>
    </w:p>
    <w:p w:rsidR="00D979EE" w:rsidRDefault="00D979EE" w:rsidP="00D979EE">
      <w:pPr>
        <w:pStyle w:val="a6"/>
        <w:rPr>
          <w:lang w:val="ru-RU"/>
        </w:rPr>
      </w:pPr>
      <w:r>
        <w:rPr>
          <w:lang w:val="ru-RU"/>
        </w:rPr>
        <w:tab/>
        <w:t>отсутствие документов и (или) сведений, необходимых для предоставления муниципальной услуги, которые заявитель вправе предоставлять по собственной инициативе;</w:t>
      </w:r>
    </w:p>
    <w:p w:rsidR="00D979EE" w:rsidRPr="008975A6" w:rsidRDefault="00D979EE" w:rsidP="00D979EE">
      <w:pPr>
        <w:pStyle w:val="a6"/>
        <w:ind w:left="57"/>
        <w:rPr>
          <w:lang w:val="ru-RU"/>
        </w:rPr>
      </w:pPr>
      <w:r>
        <w:rPr>
          <w:lang w:val="ru-RU"/>
        </w:rPr>
        <w:tab/>
      </w:r>
      <w:r w:rsidRPr="008975A6">
        <w:rPr>
          <w:lang w:val="ru-RU"/>
        </w:rPr>
        <w:t>отсутствие оснований для отказа в предоставления муниципальной услуги, отсутствие оснований для воз</w:t>
      </w:r>
      <w:r>
        <w:rPr>
          <w:lang w:val="ru-RU"/>
        </w:rPr>
        <w:t>врата заявления о предоставлении</w:t>
      </w:r>
      <w:r w:rsidRPr="008975A6">
        <w:rPr>
          <w:lang w:val="ru-RU"/>
        </w:rPr>
        <w:t xml:space="preserve"> муниципальной услуги.</w:t>
      </w:r>
    </w:p>
    <w:p w:rsidR="00D979EE" w:rsidRPr="00A831BF" w:rsidRDefault="00D979EE" w:rsidP="00D979EE">
      <w:pPr>
        <w:pStyle w:val="a6"/>
        <w:rPr>
          <w:lang w:val="ru-RU"/>
        </w:rPr>
      </w:pPr>
      <w:r w:rsidRPr="00A831BF">
        <w:rPr>
          <w:lang w:val="ru-RU"/>
        </w:rPr>
        <w:t xml:space="preserve">        Направление запроса осуществляется по каналам единой системы межведомственного электронного взаимодействия.</w:t>
      </w:r>
    </w:p>
    <w:p w:rsidR="00D979EE" w:rsidRPr="003723BD" w:rsidRDefault="00D979EE" w:rsidP="00D979EE">
      <w:pPr>
        <w:pStyle w:val="a6"/>
        <w:rPr>
          <w:lang w:val="ru-RU"/>
        </w:rPr>
      </w:pPr>
      <w:r w:rsidRPr="00A831BF">
        <w:rPr>
          <w:lang w:val="ru-RU"/>
        </w:rPr>
        <w:t xml:space="preserve">        </w:t>
      </w:r>
      <w:r w:rsidRPr="003723BD">
        <w:rPr>
          <w:lang w:val="ru-RU"/>
        </w:rPr>
        <w:t xml:space="preserve">Максимальный срок выполнения данного </w:t>
      </w:r>
      <w:r>
        <w:rPr>
          <w:lang w:val="ru-RU"/>
        </w:rPr>
        <w:t>Административного действия</w:t>
      </w:r>
      <w:r w:rsidRPr="003723BD">
        <w:rPr>
          <w:lang w:val="ru-RU"/>
        </w:rPr>
        <w:t xml:space="preserve"> составляет </w:t>
      </w:r>
      <w:r>
        <w:rPr>
          <w:lang w:val="ru-RU"/>
        </w:rPr>
        <w:t>7</w:t>
      </w:r>
      <w:r w:rsidRPr="003723BD">
        <w:rPr>
          <w:lang w:val="ru-RU"/>
        </w:rPr>
        <w:t xml:space="preserve"> рабочих дней.</w:t>
      </w:r>
    </w:p>
    <w:p w:rsidR="00D979EE" w:rsidRPr="003723BD" w:rsidRDefault="00D979EE" w:rsidP="00D979EE">
      <w:pPr>
        <w:pStyle w:val="a6"/>
        <w:rPr>
          <w:lang w:val="ru-RU"/>
        </w:rPr>
      </w:pPr>
      <w:r w:rsidRPr="003723BD">
        <w:rPr>
          <w:lang w:val="ru-RU"/>
        </w:rPr>
        <w:t xml:space="preserve">         Результатом административной процедуры является получен</w:t>
      </w:r>
      <w:r>
        <w:rPr>
          <w:lang w:val="ru-RU"/>
        </w:rPr>
        <w:t>ные</w:t>
      </w:r>
      <w:r w:rsidRPr="003723BD">
        <w:rPr>
          <w:lang w:val="ru-RU"/>
        </w:rPr>
        <w:t xml:space="preserve"> </w:t>
      </w:r>
      <w:r>
        <w:rPr>
          <w:lang w:val="ru-RU"/>
        </w:rPr>
        <w:t>в</w:t>
      </w:r>
      <w:r w:rsidRPr="003723BD">
        <w:rPr>
          <w:lang w:val="ru-RU"/>
        </w:rPr>
        <w:t xml:space="preserve"> </w:t>
      </w:r>
      <w:r>
        <w:rPr>
          <w:lang w:val="ru-RU"/>
        </w:rPr>
        <w:t>порядке межведомственного взаимодействия сведений, необходимые для предоставления муниципальной услуги.</w:t>
      </w:r>
    </w:p>
    <w:p w:rsidR="00D979EE" w:rsidRDefault="00D979EE" w:rsidP="00D979EE">
      <w:pPr>
        <w:pStyle w:val="a6"/>
        <w:rPr>
          <w:lang w:val="ru-RU"/>
        </w:rPr>
      </w:pPr>
      <w:r w:rsidRPr="003723BD">
        <w:rPr>
          <w:lang w:val="ru-RU"/>
        </w:rPr>
        <w:t xml:space="preserve">        </w:t>
      </w:r>
      <w:r w:rsidRPr="00D65FE7">
        <w:rPr>
          <w:lang w:val="ru-RU"/>
        </w:rPr>
        <w:t xml:space="preserve">Способом фиксации </w:t>
      </w:r>
      <w:r>
        <w:rPr>
          <w:lang w:val="ru-RU"/>
        </w:rPr>
        <w:t>результата выполнения административной процедуры отметка о поступлении документов в журнале регист</w:t>
      </w:r>
      <w:r w:rsidR="0093338D">
        <w:rPr>
          <w:lang w:val="ru-RU"/>
        </w:rPr>
        <w:t>рации межведомственных запросов.</w:t>
      </w:r>
    </w:p>
    <w:p w:rsidR="00D979EE" w:rsidRPr="001020C9" w:rsidRDefault="00D979EE" w:rsidP="00D979EE">
      <w:pPr>
        <w:pStyle w:val="a6"/>
        <w:rPr>
          <w:lang w:val="ru-RU"/>
        </w:rPr>
      </w:pPr>
      <w:r>
        <w:rPr>
          <w:rStyle w:val="FontStyle15"/>
          <w:sz w:val="28"/>
          <w:szCs w:val="28"/>
          <w:lang w:val="ru-RU"/>
        </w:rPr>
        <w:t xml:space="preserve">      3.2.3. </w:t>
      </w:r>
      <w:r w:rsidRPr="00543BD8">
        <w:rPr>
          <w:rStyle w:val="FontStyle15"/>
          <w:sz w:val="28"/>
          <w:szCs w:val="28"/>
          <w:lang w:val="ru-RU"/>
        </w:rPr>
        <w:t xml:space="preserve">Проверка права заявителя на предоставление муниципальной услуги, </w:t>
      </w:r>
      <w:r w:rsidRPr="001020C9">
        <w:rPr>
          <w:lang w:val="ru-RU"/>
        </w:rPr>
        <w:t>принятие решения о предоставлении (об отказе в предоставлении) муниципальной услуги:</w:t>
      </w:r>
    </w:p>
    <w:p w:rsidR="00D979EE" w:rsidRDefault="00D979EE" w:rsidP="00D979EE">
      <w:pPr>
        <w:pStyle w:val="a6"/>
        <w:rPr>
          <w:color w:val="000000"/>
          <w:lang w:val="ru-RU" w:bidi="ru-RU"/>
        </w:rPr>
      </w:pPr>
      <w:r w:rsidRPr="00BC5592">
        <w:rPr>
          <w:lang w:val="ru-RU"/>
        </w:rPr>
        <w:t xml:space="preserve">       </w:t>
      </w:r>
      <w:r>
        <w:rPr>
          <w:lang w:val="ru-RU"/>
        </w:rPr>
        <w:t xml:space="preserve">  </w:t>
      </w:r>
      <w:r w:rsidRPr="00BC5592">
        <w:rPr>
          <w:lang w:val="ru-RU"/>
        </w:rPr>
        <w:t xml:space="preserve"> </w:t>
      </w:r>
      <w:r w:rsidRPr="00BC5592">
        <w:rPr>
          <w:color w:val="000000"/>
          <w:lang w:val="ru-RU" w:bidi="ru-RU"/>
        </w:rPr>
        <w:t xml:space="preserve">Основанием для начала </w:t>
      </w:r>
      <w:r>
        <w:rPr>
          <w:color w:val="000000"/>
          <w:lang w:val="ru-RU" w:bidi="ru-RU"/>
        </w:rPr>
        <w:t xml:space="preserve">исполнения </w:t>
      </w:r>
      <w:r w:rsidRPr="00BC5592">
        <w:rPr>
          <w:color w:val="000000"/>
          <w:lang w:val="ru-RU" w:bidi="ru-RU"/>
        </w:rPr>
        <w:t xml:space="preserve">административной процедуры является наличие полного пакета документов </w:t>
      </w:r>
      <w:r>
        <w:rPr>
          <w:color w:val="000000"/>
          <w:lang w:val="ru-RU" w:bidi="ru-RU"/>
        </w:rPr>
        <w:t>у специалиста</w:t>
      </w:r>
      <w:r w:rsidRPr="00BC5592">
        <w:rPr>
          <w:color w:val="000000"/>
          <w:lang w:val="ru-RU" w:bidi="ru-RU"/>
        </w:rPr>
        <w:t xml:space="preserve"> </w:t>
      </w:r>
      <w:r>
        <w:rPr>
          <w:color w:val="000000"/>
          <w:lang w:val="ru-RU" w:bidi="ru-RU"/>
        </w:rPr>
        <w:t>о</w:t>
      </w:r>
      <w:r w:rsidRPr="00BC5592">
        <w:rPr>
          <w:color w:val="000000"/>
          <w:lang w:val="ru-RU" w:bidi="ru-RU"/>
        </w:rPr>
        <w:t>тдел</w:t>
      </w:r>
      <w:r>
        <w:rPr>
          <w:color w:val="000000"/>
          <w:lang w:val="ru-RU" w:bidi="ru-RU"/>
        </w:rPr>
        <w:t>а,</w:t>
      </w:r>
      <w:r w:rsidRPr="00BC5592">
        <w:rPr>
          <w:color w:val="000000"/>
          <w:lang w:val="ru-RU" w:bidi="ru-RU"/>
        </w:rPr>
        <w:t xml:space="preserve"> </w:t>
      </w:r>
      <w:r>
        <w:rPr>
          <w:color w:val="000000"/>
          <w:lang w:val="ru-RU" w:bidi="ru-RU"/>
        </w:rPr>
        <w:t xml:space="preserve">ответственного за предоставление </w:t>
      </w:r>
      <w:r w:rsidRPr="00BC5592">
        <w:rPr>
          <w:color w:val="000000"/>
          <w:lang w:val="ru-RU" w:bidi="ru-RU"/>
        </w:rPr>
        <w:t>муниципальн</w:t>
      </w:r>
      <w:r>
        <w:rPr>
          <w:color w:val="000000"/>
          <w:lang w:val="ru-RU" w:bidi="ru-RU"/>
        </w:rPr>
        <w:t>ой услуги</w:t>
      </w:r>
      <w:r w:rsidRPr="00BC5592">
        <w:rPr>
          <w:color w:val="000000"/>
          <w:lang w:val="ru-RU" w:bidi="ru-RU"/>
        </w:rPr>
        <w:t>.</w:t>
      </w:r>
    </w:p>
    <w:p w:rsidR="00D979EE" w:rsidRDefault="00D979EE" w:rsidP="00D979EE">
      <w:pPr>
        <w:pStyle w:val="a6"/>
        <w:rPr>
          <w:color w:val="000000"/>
          <w:lang w:val="ru-RU" w:bidi="ru-RU"/>
        </w:rPr>
      </w:pPr>
      <w:r>
        <w:rPr>
          <w:color w:val="000000"/>
          <w:lang w:val="ru-RU" w:bidi="ru-RU"/>
        </w:rPr>
        <w:tab/>
        <w:t>Содержание административных действий, входящих в состав административной процедуры:</w:t>
      </w:r>
    </w:p>
    <w:p w:rsidR="00D979EE" w:rsidRDefault="00D979EE" w:rsidP="00D979EE">
      <w:pPr>
        <w:pStyle w:val="a6"/>
        <w:rPr>
          <w:lang w:val="ru-RU"/>
        </w:rPr>
      </w:pPr>
      <w:r w:rsidRPr="00891745">
        <w:rPr>
          <w:color w:val="000000"/>
          <w:lang w:val="ru-RU" w:bidi="ru-RU"/>
        </w:rPr>
        <w:tab/>
        <w:t>1</w:t>
      </w:r>
      <w:r>
        <w:rPr>
          <w:color w:val="000000"/>
          <w:lang w:val="ru-RU" w:bidi="ru-RU"/>
        </w:rPr>
        <w:t>) рассмотрение заявления: специалист, ответственный за предоставление муниципальной услуги, устанавливает предмет обращения заявителя, проверяет наличие приложенных к заявлению документов, наличие документов, полученных в результате межведомственного взаимодействия, устанавливает наличие полномочий по рассмотрению обращения заявителя, проверяет наличие или отсутствие оснований, для отказа в предоставлении муниципальной услуги, предусмотренных пунктом 2.9 настоящего Административного регламента;</w:t>
      </w:r>
    </w:p>
    <w:p w:rsidR="00D979EE" w:rsidRDefault="00D979EE" w:rsidP="00D979EE">
      <w:pPr>
        <w:pStyle w:val="a6"/>
        <w:rPr>
          <w:lang w:val="ru-RU"/>
        </w:rPr>
      </w:pPr>
      <w:r>
        <w:rPr>
          <w:lang w:val="ru-RU"/>
        </w:rPr>
        <w:tab/>
        <w:t xml:space="preserve">2) </w:t>
      </w:r>
      <w:r>
        <w:rPr>
          <w:color w:val="000000"/>
          <w:lang w:val="ru-RU" w:bidi="ru-RU"/>
        </w:rPr>
        <w:t>оформление документов, являющихся результатом предоставления муниципальной услуги: по результатам анализа документов, специалист отдела, ответственный за предоставление муниципальной услуги, готовит один из следующих документов:</w:t>
      </w:r>
    </w:p>
    <w:p w:rsidR="00D979EE" w:rsidRDefault="00D979EE" w:rsidP="00D979EE">
      <w:pPr>
        <w:pStyle w:val="a6"/>
        <w:rPr>
          <w:lang w:val="ru-RU"/>
        </w:rPr>
      </w:pPr>
      <w:r>
        <w:rPr>
          <w:lang w:val="ru-RU"/>
        </w:rPr>
        <w:lastRenderedPageBreak/>
        <w:tab/>
      </w:r>
      <w:r>
        <w:rPr>
          <w:color w:val="000000"/>
          <w:lang w:val="ru-RU" w:bidi="ru-RU"/>
        </w:rPr>
        <w:t xml:space="preserve"> проект постановления администрации Ипатовского округа о предварительном согласовании предоставления земельного участка;</w:t>
      </w:r>
    </w:p>
    <w:p w:rsidR="00D979EE" w:rsidRDefault="00D979EE" w:rsidP="00D979EE">
      <w:pPr>
        <w:pStyle w:val="a6"/>
        <w:rPr>
          <w:lang w:val="ru-RU"/>
        </w:rPr>
      </w:pPr>
      <w:r>
        <w:rPr>
          <w:lang w:val="ru-RU"/>
        </w:rPr>
        <w:tab/>
      </w:r>
      <w:r>
        <w:rPr>
          <w:color w:val="000000"/>
          <w:lang w:val="ru-RU" w:bidi="ru-RU"/>
        </w:rPr>
        <w:t>проект уведомления об отказе в предварительном согласовании предоставления земельного участка.</w:t>
      </w:r>
    </w:p>
    <w:p w:rsidR="00D979EE" w:rsidRDefault="00D979EE" w:rsidP="00D979EE">
      <w:pPr>
        <w:pStyle w:val="a6"/>
        <w:rPr>
          <w:color w:val="000000"/>
          <w:lang w:val="ru-RU" w:bidi="ru-RU"/>
        </w:rPr>
      </w:pPr>
      <w:r>
        <w:rPr>
          <w:lang w:val="ru-RU"/>
        </w:rPr>
        <w:tab/>
      </w:r>
      <w:r w:rsidRPr="00473BBD">
        <w:rPr>
          <w:color w:val="000000"/>
          <w:lang w:val="ru-RU" w:bidi="ru-RU"/>
        </w:rPr>
        <w:t>Максимальный срок выполнения</w:t>
      </w:r>
      <w:r>
        <w:rPr>
          <w:color w:val="000000"/>
          <w:lang w:val="ru-RU" w:bidi="ru-RU"/>
        </w:rPr>
        <w:t xml:space="preserve"> административной процедуры 30 календарных дней со дня поступления заявления к специалисту, ответственному за подготовку проекта решения</w:t>
      </w:r>
      <w:r w:rsidRPr="000C5D8A">
        <w:rPr>
          <w:color w:val="000000"/>
          <w:lang w:val="ru-RU" w:bidi="ru-RU"/>
        </w:rPr>
        <w:t>.</w:t>
      </w:r>
      <w:r>
        <w:rPr>
          <w:color w:val="000000"/>
          <w:lang w:val="ru-RU" w:bidi="ru-RU"/>
        </w:rPr>
        <w:t xml:space="preserve"> </w:t>
      </w:r>
    </w:p>
    <w:p w:rsidR="00BA508F" w:rsidRDefault="00BA508F" w:rsidP="00BA508F">
      <w:pPr>
        <w:pStyle w:val="ConsPlusNormal"/>
        <w:ind w:firstLine="540"/>
        <w:jc w:val="both"/>
      </w:pPr>
      <w:r>
        <w:t>Должностным лицом, ответственным за подготовку проекта решения о предоставлении муниципальной услуги (об отказе в предоставлении муниципальной услуги), является специалист отдела, ответственный за подготовку проекта решения.</w:t>
      </w:r>
    </w:p>
    <w:p w:rsidR="00BA508F" w:rsidRPr="00BA508F" w:rsidRDefault="00BA508F" w:rsidP="00BA508F">
      <w:pPr>
        <w:pStyle w:val="ConsPlusNormal"/>
        <w:ind w:firstLine="540"/>
        <w:jc w:val="both"/>
      </w:pPr>
      <w:r>
        <w:t>Должностным лицом, ответственным за принятие решения является глава Ипатовского городского округа Ставропольского края,  должностное лицо, упо</w:t>
      </w:r>
      <w:r w:rsidR="00DD6F3F">
        <w:t>лномоченное на принятие решения</w:t>
      </w:r>
      <w:r>
        <w:t>.</w:t>
      </w:r>
    </w:p>
    <w:p w:rsidR="00D979EE" w:rsidRPr="000C5D8A" w:rsidRDefault="00D979EE" w:rsidP="00D979EE">
      <w:pPr>
        <w:pStyle w:val="a6"/>
        <w:rPr>
          <w:lang w:val="ru-RU"/>
        </w:rPr>
      </w:pPr>
      <w:r>
        <w:rPr>
          <w:color w:val="000000"/>
          <w:lang w:val="ru-RU" w:bidi="ru-RU"/>
        </w:rPr>
        <w:tab/>
        <w:t>Критерием принятия решения является наличие или отсутствие основания для отказа в предоставлении муниципальной услуги.</w:t>
      </w:r>
    </w:p>
    <w:p w:rsidR="00D979EE" w:rsidRDefault="00D979EE" w:rsidP="00D979EE">
      <w:pPr>
        <w:pStyle w:val="a6"/>
        <w:rPr>
          <w:color w:val="000000"/>
          <w:lang w:val="ru-RU" w:bidi="ru-RU"/>
        </w:rPr>
      </w:pPr>
      <w:r w:rsidRPr="000C5D8A">
        <w:rPr>
          <w:color w:val="000000"/>
          <w:lang w:val="ru-RU" w:bidi="ru-RU"/>
        </w:rPr>
        <w:t xml:space="preserve">        </w:t>
      </w:r>
      <w:r w:rsidRPr="006741BF">
        <w:rPr>
          <w:color w:val="000000"/>
          <w:lang w:val="ru-RU" w:bidi="ru-RU"/>
        </w:rPr>
        <w:t xml:space="preserve"> </w:t>
      </w:r>
      <w:r>
        <w:rPr>
          <w:color w:val="000000"/>
          <w:lang w:val="ru-RU" w:bidi="ru-RU"/>
        </w:rPr>
        <w:t xml:space="preserve"> Результатом выполнения административн</w:t>
      </w:r>
      <w:r w:rsidR="00DD6F3F">
        <w:rPr>
          <w:color w:val="000000"/>
          <w:lang w:val="ru-RU" w:bidi="ru-RU"/>
        </w:rPr>
        <w:t>ой процедуры является подписанное решение.</w:t>
      </w:r>
    </w:p>
    <w:p w:rsidR="00D979EE" w:rsidRPr="000D6654" w:rsidRDefault="00D979EE" w:rsidP="00D979EE">
      <w:pPr>
        <w:pStyle w:val="a6"/>
        <w:rPr>
          <w:lang w:val="ru-RU"/>
        </w:rPr>
      </w:pPr>
      <w:r>
        <w:rPr>
          <w:color w:val="000000"/>
          <w:lang w:val="ru-RU" w:bidi="ru-RU"/>
        </w:rPr>
        <w:t xml:space="preserve"> </w:t>
      </w:r>
      <w:r>
        <w:rPr>
          <w:color w:val="000000"/>
          <w:lang w:val="ru-RU" w:bidi="ru-RU"/>
        </w:rPr>
        <w:tab/>
        <w:t xml:space="preserve"> Способ фиксации результата выполнения административного  действия: зарегистрированный в электронн</w:t>
      </w:r>
      <w:r w:rsidR="00DD6F3F">
        <w:rPr>
          <w:color w:val="000000"/>
          <w:lang w:val="ru-RU" w:bidi="ru-RU"/>
        </w:rPr>
        <w:t>ом документообороте либо в журнале</w:t>
      </w:r>
      <w:r>
        <w:rPr>
          <w:color w:val="000000"/>
          <w:lang w:val="ru-RU" w:bidi="ru-RU"/>
        </w:rPr>
        <w:t xml:space="preserve"> регистрации документ, являющийся  результатом предоставления муниципальной услуги;</w:t>
      </w:r>
    </w:p>
    <w:p w:rsidR="00D979EE" w:rsidRPr="001020C9" w:rsidRDefault="00D979EE" w:rsidP="00D979EE">
      <w:pPr>
        <w:pStyle w:val="a6"/>
        <w:rPr>
          <w:rFonts w:eastAsia="Times New Roman"/>
          <w:szCs w:val="28"/>
          <w:lang w:val="ru-RU" w:eastAsia="ru-RU"/>
        </w:rPr>
      </w:pPr>
      <w:r w:rsidRPr="006741BF">
        <w:rPr>
          <w:color w:val="000000"/>
          <w:lang w:val="ru-RU" w:bidi="ru-RU"/>
        </w:rPr>
        <w:t xml:space="preserve">     </w:t>
      </w:r>
      <w:r>
        <w:rPr>
          <w:rFonts w:eastAsia="Times New Roman"/>
          <w:color w:val="000000"/>
          <w:szCs w:val="28"/>
          <w:lang w:val="ru-RU" w:eastAsia="ru-RU"/>
        </w:rPr>
        <w:t xml:space="preserve">  3.2.4</w:t>
      </w:r>
      <w:r w:rsidRPr="001020C9">
        <w:rPr>
          <w:rFonts w:eastAsia="Times New Roman"/>
          <w:color w:val="000000"/>
          <w:szCs w:val="28"/>
          <w:lang w:val="ru-RU" w:eastAsia="ru-RU"/>
        </w:rPr>
        <w:t>. Н</w:t>
      </w:r>
      <w:r w:rsidRPr="001020C9">
        <w:rPr>
          <w:rFonts w:eastAsia="Times New Roman"/>
          <w:szCs w:val="28"/>
          <w:lang w:val="ru-RU" w:eastAsia="ru-RU"/>
        </w:rPr>
        <w:t>аправление заявителю результата предоставления муниципальной услуги</w:t>
      </w:r>
    </w:p>
    <w:p w:rsidR="00D979EE" w:rsidRDefault="00D979EE" w:rsidP="00D979EE">
      <w:pPr>
        <w:pStyle w:val="22"/>
        <w:shd w:val="clear" w:color="auto" w:fill="auto"/>
        <w:tabs>
          <w:tab w:val="left" w:pos="7929"/>
        </w:tabs>
        <w:spacing w:line="240" w:lineRule="auto"/>
      </w:pPr>
      <w:r>
        <w:t xml:space="preserve">        Основанием для начала исполнения административно</w:t>
      </w:r>
      <w:r w:rsidR="00DD6F3F">
        <w:t>й процедуры является наличие подготовленного ответа о предоставлении муниципальной услуги</w:t>
      </w:r>
      <w:r>
        <w:t xml:space="preserve">, </w:t>
      </w:r>
      <w:r w:rsidR="00DD6F3F">
        <w:t xml:space="preserve">либо отказа в предоставлении </w:t>
      </w:r>
      <w:r>
        <w:t xml:space="preserve">муниципальной услуги. </w:t>
      </w:r>
    </w:p>
    <w:p w:rsidR="00D979EE" w:rsidRDefault="00D979EE" w:rsidP="00D979EE">
      <w:pPr>
        <w:pStyle w:val="22"/>
        <w:shd w:val="clear" w:color="auto" w:fill="auto"/>
        <w:tabs>
          <w:tab w:val="left" w:pos="7929"/>
        </w:tabs>
        <w:spacing w:line="240" w:lineRule="auto"/>
        <w:rPr>
          <w:color w:val="000000"/>
          <w:lang w:bidi="ru-RU"/>
        </w:rPr>
      </w:pPr>
      <w:r>
        <w:t xml:space="preserve">        Содержание </w:t>
      </w:r>
      <w:r>
        <w:rPr>
          <w:color w:val="000000"/>
          <w:lang w:bidi="ru-RU"/>
        </w:rPr>
        <w:t>административной процедуры включает в себя направление заявителю результата предоставления муниципальной услуги.</w:t>
      </w:r>
    </w:p>
    <w:p w:rsidR="00D979EE" w:rsidRDefault="00D979EE" w:rsidP="00D979EE">
      <w:pPr>
        <w:pStyle w:val="22"/>
        <w:spacing w:line="240" w:lineRule="auto"/>
        <w:rPr>
          <w:color w:val="000000"/>
          <w:lang w:bidi="ru-RU"/>
        </w:rPr>
      </w:pPr>
      <w:r>
        <w:rPr>
          <w:color w:val="000000"/>
          <w:lang w:bidi="ru-RU"/>
        </w:rPr>
        <w:t xml:space="preserve">        </w:t>
      </w:r>
      <w:r w:rsidRPr="00121AC6">
        <w:rPr>
          <w:color w:val="000000"/>
          <w:lang w:bidi="ru-RU"/>
        </w:rPr>
        <w:t>Максимальный срок выполнения административной процедуры – 1 рабочий день со дня поступления документа, являющегося результатом предоставления муниципальной услуги, к специалисту, ответственному за направление (выдачу) заявителю результата пред</w:t>
      </w:r>
      <w:r>
        <w:rPr>
          <w:color w:val="000000"/>
          <w:lang w:bidi="ru-RU"/>
        </w:rPr>
        <w:t>оставления муниципальной услуги.</w:t>
      </w:r>
    </w:p>
    <w:p w:rsidR="00D979EE" w:rsidRDefault="00D979EE" w:rsidP="00D979EE">
      <w:pPr>
        <w:pStyle w:val="22"/>
        <w:spacing w:line="240" w:lineRule="auto"/>
        <w:rPr>
          <w:color w:val="000000"/>
          <w:lang w:bidi="ru-RU"/>
        </w:rPr>
      </w:pPr>
      <w:r>
        <w:rPr>
          <w:color w:val="000000"/>
          <w:lang w:bidi="ru-RU"/>
        </w:rPr>
        <w:t xml:space="preserve">        Должностным лицом, ответственным за выдачу</w:t>
      </w:r>
      <w:r w:rsidR="00DD6F3F">
        <w:rPr>
          <w:color w:val="000000"/>
          <w:lang w:bidi="ru-RU"/>
        </w:rPr>
        <w:t xml:space="preserve"> (направление) результата</w:t>
      </w:r>
      <w:r>
        <w:rPr>
          <w:color w:val="000000"/>
          <w:lang w:bidi="ru-RU"/>
        </w:rPr>
        <w:t xml:space="preserve"> предоставления муниципальной услуги,</w:t>
      </w:r>
      <w:r w:rsidR="00DD6F3F">
        <w:rPr>
          <w:color w:val="000000"/>
          <w:lang w:bidi="ru-RU"/>
        </w:rPr>
        <w:t xml:space="preserve"> является специалист отдела, </w:t>
      </w:r>
      <w:r>
        <w:rPr>
          <w:color w:val="000000"/>
          <w:lang w:bidi="ru-RU"/>
        </w:rPr>
        <w:t xml:space="preserve"> в МФЦ - специалист МФЦ</w:t>
      </w:r>
      <w:r w:rsidR="0093338D">
        <w:rPr>
          <w:color w:val="000000"/>
          <w:lang w:bidi="ru-RU"/>
        </w:rPr>
        <w:t>.</w:t>
      </w:r>
    </w:p>
    <w:p w:rsidR="00D979EE" w:rsidRDefault="00D979EE" w:rsidP="00D979EE">
      <w:pPr>
        <w:pStyle w:val="22"/>
        <w:shd w:val="clear" w:color="auto" w:fill="auto"/>
        <w:tabs>
          <w:tab w:val="left" w:pos="7929"/>
        </w:tabs>
        <w:spacing w:line="240" w:lineRule="auto"/>
        <w:rPr>
          <w:color w:val="000000"/>
          <w:lang w:bidi="ru-RU"/>
        </w:rPr>
      </w:pPr>
      <w:r>
        <w:rPr>
          <w:color w:val="000000"/>
          <w:lang w:bidi="ru-RU"/>
        </w:rPr>
        <w:t xml:space="preserve">        Критерий принят</w:t>
      </w:r>
      <w:r w:rsidR="00BD6375">
        <w:rPr>
          <w:color w:val="000000"/>
          <w:lang w:bidi="ru-RU"/>
        </w:rPr>
        <w:t>ия решения о выдаче (направлении</w:t>
      </w:r>
      <w:r>
        <w:rPr>
          <w:color w:val="000000"/>
          <w:lang w:bidi="ru-RU"/>
        </w:rPr>
        <w:t>) заявителю результата муниципальной услуги является подписанный документ, являющийся результатом предоставления муниципальной услу</w:t>
      </w:r>
      <w:r w:rsidR="0093338D">
        <w:rPr>
          <w:color w:val="000000"/>
          <w:lang w:bidi="ru-RU"/>
        </w:rPr>
        <w:t>ги.</w:t>
      </w:r>
    </w:p>
    <w:p w:rsidR="00BD6375" w:rsidRPr="00BD6375" w:rsidRDefault="00D979EE" w:rsidP="00BD6375">
      <w:pPr>
        <w:pStyle w:val="22"/>
        <w:tabs>
          <w:tab w:val="left" w:pos="7929"/>
        </w:tabs>
        <w:spacing w:line="240" w:lineRule="auto"/>
        <w:rPr>
          <w:color w:val="000000"/>
          <w:lang w:bidi="ru-RU"/>
        </w:rPr>
      </w:pPr>
      <w:r>
        <w:rPr>
          <w:color w:val="000000"/>
          <w:lang w:bidi="ru-RU"/>
        </w:rPr>
        <w:t xml:space="preserve">        </w:t>
      </w:r>
      <w:r w:rsidR="00BD6375" w:rsidRPr="00BD6375">
        <w:rPr>
          <w:color w:val="000000"/>
          <w:lang w:bidi="ru-RU"/>
        </w:rPr>
        <w:t>Результатом выполнения данной административной процедуры в соответствии с волеизъявлением заявителя, указанным в заявлении, является:</w:t>
      </w:r>
    </w:p>
    <w:p w:rsidR="00BD6375" w:rsidRPr="00BD6375" w:rsidRDefault="00BD6375" w:rsidP="00BD6375">
      <w:pPr>
        <w:pStyle w:val="22"/>
        <w:tabs>
          <w:tab w:val="left" w:pos="7929"/>
        </w:tabs>
        <w:rPr>
          <w:color w:val="000000"/>
          <w:lang w:bidi="ru-RU"/>
        </w:rPr>
      </w:pPr>
      <w:r>
        <w:rPr>
          <w:color w:val="000000"/>
          <w:lang w:bidi="ru-RU"/>
        </w:rPr>
        <w:t xml:space="preserve">        </w:t>
      </w:r>
      <w:r w:rsidRPr="00BD6375">
        <w:rPr>
          <w:color w:val="000000"/>
          <w:lang w:bidi="ru-RU"/>
        </w:rPr>
        <w:t xml:space="preserve">выдача заявителю документа, являющегося результатом предоставления муниципальной услуги, уведомления </w:t>
      </w:r>
      <w:r>
        <w:rPr>
          <w:color w:val="000000"/>
          <w:lang w:bidi="ru-RU"/>
        </w:rPr>
        <w:t>в отделе</w:t>
      </w:r>
      <w:r w:rsidR="0093338D">
        <w:rPr>
          <w:color w:val="000000"/>
          <w:lang w:bidi="ru-RU"/>
        </w:rPr>
        <w:t xml:space="preserve"> или в МФЦ.</w:t>
      </w:r>
    </w:p>
    <w:p w:rsidR="00BD6375" w:rsidRPr="00BD6375" w:rsidRDefault="00BD6375" w:rsidP="00BD6375">
      <w:pPr>
        <w:pStyle w:val="22"/>
        <w:tabs>
          <w:tab w:val="left" w:pos="7929"/>
        </w:tabs>
        <w:rPr>
          <w:color w:val="000000"/>
          <w:lang w:bidi="ru-RU"/>
        </w:rPr>
      </w:pPr>
      <w:r>
        <w:rPr>
          <w:color w:val="000000"/>
          <w:lang w:bidi="ru-RU"/>
        </w:rPr>
        <w:t xml:space="preserve">        </w:t>
      </w:r>
      <w:r w:rsidRPr="00BD6375">
        <w:rPr>
          <w:color w:val="000000"/>
          <w:lang w:bidi="ru-RU"/>
        </w:rPr>
        <w:t xml:space="preserve">направление документа, являющегося результатом предоставления </w:t>
      </w:r>
      <w:r w:rsidRPr="00BD6375">
        <w:rPr>
          <w:color w:val="000000"/>
          <w:lang w:bidi="ru-RU"/>
        </w:rPr>
        <w:lastRenderedPageBreak/>
        <w:t>муниципальной услуги, уведомления заявителю почтой заказным письмом с уведомлением по почтовому адресу, указанному заявителем для этой цели в заявлении;</w:t>
      </w:r>
    </w:p>
    <w:p w:rsidR="00D979EE" w:rsidRDefault="00BD6375" w:rsidP="00BD6375">
      <w:pPr>
        <w:pStyle w:val="22"/>
        <w:tabs>
          <w:tab w:val="left" w:pos="7929"/>
        </w:tabs>
        <w:rPr>
          <w:color w:val="000000"/>
          <w:lang w:bidi="ru-RU"/>
        </w:rPr>
      </w:pPr>
      <w:r>
        <w:rPr>
          <w:color w:val="000000"/>
          <w:lang w:bidi="ru-RU"/>
        </w:rPr>
        <w:t xml:space="preserve">        </w:t>
      </w:r>
      <w:r w:rsidRPr="00BD6375">
        <w:rPr>
          <w:color w:val="000000"/>
          <w:lang w:bidi="ru-RU"/>
        </w:rPr>
        <w:t>направление документа, являющегося результатом предоставления муниципальной услуги, уведомления зая</w:t>
      </w:r>
      <w:r>
        <w:rPr>
          <w:color w:val="000000"/>
          <w:lang w:bidi="ru-RU"/>
        </w:rPr>
        <w:t>вителю посредством Единого или Р</w:t>
      </w:r>
      <w:r w:rsidRPr="00BD6375">
        <w:rPr>
          <w:color w:val="000000"/>
          <w:lang w:bidi="ru-RU"/>
        </w:rPr>
        <w:t>егионального портала, электронной почты.</w:t>
      </w:r>
    </w:p>
    <w:p w:rsidR="00D979EE" w:rsidRDefault="00D979EE" w:rsidP="00D979EE">
      <w:pPr>
        <w:pStyle w:val="22"/>
        <w:shd w:val="clear" w:color="auto" w:fill="auto"/>
        <w:tabs>
          <w:tab w:val="left" w:pos="7929"/>
        </w:tabs>
        <w:spacing w:line="240" w:lineRule="auto"/>
        <w:rPr>
          <w:color w:val="000000"/>
          <w:lang w:bidi="ru-RU"/>
        </w:rPr>
      </w:pPr>
      <w:r>
        <w:rPr>
          <w:color w:val="000000"/>
          <w:lang w:bidi="ru-RU"/>
        </w:rPr>
        <w:t xml:space="preserve">    Способ фиксации результата административной процедуры:</w:t>
      </w:r>
    </w:p>
    <w:p w:rsidR="00D979EE" w:rsidRDefault="00D979EE" w:rsidP="00D979EE">
      <w:pPr>
        <w:pStyle w:val="22"/>
        <w:shd w:val="clear" w:color="auto" w:fill="auto"/>
        <w:tabs>
          <w:tab w:val="left" w:pos="7929"/>
        </w:tabs>
        <w:spacing w:line="240" w:lineRule="auto"/>
        <w:rPr>
          <w:color w:val="000000"/>
          <w:lang w:bidi="ru-RU"/>
        </w:rPr>
      </w:pPr>
      <w:r w:rsidRPr="00EC287C">
        <w:rPr>
          <w:color w:val="000000"/>
          <w:lang w:bidi="ru-RU"/>
        </w:rPr>
        <w:t xml:space="preserve">  </w:t>
      </w:r>
      <w:r>
        <w:rPr>
          <w:color w:val="000000"/>
          <w:lang w:bidi="ru-RU"/>
        </w:rPr>
        <w:t xml:space="preserve">  1) в случае выдачи документа, являющегося результатом предоставления муниципальной услуги, нарочно заявителю, выдача документов заявителю подтверждается распиской заявителя (либо его представителя по доверенности) в </w:t>
      </w:r>
      <w:r w:rsidRPr="0093338D">
        <w:rPr>
          <w:lang w:bidi="ru-RU"/>
        </w:rPr>
        <w:t>журнале</w:t>
      </w:r>
      <w:r>
        <w:rPr>
          <w:color w:val="000000"/>
          <w:lang w:bidi="ru-RU"/>
        </w:rPr>
        <w:t xml:space="preserve"> регистрации заявлений;</w:t>
      </w:r>
    </w:p>
    <w:p w:rsidR="00D979EE" w:rsidRDefault="00D979EE" w:rsidP="00D979EE">
      <w:pPr>
        <w:pStyle w:val="22"/>
        <w:shd w:val="clear" w:color="auto" w:fill="auto"/>
        <w:tabs>
          <w:tab w:val="left" w:pos="7929"/>
        </w:tabs>
        <w:spacing w:line="240" w:lineRule="auto"/>
        <w:rPr>
          <w:color w:val="000000"/>
          <w:lang w:bidi="ru-RU"/>
        </w:rPr>
      </w:pPr>
      <w:r>
        <w:rPr>
          <w:color w:val="000000"/>
          <w:lang w:bidi="ru-RU"/>
        </w:rPr>
        <w:t xml:space="preserve">    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rsidR="00D979EE" w:rsidRDefault="00D979EE" w:rsidP="00D979EE">
      <w:pPr>
        <w:pStyle w:val="22"/>
        <w:shd w:val="clear" w:color="auto" w:fill="auto"/>
        <w:tabs>
          <w:tab w:val="left" w:pos="7929"/>
        </w:tabs>
        <w:spacing w:line="240" w:lineRule="auto"/>
        <w:rPr>
          <w:color w:val="000000"/>
          <w:lang w:bidi="ru-RU"/>
        </w:rPr>
      </w:pPr>
      <w:r>
        <w:rPr>
          <w:color w:val="000000"/>
          <w:lang w:bidi="ru-RU"/>
        </w:rPr>
        <w:t xml:space="preserve">    3) в случае выдачи документа, являющегося результатом предоставления муниципальной услуги, в МФЦ запись о выдаче документов заявителю подтверждается распиской заявителя в журнале регистрации заявлений в МФЦ.</w:t>
      </w:r>
    </w:p>
    <w:p w:rsidR="00D979EE" w:rsidRPr="00121AC6" w:rsidRDefault="00D979EE" w:rsidP="00D979EE">
      <w:pPr>
        <w:pStyle w:val="22"/>
        <w:tabs>
          <w:tab w:val="left" w:pos="7929"/>
        </w:tabs>
        <w:spacing w:line="240" w:lineRule="auto"/>
        <w:rPr>
          <w:color w:val="000000"/>
          <w:lang w:bidi="ru-RU"/>
        </w:rPr>
      </w:pPr>
      <w:r>
        <w:rPr>
          <w:color w:val="000000"/>
          <w:lang w:bidi="ru-RU"/>
        </w:rPr>
        <w:t xml:space="preserve">     4) </w:t>
      </w:r>
      <w:r w:rsidRPr="00121AC6">
        <w:rPr>
          <w:color w:val="000000"/>
          <w:lang w:bidi="ru-RU"/>
        </w:rPr>
        <w:t>в случае направления документов на электронную почту заявителя - прикрепление к электронному документообороту скриншота электронного уведомления о доставке сообщения;</w:t>
      </w:r>
    </w:p>
    <w:p w:rsidR="00D979EE" w:rsidRDefault="00D979EE" w:rsidP="00D979EE">
      <w:pPr>
        <w:pStyle w:val="22"/>
        <w:tabs>
          <w:tab w:val="left" w:pos="7929"/>
        </w:tabs>
        <w:spacing w:line="240" w:lineRule="auto"/>
        <w:rPr>
          <w:color w:val="000000"/>
          <w:lang w:bidi="ru-RU"/>
        </w:rPr>
      </w:pPr>
      <w:r>
        <w:rPr>
          <w:color w:val="000000"/>
          <w:lang w:bidi="ru-RU"/>
        </w:rPr>
        <w:t xml:space="preserve">     5) </w:t>
      </w:r>
      <w:r w:rsidRPr="00121AC6">
        <w:rPr>
          <w:color w:val="000000"/>
          <w:lang w:bidi="ru-RU"/>
        </w:rPr>
        <w:t>в случае направления документов зая</w:t>
      </w:r>
      <w:r>
        <w:rPr>
          <w:color w:val="000000"/>
          <w:lang w:bidi="ru-RU"/>
        </w:rPr>
        <w:t>вителю посредством Единого или Р</w:t>
      </w:r>
      <w:r w:rsidRPr="00121AC6">
        <w:rPr>
          <w:color w:val="000000"/>
          <w:lang w:bidi="ru-RU"/>
        </w:rPr>
        <w:t>егионального портала - прикрепление к электронному документообороту скриншота записи о выдаче документов заявителю.</w:t>
      </w:r>
    </w:p>
    <w:p w:rsidR="00D979EE" w:rsidRPr="00354CB6" w:rsidRDefault="00D979EE" w:rsidP="00354CB6">
      <w:pPr>
        <w:pStyle w:val="22"/>
        <w:shd w:val="clear" w:color="auto" w:fill="auto"/>
        <w:tabs>
          <w:tab w:val="left" w:pos="7929"/>
        </w:tabs>
        <w:spacing w:line="240" w:lineRule="auto"/>
        <w:rPr>
          <w:color w:val="000000"/>
          <w:lang w:bidi="ru-RU"/>
        </w:rPr>
      </w:pPr>
      <w:r w:rsidRPr="00E12E7F">
        <w:rPr>
          <w:color w:val="000000"/>
          <w:lang w:bidi="ru-RU"/>
        </w:rPr>
        <w:t xml:space="preserve">     </w:t>
      </w:r>
      <w:r>
        <w:rPr>
          <w:color w:val="000000"/>
          <w:lang w:bidi="ru-RU"/>
        </w:rPr>
        <w:t>Ответственный исполнитель отдела в случае если результатом выполнения предоставления муниципальной услуги является выдача постановления администрации Ипатовского округа о предварительном согласовании предоставления земельного участка направляется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федеральный орган исполнительной власти, уполномоченный в области государственного кадастра недвижимости. Сведения, содержащиеся в указанном постановлении и схеме, подлежат отображению на кадастровых картах, предназначенных для использования неограниченным кругом лиц.</w:t>
      </w:r>
    </w:p>
    <w:p w:rsidR="00BD6375" w:rsidRDefault="00BD6375" w:rsidP="00D979EE">
      <w:pPr>
        <w:spacing w:after="0" w:line="240" w:lineRule="auto"/>
        <w:ind w:firstLine="567"/>
        <w:jc w:val="both"/>
        <w:rPr>
          <w:rFonts w:ascii="Times New Roman" w:hAnsi="Times New Roman"/>
          <w:sz w:val="28"/>
          <w:szCs w:val="28"/>
        </w:rPr>
      </w:pPr>
    </w:p>
    <w:p w:rsidR="00BD6375" w:rsidRDefault="00BD6375" w:rsidP="00BD6375">
      <w:pPr>
        <w:suppressAutoHyphens/>
        <w:spacing w:after="0" w:line="240" w:lineRule="auto"/>
        <w:jc w:val="center"/>
      </w:pPr>
      <w:r>
        <w:rPr>
          <w:rFonts w:ascii="Times New Roman" w:eastAsia="Times New Roman" w:hAnsi="Times New Roman" w:cs="Times New Roman"/>
          <w:color w:val="000000"/>
          <w:sz w:val="28"/>
          <w:szCs w:val="28"/>
        </w:rPr>
        <w:t>4. Формы контроля за исполнением административного регламента</w:t>
      </w:r>
    </w:p>
    <w:p w:rsidR="00BD6375" w:rsidRDefault="00BD6375" w:rsidP="00D979EE">
      <w:pPr>
        <w:spacing w:after="0" w:line="240" w:lineRule="auto"/>
        <w:ind w:firstLine="567"/>
        <w:jc w:val="both"/>
        <w:rPr>
          <w:rFonts w:ascii="Times New Roman" w:hAnsi="Times New Roman"/>
          <w:sz w:val="28"/>
          <w:szCs w:val="28"/>
        </w:rPr>
      </w:pPr>
    </w:p>
    <w:p w:rsidR="00D979EE" w:rsidRPr="00BF235D" w:rsidRDefault="00D979EE" w:rsidP="00D979EE">
      <w:pPr>
        <w:spacing w:after="0" w:line="240" w:lineRule="auto"/>
        <w:ind w:firstLine="567"/>
        <w:jc w:val="both"/>
      </w:pPr>
      <w:r w:rsidRPr="00BF235D">
        <w:rPr>
          <w:rFonts w:ascii="Times New Roman" w:hAnsi="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Pr>
          <w:rFonts w:ascii="Times New Roman" w:hAnsi="Times New Roman"/>
          <w:sz w:val="28"/>
          <w:szCs w:val="28"/>
        </w:rPr>
        <w:t>А</w:t>
      </w:r>
      <w:r w:rsidRPr="00BF235D">
        <w:rPr>
          <w:rFonts w:ascii="Times New Roman" w:hAnsi="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979EE" w:rsidRPr="00BF235D" w:rsidRDefault="00D979EE" w:rsidP="00D979EE">
      <w:pPr>
        <w:spacing w:after="0" w:line="240" w:lineRule="auto"/>
        <w:ind w:firstLine="567"/>
        <w:jc w:val="both"/>
      </w:pPr>
      <w:r w:rsidRPr="00BF235D">
        <w:rPr>
          <w:rFonts w:ascii="Times New Roman" w:hAnsi="Times New Roman"/>
          <w:sz w:val="28"/>
          <w:szCs w:val="28"/>
        </w:rPr>
        <w:lastRenderedPageBreak/>
        <w:t>Текущий контроль за:</w:t>
      </w:r>
    </w:p>
    <w:p w:rsidR="00D979EE" w:rsidRPr="00BF235D" w:rsidRDefault="00D979EE" w:rsidP="00D979EE">
      <w:pPr>
        <w:tabs>
          <w:tab w:val="left" w:pos="709"/>
        </w:tabs>
        <w:spacing w:after="0" w:line="240" w:lineRule="auto"/>
        <w:ind w:firstLine="567"/>
        <w:jc w:val="both"/>
      </w:pPr>
      <w:r w:rsidRPr="00BF235D">
        <w:rPr>
          <w:rFonts w:ascii="Times New Roman" w:eastAsia="Times New Roman" w:hAnsi="Times New Roman"/>
          <w:sz w:val="28"/>
          <w:szCs w:val="28"/>
        </w:rPr>
        <w:t xml:space="preserve"> </w:t>
      </w:r>
      <w:r w:rsidRPr="00BF235D">
        <w:rPr>
          <w:rFonts w:ascii="Times New Roman" w:hAnsi="Times New Roman"/>
          <w:sz w:val="28"/>
          <w:szCs w:val="28"/>
        </w:rPr>
        <w:t xml:space="preserve">полнотой, доступностью и качеством предоставления муниципальной услуги осуществляется начальником </w:t>
      </w:r>
      <w:r>
        <w:rPr>
          <w:rFonts w:ascii="Times New Roman" w:hAnsi="Times New Roman"/>
          <w:sz w:val="28"/>
          <w:szCs w:val="28"/>
        </w:rPr>
        <w:t>о</w:t>
      </w:r>
      <w:r w:rsidRPr="00BF235D">
        <w:rPr>
          <w:rFonts w:ascii="Times New Roman" w:hAnsi="Times New Roman"/>
          <w:sz w:val="28"/>
          <w:szCs w:val="28"/>
        </w:rPr>
        <w:t xml:space="preserve">тдела, в компетенцию которого входит 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w:t>
      </w:r>
      <w:r>
        <w:rPr>
          <w:rFonts w:ascii="Times New Roman" w:hAnsi="Times New Roman"/>
          <w:sz w:val="28"/>
          <w:szCs w:val="28"/>
        </w:rPr>
        <w:t>А</w:t>
      </w:r>
      <w:r w:rsidRPr="00BF235D">
        <w:rPr>
          <w:rFonts w:ascii="Times New Roman" w:hAnsi="Times New Roman"/>
          <w:sz w:val="28"/>
          <w:szCs w:val="28"/>
        </w:rPr>
        <w:t>дминистративного регламента, иных нормативных правовых актов Российской Федерации и нормативных правовых актов Ставропольского края и опроса мнения заявителей;</w:t>
      </w:r>
    </w:p>
    <w:p w:rsidR="00D979EE" w:rsidRDefault="00D979EE" w:rsidP="00D979EE">
      <w:pPr>
        <w:tabs>
          <w:tab w:val="left" w:pos="709"/>
        </w:tabs>
        <w:spacing w:after="0" w:line="240" w:lineRule="auto"/>
        <w:ind w:firstLine="567"/>
        <w:jc w:val="both"/>
        <w:rPr>
          <w:rFonts w:ascii="Times New Roman" w:hAnsi="Times New Roman"/>
          <w:sz w:val="28"/>
          <w:szCs w:val="28"/>
        </w:rPr>
      </w:pPr>
      <w:r w:rsidRPr="00BF235D">
        <w:rPr>
          <w:rFonts w:ascii="Times New Roman" w:hAnsi="Times New Roman"/>
          <w:sz w:val="28"/>
          <w:szCs w:val="28"/>
        </w:rPr>
        <w:t xml:space="preserve">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w:t>
      </w:r>
      <w:r>
        <w:rPr>
          <w:rFonts w:ascii="Times New Roman" w:hAnsi="Times New Roman"/>
          <w:sz w:val="28"/>
          <w:szCs w:val="28"/>
        </w:rPr>
        <w:t>о</w:t>
      </w:r>
      <w:r w:rsidRPr="00BF235D">
        <w:rPr>
          <w:rFonts w:ascii="Times New Roman" w:hAnsi="Times New Roman"/>
          <w:sz w:val="28"/>
          <w:szCs w:val="28"/>
        </w:rPr>
        <w:t xml:space="preserve">тдела постоянно путем проведения проверок соблюдения и исполнения должностными лицами, предоставляющими муниципальную услугу, положений настоящего </w:t>
      </w:r>
      <w:r>
        <w:rPr>
          <w:rFonts w:ascii="Times New Roman" w:hAnsi="Times New Roman"/>
          <w:sz w:val="28"/>
          <w:szCs w:val="28"/>
        </w:rPr>
        <w:t>А</w:t>
      </w:r>
      <w:r w:rsidRPr="00BF235D">
        <w:rPr>
          <w:rFonts w:ascii="Times New Roman" w:hAnsi="Times New Roman"/>
          <w:sz w:val="28"/>
          <w:szCs w:val="28"/>
        </w:rPr>
        <w:t>дминистративного регламента, иных нормативных правов</w:t>
      </w:r>
      <w:r>
        <w:rPr>
          <w:rFonts w:ascii="Times New Roman" w:hAnsi="Times New Roman"/>
          <w:sz w:val="28"/>
          <w:szCs w:val="28"/>
        </w:rPr>
        <w:t xml:space="preserve">ых актов Российской Федерации, </w:t>
      </w:r>
      <w:r w:rsidRPr="00BF235D">
        <w:rPr>
          <w:rFonts w:ascii="Times New Roman" w:hAnsi="Times New Roman"/>
          <w:sz w:val="28"/>
          <w:szCs w:val="28"/>
        </w:rPr>
        <w:t>нормативных прав</w:t>
      </w:r>
      <w:r>
        <w:rPr>
          <w:rFonts w:ascii="Times New Roman" w:hAnsi="Times New Roman"/>
          <w:sz w:val="28"/>
          <w:szCs w:val="28"/>
        </w:rPr>
        <w:t>овых актов Ставропольского края и муниципальных нормативно правовых актов Ипатовского городского округа Ставропольского края.</w:t>
      </w:r>
    </w:p>
    <w:p w:rsidR="00D979EE" w:rsidRPr="00BF235D" w:rsidRDefault="00D979EE" w:rsidP="00D979EE">
      <w:pPr>
        <w:tabs>
          <w:tab w:val="left" w:pos="709"/>
        </w:tabs>
        <w:spacing w:after="0" w:line="240" w:lineRule="auto"/>
        <w:ind w:firstLine="567"/>
        <w:jc w:val="both"/>
      </w:pPr>
      <w:r>
        <w:rPr>
          <w:rFonts w:ascii="Times New Roman" w:hAnsi="Times New Roman"/>
          <w:sz w:val="28"/>
          <w:szCs w:val="28"/>
        </w:rPr>
        <w:t xml:space="preserve">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требованиями к предоставлению муниципальной  услуги, осуществляется руководителем клиентской службы МФЦ ежедневно.</w:t>
      </w:r>
    </w:p>
    <w:p w:rsidR="00D979EE" w:rsidRPr="00BF235D" w:rsidRDefault="00D979EE" w:rsidP="00D979EE">
      <w:pPr>
        <w:tabs>
          <w:tab w:val="left" w:pos="709"/>
        </w:tabs>
        <w:spacing w:after="0" w:line="240" w:lineRule="auto"/>
        <w:ind w:firstLine="567"/>
        <w:jc w:val="both"/>
      </w:pPr>
      <w:r w:rsidRPr="00BF235D">
        <w:rPr>
          <w:rFonts w:ascii="Times New Roman" w:hAnsi="Times New Roman"/>
          <w:sz w:val="28"/>
          <w:szCs w:val="28"/>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D979EE" w:rsidRPr="00BF235D" w:rsidRDefault="00D979EE" w:rsidP="00D979EE">
      <w:pPr>
        <w:tabs>
          <w:tab w:val="left" w:pos="709"/>
        </w:tabs>
        <w:spacing w:after="0" w:line="240" w:lineRule="auto"/>
        <w:ind w:firstLine="567"/>
        <w:jc w:val="both"/>
      </w:pPr>
      <w:r w:rsidRPr="00BF235D">
        <w:rPr>
          <w:rFonts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979EE" w:rsidRPr="00BF235D" w:rsidRDefault="00D979EE" w:rsidP="00D979EE">
      <w:pPr>
        <w:pStyle w:val="a6"/>
        <w:ind w:firstLine="567"/>
        <w:rPr>
          <w:lang w:val="ru-RU"/>
        </w:rPr>
      </w:pPr>
      <w:r w:rsidRPr="00BF235D">
        <w:rPr>
          <w:szCs w:val="28"/>
          <w:lang w:val="ru-RU"/>
        </w:rPr>
        <w:t xml:space="preserve">Последующий контроль за исполнением положений </w:t>
      </w:r>
      <w:r>
        <w:rPr>
          <w:szCs w:val="28"/>
          <w:lang w:val="ru-RU"/>
        </w:rPr>
        <w:t>А</w:t>
      </w:r>
      <w:r w:rsidRPr="00BF235D">
        <w:rPr>
          <w:szCs w:val="28"/>
          <w:lang w:val="ru-RU"/>
        </w:rPr>
        <w:t xml:space="preserve">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w:t>
      </w:r>
      <w:r>
        <w:rPr>
          <w:szCs w:val="28"/>
          <w:lang w:val="ru-RU"/>
        </w:rPr>
        <w:t>о</w:t>
      </w:r>
      <w:r w:rsidRPr="00BF235D">
        <w:rPr>
          <w:szCs w:val="28"/>
          <w:lang w:val="ru-RU"/>
        </w:rPr>
        <w:t>тдела.</w:t>
      </w:r>
    </w:p>
    <w:p w:rsidR="00D979EE" w:rsidRPr="00BF235D" w:rsidRDefault="00D979EE" w:rsidP="00D979EE">
      <w:pPr>
        <w:pStyle w:val="a6"/>
        <w:ind w:firstLine="567"/>
        <w:rPr>
          <w:lang w:val="ru-RU"/>
        </w:rPr>
      </w:pPr>
      <w:r w:rsidRPr="00BF235D">
        <w:rPr>
          <w:szCs w:val="28"/>
          <w:lang w:val="ru-RU"/>
        </w:rPr>
        <w:t xml:space="preserve">Периодичность осуществления последующего контроля составляет –осуществляется </w:t>
      </w:r>
      <w:r>
        <w:rPr>
          <w:szCs w:val="28"/>
          <w:lang w:val="ru-RU"/>
        </w:rPr>
        <w:t>один раз в три года</w:t>
      </w:r>
      <w:r w:rsidRPr="00BF235D">
        <w:rPr>
          <w:szCs w:val="28"/>
          <w:lang w:val="ru-RU"/>
        </w:rPr>
        <w:t>.</w:t>
      </w:r>
    </w:p>
    <w:p w:rsidR="00D979EE" w:rsidRPr="00BF235D" w:rsidRDefault="00D979EE" w:rsidP="00D979EE">
      <w:pPr>
        <w:pStyle w:val="a6"/>
        <w:ind w:firstLine="567"/>
        <w:rPr>
          <w:lang w:val="ru-RU"/>
        </w:rPr>
      </w:pPr>
      <w:r w:rsidRPr="00BF235D">
        <w:rPr>
          <w:szCs w:val="28"/>
          <w:lang w:val="ru-RU"/>
        </w:rPr>
        <w:t xml:space="preserve">Для проведения плановой и внеплановой проверки полноты и качества предоставления муниципальной услуги в </w:t>
      </w:r>
      <w:r>
        <w:rPr>
          <w:szCs w:val="28"/>
          <w:lang w:val="ru-RU"/>
        </w:rPr>
        <w:t xml:space="preserve">администрации Ипатовского округа </w:t>
      </w:r>
      <w:r w:rsidRPr="00BF235D">
        <w:rPr>
          <w:szCs w:val="28"/>
          <w:lang w:val="ru-RU"/>
        </w:rPr>
        <w:t xml:space="preserve"> формируется комиссия. Результаты деятельности комиссии оформляются в виде справки, в которой отмечаются выявленные недостатки и предложения </w:t>
      </w:r>
      <w:r w:rsidRPr="00BF235D">
        <w:rPr>
          <w:szCs w:val="28"/>
          <w:lang w:val="ru-RU"/>
        </w:rPr>
        <w:lastRenderedPageBreak/>
        <w:t>по их устранению. Справка подписывается председателем комиссии, секретарем комиссии и всеми членами комиссии, участвующими в проверке.</w:t>
      </w:r>
    </w:p>
    <w:p w:rsidR="00D979EE" w:rsidRPr="00BF235D" w:rsidRDefault="00D979EE" w:rsidP="00D979EE">
      <w:pPr>
        <w:pStyle w:val="a6"/>
        <w:ind w:firstLine="567"/>
        <w:rPr>
          <w:lang w:val="ru-RU"/>
        </w:rPr>
      </w:pPr>
      <w:r w:rsidRPr="00BF235D">
        <w:rPr>
          <w:szCs w:val="28"/>
          <w:lang w:val="ru-RU"/>
        </w:rPr>
        <w:t xml:space="preserve">Плановые проверки осуществляются на основании годового плана работы </w:t>
      </w:r>
      <w:r>
        <w:rPr>
          <w:szCs w:val="28"/>
          <w:lang w:val="ru-RU"/>
        </w:rPr>
        <w:t>о</w:t>
      </w:r>
      <w:r w:rsidRPr="00BF235D">
        <w:rPr>
          <w:szCs w:val="28"/>
          <w:lang w:val="ru-RU"/>
        </w:rPr>
        <w:t>тдела.</w:t>
      </w:r>
    </w:p>
    <w:p w:rsidR="00D979EE" w:rsidRPr="00BF235D" w:rsidRDefault="00D979EE" w:rsidP="00D979EE">
      <w:pPr>
        <w:pStyle w:val="a6"/>
        <w:ind w:firstLine="567"/>
        <w:rPr>
          <w:lang w:val="ru-RU"/>
        </w:rPr>
      </w:pPr>
      <w:r w:rsidRPr="00BF235D">
        <w:rPr>
          <w:szCs w:val="28"/>
          <w:lang w:val="ru-RU"/>
        </w:rPr>
        <w:t xml:space="preserve">Внеплановые проверки осуществляются на основании </w:t>
      </w:r>
      <w:r>
        <w:rPr>
          <w:szCs w:val="28"/>
          <w:lang w:val="ru-RU"/>
        </w:rPr>
        <w:t>распорядительных документов</w:t>
      </w:r>
      <w:r w:rsidRPr="00BF235D">
        <w:rPr>
          <w:szCs w:val="28"/>
          <w:lang w:val="ru-RU"/>
        </w:rPr>
        <w:t xml:space="preserve"> </w:t>
      </w:r>
      <w:r>
        <w:rPr>
          <w:szCs w:val="28"/>
          <w:lang w:val="ru-RU"/>
        </w:rPr>
        <w:t>о</w:t>
      </w:r>
      <w:r w:rsidRPr="00BF235D">
        <w:rPr>
          <w:szCs w:val="28"/>
          <w:lang w:val="ru-RU"/>
        </w:rPr>
        <w:t>тдела.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Проверки также проводятся по конкретному обращению заинтересованного лица.</w:t>
      </w:r>
    </w:p>
    <w:p w:rsidR="00D979EE" w:rsidRPr="00BF235D" w:rsidRDefault="00D979EE" w:rsidP="00D979EE">
      <w:pPr>
        <w:pStyle w:val="a6"/>
        <w:tabs>
          <w:tab w:val="left" w:pos="709"/>
        </w:tabs>
        <w:ind w:firstLine="567"/>
        <w:rPr>
          <w:szCs w:val="28"/>
          <w:lang w:val="ru-RU"/>
        </w:rPr>
      </w:pPr>
      <w:r w:rsidRPr="00BF235D">
        <w:rPr>
          <w:szCs w:val="28"/>
          <w:lang w:val="ru-RU"/>
        </w:rPr>
        <w:t>Внеплановые проверки полноты и качества предоставления муниципальной услуги проводятся на основании обращения граждан.</w:t>
      </w:r>
    </w:p>
    <w:p w:rsidR="00D979EE" w:rsidRDefault="00D979EE" w:rsidP="00D979EE">
      <w:pPr>
        <w:suppressAutoHyphens/>
        <w:spacing w:after="0" w:line="240" w:lineRule="auto"/>
        <w:ind w:firstLine="708"/>
        <w:jc w:val="both"/>
      </w:pPr>
      <w:r>
        <w:rPr>
          <w:rFonts w:ascii="Times New Roman" w:eastAsia="Times New Roman" w:hAnsi="Times New Roman" w:cs="Times New Roman"/>
          <w:color w:val="000000"/>
          <w:sz w:val="28"/>
          <w:szCs w:val="28"/>
        </w:rPr>
        <w:t>4.3. Ответственность должностных лиц, предоставляющих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и их работников за решения   и действия (бездействие), принимаемые (осуществляемые) ими в ходе предоставления муниципальной услуги.</w:t>
      </w:r>
    </w:p>
    <w:p w:rsidR="00D979EE" w:rsidRDefault="00D979EE" w:rsidP="00D979EE">
      <w:pPr>
        <w:suppressAutoHyphens/>
        <w:spacing w:after="0" w:line="240" w:lineRule="auto"/>
        <w:ind w:firstLine="708"/>
        <w:jc w:val="both"/>
      </w:pPr>
      <w:r>
        <w:rPr>
          <w:rFonts w:ascii="Times New Roman" w:eastAsia="Times New Roman" w:hAnsi="Times New Roman" w:cs="Times New Roman"/>
          <w:color w:val="000000"/>
          <w:sz w:val="28"/>
          <w:szCs w:val="28"/>
        </w:rPr>
        <w:t xml:space="preserve">Должностные лица отдела,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
    <w:p w:rsidR="00D979EE" w:rsidRDefault="00D979EE" w:rsidP="00D979EE">
      <w:pPr>
        <w:suppressAutoHyphens/>
        <w:spacing w:after="0" w:line="240" w:lineRule="auto"/>
        <w:ind w:firstLine="708"/>
        <w:jc w:val="both"/>
      </w:pPr>
      <w:r>
        <w:rPr>
          <w:rFonts w:ascii="Times New Roman" w:eastAsia="Times New Roman" w:hAnsi="Times New Roman" w:cs="Times New Roman"/>
          <w:color w:val="000000"/>
          <w:sz w:val="28"/>
          <w:szCs w:val="28"/>
        </w:rPr>
        <w:t>Персональная ответственность должностных лиц отдела, МФЦ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rsidR="00D979EE" w:rsidRPr="00FF6B0D" w:rsidRDefault="00D979EE" w:rsidP="00D979EE">
      <w:pPr>
        <w:suppressAutoHyphens/>
        <w:spacing w:after="0" w:line="240" w:lineRule="auto"/>
        <w:ind w:firstLine="708"/>
        <w:jc w:val="both"/>
      </w:pPr>
      <w:r>
        <w:rPr>
          <w:rFonts w:ascii="Times New Roman" w:eastAsia="Times New Roman" w:hAnsi="Times New Roman" w:cs="Times New Roman"/>
          <w:color w:val="000000"/>
          <w:sz w:val="28"/>
          <w:szCs w:val="28"/>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rsidR="00D979EE" w:rsidRPr="00BF235D" w:rsidRDefault="00D979EE" w:rsidP="00D979EE">
      <w:pPr>
        <w:spacing w:after="0" w:line="240" w:lineRule="auto"/>
        <w:ind w:firstLine="567"/>
        <w:jc w:val="both"/>
      </w:pPr>
      <w:r w:rsidRPr="00BF235D">
        <w:rPr>
          <w:rFonts w:ascii="Times New Roman" w:hAnsi="Times New Roman"/>
          <w:sz w:val="28"/>
          <w:szCs w:val="28"/>
        </w:rPr>
        <w:t>4.4.</w:t>
      </w:r>
      <w:r w:rsidRPr="00BF235D">
        <w:rPr>
          <w:rFonts w:ascii="Arial" w:hAnsi="Arial" w:cs="Arial"/>
          <w:sz w:val="20"/>
        </w:rPr>
        <w:t xml:space="preserve"> </w:t>
      </w:r>
      <w:r w:rsidRPr="00BF235D">
        <w:rPr>
          <w:rFonts w:ascii="Times New Roman" w:hAnsi="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979EE" w:rsidRPr="00BF235D" w:rsidRDefault="00D979EE" w:rsidP="00D979EE">
      <w:pPr>
        <w:pStyle w:val="a6"/>
        <w:ind w:firstLine="567"/>
        <w:rPr>
          <w:lang w:val="ru-RU"/>
        </w:rPr>
      </w:pPr>
      <w:r w:rsidRPr="00BF235D">
        <w:rPr>
          <w:szCs w:val="28"/>
          <w:lang w:val="ru-RU"/>
        </w:rPr>
        <w:t xml:space="preserve">Заявители, которым предоставляется муниципальная услуга, имеют право на любые предусмотренные законодательством Российской Федерации формы контроля за деятельностью должностных лиц </w:t>
      </w:r>
      <w:r>
        <w:rPr>
          <w:szCs w:val="28"/>
          <w:lang w:val="ru-RU"/>
        </w:rPr>
        <w:t>о</w:t>
      </w:r>
      <w:r w:rsidRPr="00BF235D">
        <w:rPr>
          <w:szCs w:val="28"/>
          <w:lang w:val="ru-RU"/>
        </w:rPr>
        <w:t>тдела при предоставлении им муниципальной услуги.</w:t>
      </w:r>
    </w:p>
    <w:p w:rsidR="00D979EE" w:rsidRDefault="00D979EE" w:rsidP="00D979EE">
      <w:pPr>
        <w:pStyle w:val="a6"/>
        <w:ind w:firstLine="567"/>
        <w:rPr>
          <w:szCs w:val="28"/>
          <w:lang w:val="ru-RU"/>
        </w:rPr>
      </w:pPr>
      <w:r w:rsidRPr="00BF235D">
        <w:rPr>
          <w:szCs w:val="28"/>
          <w:lang w:val="ru-RU"/>
        </w:rPr>
        <w:t xml:space="preserve">Заявители в случае выявления фактов нарушения порядка предоставления муниципальной услуги или ненадлежащего исполнения </w:t>
      </w:r>
      <w:r>
        <w:rPr>
          <w:szCs w:val="28"/>
          <w:lang w:val="ru-RU"/>
        </w:rPr>
        <w:lastRenderedPageBreak/>
        <w:t>А</w:t>
      </w:r>
      <w:r w:rsidRPr="00BF235D">
        <w:rPr>
          <w:szCs w:val="28"/>
          <w:lang w:val="ru-RU"/>
        </w:rPr>
        <w:t>дминистративного регламента вправе обратиться с жалобой в</w:t>
      </w:r>
      <w:r>
        <w:rPr>
          <w:szCs w:val="28"/>
          <w:lang w:val="ru-RU"/>
        </w:rPr>
        <w:t xml:space="preserve"> соответствующие органы.</w:t>
      </w:r>
    </w:p>
    <w:p w:rsidR="00D979EE" w:rsidRPr="00BD6375" w:rsidRDefault="00D979EE" w:rsidP="00BD6375">
      <w:pPr>
        <w:pStyle w:val="a6"/>
        <w:ind w:firstLine="567"/>
        <w:rPr>
          <w:lang w:val="ru-RU"/>
        </w:rPr>
      </w:pPr>
      <w:r w:rsidRPr="008B5952">
        <w:rPr>
          <w:szCs w:val="28"/>
          <w:lang w:val="ru-RU"/>
        </w:rPr>
        <w:t xml:space="preserve">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 </w:t>
      </w:r>
      <w:r>
        <w:rPr>
          <w:szCs w:val="28"/>
          <w:lang w:val="ru-RU"/>
        </w:rPr>
        <w:t xml:space="preserve"> Единого</w:t>
      </w:r>
      <w:r w:rsidRPr="008B5952">
        <w:rPr>
          <w:szCs w:val="28"/>
          <w:lang w:val="ru-RU"/>
        </w:rPr>
        <w:t xml:space="preserve"> портала или </w:t>
      </w:r>
      <w:r>
        <w:rPr>
          <w:szCs w:val="28"/>
          <w:lang w:val="ru-RU"/>
        </w:rPr>
        <w:t>Р</w:t>
      </w:r>
      <w:r w:rsidRPr="008B5952">
        <w:rPr>
          <w:szCs w:val="28"/>
          <w:lang w:val="ru-RU"/>
        </w:rPr>
        <w:t>егионального портала.</w:t>
      </w:r>
    </w:p>
    <w:p w:rsidR="00BD6375" w:rsidRPr="00BD6375" w:rsidRDefault="00D979EE" w:rsidP="00BD6375">
      <w:pPr>
        <w:widowControl w:val="0"/>
        <w:suppressAutoHyphens/>
        <w:spacing w:before="240" w:line="240" w:lineRule="auto"/>
        <w:jc w:val="center"/>
        <w:rPr>
          <w:rFonts w:ascii="Times New Roman" w:eastAsia="Times New Roman" w:hAnsi="Times New Roman" w:cs="Times New Roman"/>
          <w:kern w:val="1"/>
          <w:sz w:val="28"/>
          <w:szCs w:val="28"/>
        </w:rPr>
      </w:pPr>
      <w:r>
        <w:rPr>
          <w:rFonts w:ascii="Times New Roman" w:eastAsia="Times New Roman" w:hAnsi="Times New Roman" w:cs="Times New Roman"/>
          <w:kern w:val="1"/>
          <w:sz w:val="28"/>
          <w:szCs w:val="28"/>
        </w:rPr>
        <w:t>5. Досудебный (внесудебный) порядок обжалования решений и действий (бездействия) органа, представляющего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а также должностных лиц, муниципальных служащих, работников</w:t>
      </w:r>
    </w:p>
    <w:p w:rsidR="00D979EE" w:rsidRPr="00BD6375" w:rsidRDefault="00D979EE" w:rsidP="00D979EE">
      <w:pPr>
        <w:suppressAutoHyphens/>
        <w:spacing w:line="240" w:lineRule="auto"/>
        <w:ind w:firstLine="540"/>
        <w:jc w:val="both"/>
        <w:rPr>
          <w:rFonts w:ascii="Times New Roman" w:hAnsi="Times New Roman" w:cs="Times New Roman"/>
          <w:sz w:val="28"/>
          <w:szCs w:val="28"/>
        </w:rPr>
      </w:pPr>
      <w:r w:rsidRPr="00BD6375">
        <w:rPr>
          <w:rFonts w:ascii="Times New Roman" w:eastAsia="Times New Roman" w:hAnsi="Times New Roman" w:cs="Times New Roman"/>
          <w:kern w:val="1"/>
          <w:sz w:val="28"/>
          <w:szCs w:val="28"/>
        </w:rPr>
        <w:t xml:space="preserve">5.1. Информация для заявителя о его праве подать жалобу на решение и (или) действие (бездействие) отдела аппарата и структурного подразделения, предоставляющего муниципальную услугу, многофункционального центра предоставления государственных и муниципальных услуг, организаций, указанных в </w:t>
      </w:r>
      <w:hyperlink r:id="rId23" w:history="1">
        <w:r w:rsidRPr="00BD6375">
          <w:rPr>
            <w:rStyle w:val="a3"/>
            <w:rFonts w:ascii="Times New Roman" w:hAnsi="Times New Roman" w:cs="Times New Roman"/>
            <w:kern w:val="1"/>
            <w:sz w:val="28"/>
            <w:szCs w:val="28"/>
          </w:rPr>
          <w:t>части 1.1 статьи 16</w:t>
        </w:r>
      </w:hyperlink>
      <w:r w:rsidRPr="00BD6375">
        <w:rPr>
          <w:rFonts w:ascii="Times New Roman" w:eastAsia="Times New Roman" w:hAnsi="Times New Roman" w:cs="Times New Roman"/>
          <w:kern w:val="1"/>
          <w:sz w:val="28"/>
          <w:szCs w:val="28"/>
        </w:rPr>
        <w:t xml:space="preserve"> Федерального закона, а также их должностных лиц, муниципальных служащих, работников (далее — жалоба)</w:t>
      </w:r>
    </w:p>
    <w:p w:rsidR="00D979EE" w:rsidRPr="00281582"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Заявители имеют право подать жалобу на решение и (или) действие (бездействие) администрации Ипатовского округа, отдела, предоставляющего муниципальную услугу, а также его должностных лиц, муниципальных служащих.</w:t>
      </w:r>
    </w:p>
    <w:p w:rsidR="00D979EE" w:rsidRDefault="00D979EE" w:rsidP="00D979EE">
      <w:pPr>
        <w:widowControl w:val="0"/>
        <w:suppressAutoHyphens/>
        <w:spacing w:after="0" w:line="240" w:lineRule="auto"/>
        <w:ind w:firstLine="567"/>
      </w:pPr>
      <w:r>
        <w:rPr>
          <w:rFonts w:ascii="Times New Roman" w:eastAsia="Times New Roman" w:hAnsi="Times New Roman" w:cs="Times New Roman"/>
          <w:kern w:val="1"/>
          <w:sz w:val="28"/>
          <w:szCs w:val="28"/>
        </w:rPr>
        <w:t>5.2. Предмет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Предметом жалобы могут являться решения, действия (бездействие) должностных лиц администрации Ипатовского округа, отдела, непосредственно предоставляющего муниципальную услугу, либо специалиста отдела предоставляющего муниципальную услугу, либо специалиста, нарушающего права и законные интересы заявителей, некорректное поведение или нарушение служебной этики должностными лицами, муниципальными служащими, а также нарушение ими положений настоящего Административного регламента.</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bCs/>
          <w:kern w:val="1"/>
          <w:sz w:val="28"/>
          <w:szCs w:val="28"/>
        </w:rPr>
        <w:t>Заявитель может обратиться с жалобой, в том числе в следующих случаях:</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нарушение срока предоставления муниципальной услуги, в</w:t>
      </w:r>
      <w:r>
        <w:rPr>
          <w:rFonts w:ascii="Times New Roman" w:eastAsia="Times New Roman" w:hAnsi="Times New Roman" w:cs="Times New Roman"/>
          <w:bCs/>
          <w:kern w:val="1"/>
          <w:sz w:val="28"/>
          <w:szCs w:val="28"/>
        </w:rPr>
        <w:t xml:space="preserve"> указанном случае досудебное (внесудебное) обжалование заявителем решений и действий (бездействия) МФЦ, работников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w:t>
      </w:r>
      <w:r>
        <w:rPr>
          <w:rFonts w:ascii="Times New Roman" w:eastAsia="Times New Roman" w:hAnsi="Times New Roman" w:cs="Times New Roman"/>
          <w:kern w:val="1"/>
          <w:sz w:val="28"/>
          <w:szCs w:val="28"/>
        </w:rPr>
        <w:t xml:space="preserve"> Федерального закона;</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lastRenderedPageBreak/>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 для предоставления муниципальной услуги;</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отказ в приеме документов, представление которых предусмотрено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 для предоставления муниципальной услуги;</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r>
      <w:proofErr w:type="gramStart"/>
      <w:r>
        <w:rPr>
          <w:rFonts w:ascii="Times New Roman" w:eastAsia="Times New Roman" w:hAnsi="Times New Roman" w:cs="Times New Roman"/>
          <w:kern w:val="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w:t>
      </w:r>
      <w:proofErr w:type="gramEnd"/>
      <w:r>
        <w:rPr>
          <w:rFonts w:ascii="Arial" w:eastAsia="Times New Roman" w:hAnsi="Arial" w:cs="Times New Roman"/>
          <w:kern w:val="1"/>
          <w:sz w:val="28"/>
          <w:szCs w:val="28"/>
        </w:rPr>
        <w:t xml:space="preserve"> </w:t>
      </w:r>
      <w:r>
        <w:rPr>
          <w:rFonts w:ascii="Arial" w:eastAsia="Times New Roman" w:hAnsi="Arial" w:cs="Arial"/>
          <w:kern w:val="1"/>
          <w:sz w:val="20"/>
          <w:szCs w:val="20"/>
        </w:rPr>
        <w:t xml:space="preserve"> </w:t>
      </w:r>
      <w:r>
        <w:rPr>
          <w:rFonts w:ascii="Times New Roman" w:eastAsia="Times New Roman" w:hAnsi="Times New Roman" w:cs="Times New Roman"/>
          <w:kern w:val="1"/>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Ставропольского края, правовыми актами органов местного самоуправления Ипатовского городского округа Ставропольского края;</w:t>
      </w:r>
    </w:p>
    <w:p w:rsidR="00D979EE" w:rsidRDefault="00D979EE" w:rsidP="00D979EE">
      <w:pPr>
        <w:widowControl w:val="0"/>
        <w:suppressAutoHyphens/>
        <w:spacing w:after="0" w:line="240" w:lineRule="auto"/>
        <w:jc w:val="both"/>
      </w:pPr>
      <w:r>
        <w:rPr>
          <w:rFonts w:ascii="Arial" w:eastAsia="Times New Roman" w:hAnsi="Arial" w:cs="Times New Roman"/>
          <w:kern w:val="1"/>
          <w:sz w:val="28"/>
          <w:szCs w:val="28"/>
        </w:rPr>
        <w:tab/>
      </w:r>
      <w:proofErr w:type="gramStart"/>
      <w:r>
        <w:rPr>
          <w:rFonts w:ascii="Times New Roman" w:eastAsia="Times New Roman" w:hAnsi="Times New Roman" w:cs="Times New Roman"/>
          <w:kern w:val="1"/>
          <w:sz w:val="28"/>
          <w:szCs w:val="28"/>
        </w:rPr>
        <w:t>отказ отдела, предоставляющего муниципальную услугу, и его должностного лица, муниципального служащего,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eastAsia="Times New Roman" w:hAnsi="Times New Roman" w:cs="Times New Roman"/>
          <w:kern w:val="1"/>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нарушение срока или порядка выдачи документов по результатам предоставления муниципальной услуги;</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ab/>
      </w:r>
      <w:proofErr w:type="gramStart"/>
      <w:r>
        <w:rPr>
          <w:rFonts w:ascii="Times New Roman" w:eastAsia="Times New Roman" w:hAnsi="Times New Roman" w:cs="Times New Roman"/>
          <w:kern w:val="1"/>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правовыми актами органов местного самоуправления </w:t>
      </w:r>
      <w:r>
        <w:rPr>
          <w:rFonts w:ascii="Times New Roman" w:eastAsia="Times New Roman" w:hAnsi="Times New Roman" w:cs="Times New Roman"/>
          <w:kern w:val="1"/>
          <w:sz w:val="28"/>
          <w:szCs w:val="28"/>
        </w:rPr>
        <w:lastRenderedPageBreak/>
        <w:t>Ипатовского городского округа Ставропольского края.</w:t>
      </w:r>
      <w:proofErr w:type="gramEnd"/>
      <w:r>
        <w:rPr>
          <w:rFonts w:ascii="Times New Roman" w:eastAsia="Times New Roman" w:hAnsi="Times New Roman" w:cs="Times New Roman"/>
          <w:kern w:val="1"/>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 1.3. статьи 16 Федерального закона;</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ab/>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w:t>
      </w:r>
    </w:p>
    <w:p w:rsidR="00D979EE" w:rsidRDefault="00D979EE" w:rsidP="00D979EE">
      <w:pPr>
        <w:suppressAutoHyphens/>
        <w:spacing w:after="0" w:line="240" w:lineRule="auto"/>
        <w:ind w:firstLine="540"/>
        <w:jc w:val="both"/>
      </w:pPr>
      <w:r>
        <w:rPr>
          <w:rFonts w:ascii="Times New Roman" w:eastAsia="Times New Roman" w:hAnsi="Times New Roman" w:cs="Times New Roman"/>
          <w:kern w:val="1"/>
          <w:sz w:val="28"/>
          <w:szCs w:val="28"/>
        </w:rPr>
        <w:t xml:space="preserve">5.3. Органы государственной власти, многофункциональные центры предоставления государственных и муниципальных услуг, органы местного самоуправления, являющиеся учредителями многофункционального центра предоставления государственных и муниципальных услуг, а также организации, указанные в </w:t>
      </w:r>
      <w:hyperlink r:id="rId24" w:history="1">
        <w:r w:rsidRPr="00413D2A">
          <w:rPr>
            <w:rStyle w:val="a3"/>
            <w:rFonts w:ascii="Times New Roman" w:hAnsi="Times New Roman" w:cs="Times New Roman"/>
            <w:kern w:val="1"/>
            <w:sz w:val="28"/>
            <w:szCs w:val="28"/>
          </w:rPr>
          <w:t>части 1.1 статьи 16</w:t>
        </w:r>
      </w:hyperlink>
      <w:r>
        <w:rPr>
          <w:rFonts w:ascii="Times New Roman" w:eastAsia="Times New Roman" w:hAnsi="Times New Roman" w:cs="Times New Roman"/>
          <w:kern w:val="1"/>
          <w:sz w:val="28"/>
          <w:szCs w:val="28"/>
        </w:rPr>
        <w:t xml:space="preserve"> Федерального закона и должностные лица, которым может быть направлена жалоба</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 xml:space="preserve"> Жалоба может быть подана заявителем или его уполномоченным представителем</w:t>
      </w:r>
      <w:bookmarkStart w:id="7" w:name="Par59"/>
      <w:bookmarkEnd w:id="7"/>
      <w:r>
        <w:rPr>
          <w:rFonts w:ascii="Times New Roman" w:eastAsia="Times New Roman" w:hAnsi="Times New Roman" w:cs="Times New Roman"/>
          <w:kern w:val="1"/>
          <w:sz w:val="28"/>
          <w:szCs w:val="28"/>
        </w:rPr>
        <w:t xml:space="preserve">: </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на имя главы Ипатовского городского округа Ставропольского края, в случае если обжалуются решения начальника отдела, предоставляющего муниципальную услугу, и его должностных лиц, муниципальных служащих;</w:t>
      </w:r>
    </w:p>
    <w:p w:rsidR="00D979EE" w:rsidRDefault="00D979EE" w:rsidP="00D979EE">
      <w:pPr>
        <w:suppressAutoHyphens/>
        <w:spacing w:after="0" w:line="240" w:lineRule="auto"/>
        <w:ind w:firstLine="540"/>
        <w:jc w:val="both"/>
      </w:pPr>
      <w:proofErr w:type="gramStart"/>
      <w:r>
        <w:rPr>
          <w:rFonts w:ascii="Times New Roman" w:eastAsia="Times New Roman" w:hAnsi="Times New Roman" w:cs="Times New Roman"/>
          <w:bCs/>
          <w:kern w:val="1"/>
          <w:sz w:val="28"/>
          <w:szCs w:val="28"/>
        </w:rPr>
        <w:t xml:space="preserve">в </w:t>
      </w:r>
      <w:r>
        <w:rPr>
          <w:rFonts w:ascii="Times New Roman" w:eastAsia="Times New Roman" w:hAnsi="Times New Roman" w:cs="Times New Roman"/>
          <w:kern w:val="1"/>
          <w:sz w:val="28"/>
          <w:szCs w:val="28"/>
        </w:rPr>
        <w:t>отдел</w:t>
      </w:r>
      <w:r>
        <w:rPr>
          <w:rFonts w:ascii="Times New Roman" w:eastAsia="Times New Roman" w:hAnsi="Times New Roman" w:cs="Times New Roman"/>
          <w:bCs/>
          <w:kern w:val="1"/>
          <w:sz w:val="28"/>
          <w:szCs w:val="28"/>
        </w:rPr>
        <w:t xml:space="preserve">, предоставляющий муниципальную услугу, в случае если обжалуются решения и действия (бездействия) </w:t>
      </w:r>
      <w:r>
        <w:rPr>
          <w:rFonts w:ascii="Times New Roman" w:eastAsia="Times New Roman" w:hAnsi="Times New Roman" w:cs="Times New Roman"/>
          <w:kern w:val="1"/>
          <w:sz w:val="28"/>
          <w:szCs w:val="28"/>
        </w:rPr>
        <w:t>отдела</w:t>
      </w:r>
      <w:r>
        <w:rPr>
          <w:rFonts w:ascii="Times New Roman" w:eastAsia="Times New Roman" w:hAnsi="Times New Roman" w:cs="Times New Roman"/>
          <w:bCs/>
          <w:kern w:val="1"/>
          <w:sz w:val="28"/>
          <w:szCs w:val="28"/>
        </w:rPr>
        <w:t>, предоставляющего муниципальную услугу, и его должностных лиц, муниципальных служащих, привлекаемую организацию, МФЦ, предоставляющие муниципальную услугу;</w:t>
      </w:r>
      <w:proofErr w:type="gramEnd"/>
    </w:p>
    <w:p w:rsidR="00D979EE" w:rsidRDefault="00D979EE" w:rsidP="00D979EE">
      <w:pPr>
        <w:suppressAutoHyphens/>
        <w:spacing w:after="0" w:line="240" w:lineRule="auto"/>
        <w:jc w:val="both"/>
      </w:pPr>
      <w:r>
        <w:rPr>
          <w:rFonts w:ascii="Times New Roman" w:eastAsia="Times New Roman" w:hAnsi="Times New Roman" w:cs="Times New Roman"/>
          <w:bCs/>
          <w:kern w:val="1"/>
          <w:sz w:val="28"/>
          <w:szCs w:val="28"/>
        </w:rPr>
        <w:tab/>
        <w:t xml:space="preserve">жалобу на решения и действия (бездействие) МФЦ, привлекаемой организации также можно подать учредителю МФЦ или иному лицу, уполномоченному нормативным правовым актом </w:t>
      </w:r>
      <w:r>
        <w:rPr>
          <w:rFonts w:ascii="Times New Roman" w:eastAsia="Times New Roman" w:hAnsi="Times New Roman" w:cs="Times New Roman"/>
          <w:kern w:val="1"/>
          <w:sz w:val="28"/>
          <w:szCs w:val="28"/>
        </w:rPr>
        <w:t>органа местного самоуправления Ипатовского городского округа Ставропольского края на</w:t>
      </w:r>
      <w:r>
        <w:rPr>
          <w:rFonts w:ascii="Times New Roman" w:eastAsia="Times New Roman" w:hAnsi="Times New Roman" w:cs="Times New Roman"/>
          <w:bCs/>
          <w:kern w:val="1"/>
          <w:sz w:val="28"/>
          <w:szCs w:val="28"/>
        </w:rPr>
        <w:t xml:space="preserve"> рассмотрение жалобы.</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5.4. Порядок подачи и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Жалоба подается в письменной форме на русском языке на бумажном носителе почтовым отправлением либо в электронной форме, а также при личном приеме заявителя или его уполномоченного представителя в администрацию Ипатовского округа, отдел. Жалобы на решения, принятые главой Ипатовского городского округа Ставропольского края, подаются в вышестоящий орган. </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lastRenderedPageBreak/>
        <w:t>В случае подачи жалобы уполномоченным представителем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с законодательством Российской Федерации.</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bCs/>
          <w:kern w:val="1"/>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 Ипатовского округа, Единого портала либо Регионального портала, а также может быть принята при личном приеме заявителя.</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bCs/>
          <w:kern w:val="1"/>
          <w:sz w:val="28"/>
          <w:szCs w:val="28"/>
        </w:rPr>
        <w:t xml:space="preserve">Жалоба в электронном виде так 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(бездействий), совершенных при предоставлении муниципальной услуги </w:t>
      </w:r>
      <w:r>
        <w:rPr>
          <w:rFonts w:ascii="Times New Roman" w:eastAsia="Times New Roman" w:hAnsi="Times New Roman" w:cs="Times New Roman"/>
          <w:kern w:val="1"/>
          <w:sz w:val="28"/>
          <w:szCs w:val="28"/>
        </w:rPr>
        <w:t>отдела</w:t>
      </w:r>
      <w:r>
        <w:rPr>
          <w:rFonts w:ascii="Times New Roman" w:eastAsia="Times New Roman" w:hAnsi="Times New Roman" w:cs="Times New Roman"/>
          <w:bCs/>
          <w:kern w:val="1"/>
          <w:sz w:val="28"/>
          <w:szCs w:val="28"/>
        </w:rPr>
        <w:t>, предоставляющего муниципальную услугу, его должностными лицами, муниципальными служащими (далее – система досудебного обжалования).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Жалоба, поступившая на имя главы Ипатовского городского округа Ставропольского края, в отдел, предоставляющее муниципальную услугу, </w:t>
      </w:r>
      <w:r>
        <w:rPr>
          <w:rFonts w:ascii="Times New Roman" w:eastAsia="Times New Roman" w:hAnsi="Times New Roman" w:cs="Times New Roman"/>
          <w:bCs/>
          <w:kern w:val="1"/>
          <w:sz w:val="28"/>
          <w:szCs w:val="28"/>
        </w:rPr>
        <w:t xml:space="preserve">привлекаемую организацию, МФЦ, предоставляющие муниципальную услугу </w:t>
      </w:r>
      <w:r>
        <w:rPr>
          <w:rFonts w:ascii="Times New Roman" w:eastAsia="Times New Roman" w:hAnsi="Times New Roman" w:cs="Times New Roman"/>
          <w:kern w:val="1"/>
          <w:sz w:val="28"/>
          <w:szCs w:val="28"/>
        </w:rPr>
        <w:t>в письменной форме на бумажном носителе подлежит регистрации</w:t>
      </w:r>
      <w:r>
        <w:rPr>
          <w:rFonts w:ascii="Times New Roman" w:eastAsia="Times New Roman" w:hAnsi="Times New Roman" w:cs="Times New Roman"/>
          <w:color w:val="993300"/>
          <w:kern w:val="1"/>
          <w:sz w:val="28"/>
          <w:szCs w:val="28"/>
        </w:rPr>
        <w:t xml:space="preserve"> </w:t>
      </w:r>
      <w:r>
        <w:rPr>
          <w:rFonts w:ascii="Times New Roman" w:eastAsia="Times New Roman" w:hAnsi="Times New Roman" w:cs="Times New Roman"/>
          <w:kern w:val="1"/>
          <w:sz w:val="28"/>
          <w:szCs w:val="28"/>
        </w:rPr>
        <w:t xml:space="preserve">в течение одного рабочего дня со дня ее поступления. Жалобе присваивается регистрационный номер в журнале учета жалоб на решения и действия (бездействие) отдела, предоставляющего муниципальную услугу, и его должностного лица, муниципального служащего (далее - журнал). Форма и порядок ведения журнала определяются отделом, предоставляющим муниципальную услугу. </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Жалоба в электронном виде может быть подана заявителем в администрацию Ипатовского округа, отдел, предоставляющие муниципальную услугу, </w:t>
      </w:r>
      <w:r>
        <w:rPr>
          <w:rFonts w:ascii="Times New Roman" w:eastAsia="Times New Roman" w:hAnsi="Times New Roman" w:cs="Times New Roman"/>
          <w:bCs/>
          <w:kern w:val="1"/>
          <w:sz w:val="28"/>
          <w:szCs w:val="28"/>
        </w:rPr>
        <w:t>привлекаемую организацию, МФЦ, учредителю МФЦ</w:t>
      </w:r>
      <w:r>
        <w:rPr>
          <w:rFonts w:ascii="Times New Roman" w:eastAsia="Times New Roman" w:hAnsi="Times New Roman" w:cs="Times New Roman"/>
          <w:kern w:val="1"/>
          <w:sz w:val="28"/>
          <w:szCs w:val="28"/>
        </w:rPr>
        <w:t xml:space="preserve"> посредством использования: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официального сайта администрации Ипатовского округа, отдела, предоставляющего муниципальную услугу, </w:t>
      </w:r>
      <w:r>
        <w:rPr>
          <w:rFonts w:ascii="Times New Roman" w:eastAsia="Times New Roman" w:hAnsi="Times New Roman" w:cs="Times New Roman"/>
          <w:bCs/>
          <w:kern w:val="1"/>
          <w:sz w:val="28"/>
          <w:szCs w:val="28"/>
        </w:rPr>
        <w:t>привлекаемой организации, МФЦ, учредителя МФЦ</w:t>
      </w:r>
      <w:r>
        <w:rPr>
          <w:rFonts w:ascii="Times New Roman" w:eastAsia="Times New Roman" w:hAnsi="Times New Roman" w:cs="Times New Roman"/>
          <w:kern w:val="1"/>
          <w:sz w:val="28"/>
          <w:szCs w:val="28"/>
        </w:rPr>
        <w:t xml:space="preserve"> посредством использования в информационно-телекоммуникационной сети «Интернет»;</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 xml:space="preserve">        Единого портала (за исключением жалоб на решения и действия (бездействие) привлекаемых организаций, МФЦ и их должностных лиц, и работников);</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bCs/>
          <w:kern w:val="1"/>
          <w:sz w:val="28"/>
          <w:szCs w:val="28"/>
        </w:rPr>
        <w:t>Регионального портала (за исключением жалоб на решения и действия (бездействие) привлекаемых организаций, МФЦ и их должностных лиц, и работников)</w:t>
      </w:r>
      <w:r>
        <w:rPr>
          <w:rFonts w:ascii="Times New Roman" w:eastAsia="Times New Roman" w:hAnsi="Times New Roman" w:cs="Times New Roman"/>
          <w:kern w:val="1"/>
          <w:sz w:val="28"/>
          <w:szCs w:val="28"/>
        </w:rPr>
        <w:t>;</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электронной почты администрации Ипатовского округа.</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При подаче жалобы в электронном виде документ, удостоверяющий личность уполномоченного представителя заявителя, и документ, подтверждающий его полномочия на осуществление действий от имени </w:t>
      </w:r>
      <w:r>
        <w:rPr>
          <w:rFonts w:ascii="Times New Roman" w:eastAsia="Times New Roman" w:hAnsi="Times New Roman" w:cs="Times New Roman"/>
          <w:kern w:val="1"/>
          <w:sz w:val="28"/>
          <w:szCs w:val="28"/>
        </w:rPr>
        <w:lastRenderedPageBreak/>
        <w:t>заявителя, оформленный в соответствии с Законодательством Российской Федерации, могут быть представлены в форме электронных документов, в соответствии с постановлением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 xml:space="preserve">      Порядок регистрации жалоб, направленных в электронном виде на адрес электронной почты администрации Ипатовского округа, отдела, предоставляющего муниципальную услугу, </w:t>
      </w:r>
      <w:r>
        <w:rPr>
          <w:rFonts w:ascii="Times New Roman" w:eastAsia="Times New Roman" w:hAnsi="Times New Roman" w:cs="Times New Roman"/>
          <w:bCs/>
          <w:kern w:val="1"/>
          <w:sz w:val="28"/>
          <w:szCs w:val="28"/>
        </w:rPr>
        <w:t xml:space="preserve">привлекаемую организацию, МФЦ, учредителя МФЦ </w:t>
      </w:r>
      <w:r>
        <w:rPr>
          <w:rFonts w:ascii="Times New Roman" w:eastAsia="Times New Roman" w:hAnsi="Times New Roman" w:cs="Times New Roman"/>
          <w:kern w:val="1"/>
          <w:sz w:val="28"/>
          <w:szCs w:val="28"/>
        </w:rPr>
        <w:t xml:space="preserve">и на официальный сайт администрации Ипатовского округа, </w:t>
      </w:r>
      <w:r>
        <w:rPr>
          <w:rFonts w:ascii="Times New Roman" w:eastAsia="Times New Roman" w:hAnsi="Times New Roman" w:cs="Times New Roman"/>
          <w:bCs/>
          <w:kern w:val="1"/>
          <w:sz w:val="28"/>
          <w:szCs w:val="28"/>
        </w:rPr>
        <w:t>привлекаемую организацию, МФЦ, учредителя МФЦ</w:t>
      </w:r>
      <w:r>
        <w:rPr>
          <w:rFonts w:ascii="Times New Roman" w:eastAsia="Times New Roman" w:hAnsi="Times New Roman" w:cs="Times New Roman"/>
          <w:kern w:val="1"/>
          <w:sz w:val="28"/>
          <w:szCs w:val="28"/>
        </w:rPr>
        <w:t xml:space="preserve">, в информационно-телекоммуникационной сети «Интернет», определяется администрацией Ипатовского округа, </w:t>
      </w:r>
      <w:r>
        <w:rPr>
          <w:rFonts w:ascii="Times New Roman" w:eastAsia="Times New Roman" w:hAnsi="Times New Roman" w:cs="Times New Roman"/>
          <w:bCs/>
          <w:kern w:val="1"/>
          <w:sz w:val="28"/>
          <w:szCs w:val="28"/>
        </w:rPr>
        <w:t>привлекаемой организацией, МФЦ, учредителем МФЦ.</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Жалоба должна содержать:</w:t>
      </w:r>
    </w:p>
    <w:p w:rsidR="00D979EE" w:rsidRDefault="00D979EE" w:rsidP="00D979EE">
      <w:pPr>
        <w:widowControl w:val="0"/>
        <w:suppressAutoHyphens/>
        <w:spacing w:after="0" w:line="240" w:lineRule="auto"/>
        <w:ind w:firstLine="567"/>
        <w:jc w:val="both"/>
      </w:pPr>
      <w:proofErr w:type="gramStart"/>
      <w:r>
        <w:rPr>
          <w:rFonts w:ascii="Times New Roman" w:eastAsia="Times New Roman" w:hAnsi="Times New Roman" w:cs="Times New Roman"/>
          <w:kern w:val="1"/>
          <w:sz w:val="28"/>
          <w:szCs w:val="28"/>
        </w:rPr>
        <w:t>наименование органа, предоставляющего муниципальную услугу, фамилию, имя, отчество (при наличии) и должность должностного лица, фамилию, имя, отчество (при наличии) и должность муниципального служащего, предоставляющего муниципальную услугу, МФЦ, его руководителя и (или) работника, привлекаемой организации, ее руководителя и (или) работника, решения и действия (бездействие) которых обжалуются;</w:t>
      </w:r>
      <w:proofErr w:type="gramEnd"/>
    </w:p>
    <w:p w:rsidR="00D979EE" w:rsidRDefault="00D979EE" w:rsidP="00D979EE">
      <w:pPr>
        <w:widowControl w:val="0"/>
        <w:suppressAutoHyphens/>
        <w:spacing w:after="0" w:line="240" w:lineRule="auto"/>
        <w:ind w:firstLine="567"/>
        <w:jc w:val="both"/>
      </w:pPr>
      <w:proofErr w:type="gramStart"/>
      <w:r>
        <w:rPr>
          <w:rFonts w:ascii="Times New Roman" w:eastAsia="Times New Roman" w:hAnsi="Times New Roman" w:cs="Times New Roman"/>
          <w:kern w:val="1"/>
          <w:sz w:val="28"/>
          <w:szCs w:val="28"/>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 xml:space="preserve">   сведения об обжалуемых решениях и действиях (бездействии) отдела, предоставляющего муниципальную услугу, и его должностного лица, муниципального служащего,</w:t>
      </w:r>
      <w:r>
        <w:rPr>
          <w:rFonts w:ascii="Arial" w:eastAsia="Times New Roman" w:hAnsi="Arial" w:cs="Times New Roman"/>
          <w:kern w:val="1"/>
          <w:sz w:val="28"/>
          <w:szCs w:val="28"/>
        </w:rPr>
        <w:t xml:space="preserve"> </w:t>
      </w:r>
      <w:r>
        <w:rPr>
          <w:rFonts w:ascii="Times New Roman" w:eastAsia="Times New Roman" w:hAnsi="Times New Roman" w:cs="Times New Roman"/>
          <w:kern w:val="1"/>
          <w:sz w:val="28"/>
          <w:szCs w:val="28"/>
        </w:rPr>
        <w:t>МФЦ, работника МФЦ, привлекаемой организации, работника привлекаемой организации</w:t>
      </w:r>
      <w:r>
        <w:rPr>
          <w:rFonts w:ascii="Arial" w:eastAsia="Times New Roman" w:hAnsi="Arial" w:cs="Times New Roman"/>
          <w:kern w:val="1"/>
          <w:sz w:val="28"/>
          <w:szCs w:val="28"/>
        </w:rPr>
        <w:t>;</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доводы, на основании которых заявитель не согласен с решением и действием (бездействием) отдела, предоставляющего муниципальную услугу, и его должностного лица, муниципального служащего, МФЦ, работника МФЦ, привлекаемой организации, работника привлекаемой организации. Заявителем могут быть представлены документы (при наличии), подтверждающие доводы заявителя, либо их копии</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Жалоба рассматривается: </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главой Ипатовского городского округа Ставропольского края или по его поручению заместителем главы администрации Ипатовского городского округа Ставропольского края, курирующего соответствующее направление деятельности;</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отделом</w:t>
      </w:r>
      <w:r>
        <w:rPr>
          <w:rFonts w:ascii="Times New Roman" w:eastAsia="Times New Roman" w:hAnsi="Times New Roman" w:cs="Times New Roman"/>
          <w:bCs/>
          <w:kern w:val="1"/>
          <w:sz w:val="28"/>
          <w:szCs w:val="28"/>
        </w:rPr>
        <w:t>, предоставляющим муниципальную услугу, МФЦ, привлекаемой организацией, в случае, предусмотренном абзацами 4-5 пункта 5.3 настоящего Административного регламента</w:t>
      </w:r>
      <w:r>
        <w:rPr>
          <w:rFonts w:ascii="Times New Roman" w:eastAsia="Times New Roman" w:hAnsi="Times New Roman" w:cs="Times New Roman"/>
          <w:kern w:val="1"/>
          <w:sz w:val="28"/>
          <w:szCs w:val="28"/>
        </w:rPr>
        <w:t>.</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5.5.  Сроки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lastRenderedPageBreak/>
        <w:t>Жалоба, поступившая в администрацию Ипатовского округа, отдел, предоставляющее муниципальную услугу, подлежит рассмотрению в течение 15 рабочих дней со дня ее регистрации, а в случае обжалования отказа администрации Ипатовского округа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 xml:space="preserve">        В случае если жалоба подана заявителем или его уполномоченным представителем в </w:t>
      </w:r>
      <w:r>
        <w:rPr>
          <w:rFonts w:ascii="Times New Roman" w:eastAsia="Times New Roman" w:hAnsi="Times New Roman" w:cs="Times New Roman"/>
          <w:kern w:val="1"/>
          <w:sz w:val="28"/>
          <w:szCs w:val="28"/>
        </w:rPr>
        <w:t>отдел</w:t>
      </w:r>
      <w:r>
        <w:rPr>
          <w:rFonts w:ascii="Times New Roman" w:eastAsia="Times New Roman" w:hAnsi="Times New Roman" w:cs="Times New Roman"/>
          <w:bCs/>
          <w:kern w:val="1"/>
          <w:sz w:val="28"/>
          <w:szCs w:val="28"/>
        </w:rPr>
        <w:t xml:space="preserve">, предоставляющий муниципальную услугу, МФЦ, привлекаемую организацию, учредителю МФЦ, в компетенцию которого не входит ее рассмотрение, в течение 3 рабочих дней со дня регистрации такой жалобы она направляется в уполномоченные на ее рассмотрение </w:t>
      </w:r>
      <w:r>
        <w:rPr>
          <w:rFonts w:ascii="Times New Roman" w:eastAsia="Times New Roman" w:hAnsi="Times New Roman" w:cs="Times New Roman"/>
          <w:kern w:val="1"/>
          <w:sz w:val="28"/>
          <w:szCs w:val="28"/>
        </w:rPr>
        <w:t>органы</w:t>
      </w:r>
      <w:r>
        <w:rPr>
          <w:rFonts w:ascii="Times New Roman" w:eastAsia="Times New Roman" w:hAnsi="Times New Roman" w:cs="Times New Roman"/>
          <w:bCs/>
          <w:kern w:val="1"/>
          <w:sz w:val="28"/>
          <w:szCs w:val="28"/>
        </w:rPr>
        <w:t>.</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ab/>
        <w:t xml:space="preserve">При этом </w:t>
      </w:r>
      <w:r>
        <w:rPr>
          <w:rFonts w:ascii="Times New Roman" w:eastAsia="Times New Roman" w:hAnsi="Times New Roman" w:cs="Times New Roman"/>
          <w:kern w:val="1"/>
          <w:sz w:val="28"/>
          <w:szCs w:val="28"/>
        </w:rPr>
        <w:t>отдел</w:t>
      </w:r>
      <w:r>
        <w:rPr>
          <w:rFonts w:ascii="Times New Roman" w:eastAsia="Times New Roman" w:hAnsi="Times New Roman" w:cs="Times New Roman"/>
          <w:bCs/>
          <w:kern w:val="1"/>
          <w:sz w:val="28"/>
          <w:szCs w:val="28"/>
        </w:rPr>
        <w:t>, предоставляющий муниципальную услугу, МФЦ, привлекаемая организация, учредитель МФЦ, перенаправившие жалобу в письменной форме, информируют о перенаправлении жалобы заявителя.</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ab/>
        <w:t xml:space="preserve">Срок рассмотрения жалобы исчисляется со дня регистрации такой жалобы в уполномоченном на ее рассмотрение </w:t>
      </w:r>
      <w:r>
        <w:rPr>
          <w:rFonts w:ascii="Times New Roman" w:eastAsia="Times New Roman" w:hAnsi="Times New Roman" w:cs="Times New Roman"/>
          <w:kern w:val="1"/>
          <w:sz w:val="28"/>
          <w:szCs w:val="28"/>
        </w:rPr>
        <w:t>отделе</w:t>
      </w:r>
      <w:r>
        <w:rPr>
          <w:rFonts w:ascii="Times New Roman" w:eastAsia="Times New Roman" w:hAnsi="Times New Roman" w:cs="Times New Roman"/>
          <w:bCs/>
          <w:kern w:val="1"/>
          <w:sz w:val="28"/>
          <w:szCs w:val="28"/>
        </w:rPr>
        <w:t>, предоставляющем муниципальную услугу, МФЦ, уполномоченной привлекаемой организации, уполномоченного на ее рассмотрение учредителя МФЦ.</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ab/>
        <w:t>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Заявитель вправе получать устную информацию о ходе рассмотрения жалобы по телефонам администрации Ипатовского округа, отдела, а также письменную информацию по его письменному запросу.</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5.6.  Результат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bCs/>
          <w:kern w:val="1"/>
          <w:sz w:val="28"/>
          <w:szCs w:val="28"/>
        </w:rPr>
        <w:t>По результатам рассмотрения жалобы принимается одно из решений</w:t>
      </w:r>
      <w:proofErr w:type="gramStart"/>
      <w:r>
        <w:rPr>
          <w:rFonts w:ascii="Arial" w:eastAsia="Times New Roman" w:hAnsi="Arial" w:cs="Arial"/>
          <w:kern w:val="1"/>
          <w:sz w:val="20"/>
          <w:szCs w:val="20"/>
        </w:rPr>
        <w:t xml:space="preserve"> ,</w:t>
      </w:r>
      <w:proofErr w:type="gramEnd"/>
      <w:r>
        <w:rPr>
          <w:rFonts w:ascii="Arial" w:eastAsia="Times New Roman" w:hAnsi="Arial" w:cs="Arial"/>
          <w:kern w:val="1"/>
          <w:sz w:val="20"/>
          <w:szCs w:val="20"/>
        </w:rPr>
        <w:t xml:space="preserve"> </w:t>
      </w:r>
      <w:r>
        <w:rPr>
          <w:rFonts w:ascii="Times New Roman" w:eastAsia="Times New Roman" w:hAnsi="Times New Roman" w:cs="Times New Roman"/>
          <w:kern w:val="1"/>
          <w:sz w:val="28"/>
          <w:szCs w:val="28"/>
        </w:rPr>
        <w:t xml:space="preserve">предусмотренных </w:t>
      </w:r>
      <w:hyperlink r:id="rId25" w:history="1">
        <w:r w:rsidRPr="0093338D">
          <w:rPr>
            <w:rStyle w:val="a3"/>
            <w:rFonts w:ascii="Times New Roman" w:hAnsi="Times New Roman" w:cs="Times New Roman"/>
            <w:kern w:val="1"/>
            <w:sz w:val="28"/>
            <w:szCs w:val="28"/>
          </w:rPr>
          <w:t>частью 7 статьи 11</w:t>
        </w:r>
      </w:hyperlink>
      <w:r w:rsidRPr="0093338D">
        <w:rPr>
          <w:rFonts w:ascii="Times New Roman" w:eastAsia="Times New Roman" w:hAnsi="Times New Roman" w:cs="Times New Roman"/>
          <w:bCs/>
          <w:kern w:val="1"/>
          <w:sz w:val="28"/>
          <w:szCs w:val="28"/>
        </w:rPr>
        <w:t>.</w:t>
      </w:r>
      <w:r>
        <w:rPr>
          <w:rFonts w:ascii="Times New Roman" w:eastAsia="Times New Roman" w:hAnsi="Times New Roman" w:cs="Times New Roman"/>
          <w:bCs/>
          <w:kern w:val="1"/>
          <w:sz w:val="28"/>
          <w:szCs w:val="28"/>
        </w:rPr>
        <w:t>2. Федерального закона.</w:t>
      </w:r>
    </w:p>
    <w:p w:rsidR="00D979EE" w:rsidRDefault="00D979EE" w:rsidP="00D979EE">
      <w:pPr>
        <w:widowControl w:val="0"/>
        <w:tabs>
          <w:tab w:val="left" w:pos="680"/>
          <w:tab w:val="left" w:pos="1250"/>
        </w:tabs>
        <w:suppressAutoHyphens/>
        <w:spacing w:after="0" w:line="240" w:lineRule="auto"/>
        <w:jc w:val="both"/>
      </w:pPr>
      <w:r>
        <w:rPr>
          <w:rFonts w:ascii="Times New Roman" w:eastAsia="Times New Roman" w:hAnsi="Times New Roman" w:cs="Times New Roman"/>
          <w:bCs/>
          <w:kern w:val="1"/>
          <w:sz w:val="28"/>
          <w:szCs w:val="28"/>
        </w:rPr>
        <w:t xml:space="preserve">    По результатам рассмотрения жалобы заявителю направляется письменный мотивированный ответ о результатах рассмотрения жалобы (далее - ответ о результатах рассмотрения жалобы).</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 xml:space="preserve">При удовлетворении жалобы отдела, предоставляющего муниципальную услугу, </w:t>
      </w:r>
      <w:r>
        <w:rPr>
          <w:rFonts w:ascii="Times New Roman" w:eastAsia="Times New Roman" w:hAnsi="Times New Roman" w:cs="Times New Roman"/>
          <w:bCs/>
          <w:kern w:val="1"/>
          <w:sz w:val="28"/>
          <w:szCs w:val="28"/>
        </w:rPr>
        <w:t xml:space="preserve">привлекаемая организация, МФЦ </w:t>
      </w:r>
      <w:r>
        <w:rPr>
          <w:rFonts w:ascii="Times New Roman" w:eastAsia="Times New Roman" w:hAnsi="Times New Roman" w:cs="Times New Roman"/>
          <w:kern w:val="1"/>
          <w:sz w:val="28"/>
          <w:szCs w:val="28"/>
        </w:rPr>
        <w:t>принимают исчерпывающие меры по устранению выявленных нарушений при оказании муниципальной услуги,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 xml:space="preserve">При удовлетворении жалобы в ответе о результатах рассмотрения жалобы дается информация о действиях, осуществляемых отделом, предоставляющим муниципальную услугу, </w:t>
      </w:r>
      <w:r>
        <w:rPr>
          <w:rFonts w:ascii="Times New Roman" w:eastAsia="Times New Roman" w:hAnsi="Times New Roman" w:cs="Times New Roman"/>
          <w:bCs/>
          <w:kern w:val="1"/>
          <w:sz w:val="28"/>
          <w:szCs w:val="28"/>
        </w:rPr>
        <w:t>привлекаемой организацией, МФЦ</w:t>
      </w:r>
      <w:r>
        <w:rPr>
          <w:rFonts w:ascii="Times New Roman" w:eastAsia="Times New Roman" w:hAnsi="Times New Roman" w:cs="Times New Roman"/>
          <w:kern w:val="1"/>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заявителю за доставленные неудобства и указывается информация о дальнейших </w:t>
      </w:r>
      <w:r>
        <w:rPr>
          <w:rFonts w:ascii="Times New Roman" w:eastAsia="Times New Roman" w:hAnsi="Times New Roman" w:cs="Times New Roman"/>
          <w:kern w:val="1"/>
          <w:sz w:val="28"/>
          <w:szCs w:val="28"/>
        </w:rPr>
        <w:lastRenderedPageBreak/>
        <w:t>действиях, которые необходимо совершить заявителю в целях получения муниципальной услуги.</w:t>
      </w:r>
    </w:p>
    <w:p w:rsidR="00D979EE" w:rsidRDefault="00D979EE" w:rsidP="00D979EE">
      <w:pPr>
        <w:widowControl w:val="0"/>
        <w:suppressAutoHyphens/>
        <w:spacing w:after="0" w:line="240" w:lineRule="auto"/>
        <w:jc w:val="both"/>
      </w:pPr>
      <w:r>
        <w:rPr>
          <w:rFonts w:ascii="Times New Roman" w:eastAsia="Times New Roman" w:hAnsi="Times New Roman" w:cs="Times New Roman"/>
          <w:bCs/>
          <w:kern w:val="1"/>
          <w:sz w:val="28"/>
          <w:szCs w:val="28"/>
        </w:rPr>
        <w:t xml:space="preserve"> </w:t>
      </w:r>
      <w:r>
        <w:rPr>
          <w:rFonts w:ascii="Times New Roman" w:eastAsia="Times New Roman" w:hAnsi="Times New Roman" w:cs="Times New Roman"/>
          <w:bCs/>
          <w:kern w:val="1"/>
          <w:sz w:val="28"/>
          <w:szCs w:val="28"/>
        </w:rPr>
        <w:tab/>
        <w:t>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w:t>
      </w:r>
    </w:p>
    <w:p w:rsidR="00D979EE" w:rsidRDefault="00D979EE" w:rsidP="00D979EE">
      <w:pPr>
        <w:widowControl w:val="0"/>
        <w:suppressAutoHyphens/>
        <w:spacing w:after="0" w:line="240" w:lineRule="auto"/>
        <w:jc w:val="both"/>
      </w:pPr>
      <w:r>
        <w:tab/>
      </w:r>
      <w:r>
        <w:rPr>
          <w:rFonts w:ascii="Times New Roman" w:eastAsia="Times New Roman" w:hAnsi="Times New Roman" w:cs="Times New Roman"/>
          <w:kern w:val="1"/>
          <w:sz w:val="28"/>
          <w:szCs w:val="28"/>
        </w:rPr>
        <w:t>В ответе по результатам рассмотрения жалобы указывается:</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r>
      <w:proofErr w:type="gramStart"/>
      <w:r>
        <w:rPr>
          <w:rFonts w:ascii="Times New Roman" w:eastAsia="Times New Roman" w:hAnsi="Times New Roman" w:cs="Times New Roman"/>
          <w:kern w:val="1"/>
          <w:sz w:val="28"/>
          <w:szCs w:val="28"/>
        </w:rPr>
        <w:t>наименование отдела, предоставляющего муниципальную услугу, МФЦ, привлекаемой организации, учредителя МФЦ, рассмотревшего жалобу, должность, фамилия, имя, отчество (при наличии) его должностного лица, принявшего решение по жалобе;</w:t>
      </w:r>
      <w:proofErr w:type="gramEnd"/>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ab/>
        <w:t>номер, дата, место принятия решения, включая сведения о должностном лице, работнике, решение или действие (бездействие) которого обжалуется;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 фамилия, имя, отчество (при наличии) или наименование заявителя;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 основания для принятия решения по жалобе;</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 xml:space="preserve"> принятое решение по жалобе;</w:t>
      </w:r>
    </w:p>
    <w:p w:rsidR="00D979EE" w:rsidRDefault="00D979EE" w:rsidP="00D979EE">
      <w:pPr>
        <w:widowControl w:val="0"/>
        <w:suppressAutoHyphens/>
        <w:spacing w:after="0" w:line="240" w:lineRule="auto"/>
        <w:ind w:firstLine="567"/>
        <w:jc w:val="both"/>
      </w:pPr>
      <w:r>
        <w:t xml:space="preserve"> </w:t>
      </w:r>
      <w:r>
        <w:rPr>
          <w:rFonts w:ascii="Times New Roman" w:eastAsia="Times New Roman" w:hAnsi="Times New Roman" w:cs="Times New Roman"/>
          <w:kern w:val="1"/>
          <w:sz w:val="28"/>
          <w:szCs w:val="28"/>
        </w:rPr>
        <w:t>сроки устранения выявленных нарушений, в том числе срок предоставления результата муниципальной услуги, в случае признания жалобы, обоснованной;</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сведения о сроке и порядке обжалования принятого решения по жалобе.</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Ответ о результатах рассмотрения жалобы подписывается:</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Главой Ипатовского городского округа Ставропольского края, первым заместителем главы администрации Ипатовского городского округа Ставропольского края или заместителями главы администрации Ипатовского городского округа Ставропольского края;</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должностным лицом отдела, предоставляющего муниципальную услугу, МФЦ, учредителя МФЦ, привлекаемой организации.</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Ответ о результатах рассмотрения жалобы в электронном виде подписывается электронной подписью должностного лица, уполномоченного на рассмотрение жалобы, вид которой установлен законодательством Российской Федерации.</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В удовлетворении жалобы отказывается в случае, если жалоба признана необоснованной.</w:t>
      </w:r>
    </w:p>
    <w:p w:rsidR="00D979EE" w:rsidRDefault="00D979EE" w:rsidP="00D979EE">
      <w:pPr>
        <w:widowControl w:val="0"/>
        <w:suppressAutoHyphens/>
        <w:spacing w:after="0" w:line="240" w:lineRule="auto"/>
        <w:jc w:val="both"/>
      </w:pPr>
      <w:r>
        <w:rPr>
          <w:rFonts w:ascii="Times New Roman" w:eastAsia="Times New Roman" w:hAnsi="Times New Roman" w:cs="Times New Roman"/>
          <w:kern w:val="1"/>
          <w:sz w:val="28"/>
          <w:szCs w:val="28"/>
        </w:rPr>
        <w:t xml:space="preserve">     В случае если в жалобе не указаны фамилия заявителя или почтовый адрес, по которому должен быть направлен ответ о результатах рассмотрения жалобы, ответ о результатах рассмотрения жалобы не дается.</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При получении жалобы, в которой содержатся нецензурное либо оскорбительные выражения, угрозы жизни, здоровью и имуществу должностного лица, муниципального служащего, а также членов семьи, на жалобу не дается ответ о результатах рассмотрения жалобы по существу поставленных в ней вопросов и в течение трех рабочих дней со дня регистрации жалобы сообщается заявителю по адресу электронной почты (при наличии) и почтовому адресу, указанным в жалобе, о недопустимости злоупотребления правом на обращение.</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 xml:space="preserve">В случае если текст жалобы не поддается прочтению, ответ о результатах </w:t>
      </w:r>
      <w:r>
        <w:rPr>
          <w:rFonts w:ascii="Times New Roman" w:eastAsia="Times New Roman" w:hAnsi="Times New Roman" w:cs="Times New Roman"/>
          <w:kern w:val="1"/>
          <w:sz w:val="28"/>
          <w:szCs w:val="28"/>
        </w:rPr>
        <w:lastRenderedPageBreak/>
        <w:t xml:space="preserve">рассмотрения жалобы не дается, и она не подлежит направлению на рассмотрение в отдел, предоставляющий муниципальную услугу, и его должностному лицу, муниципальному служащему, </w:t>
      </w:r>
      <w:r>
        <w:rPr>
          <w:rFonts w:ascii="Times New Roman" w:eastAsia="Times New Roman" w:hAnsi="Times New Roman" w:cs="Times New Roman"/>
          <w:bCs/>
          <w:kern w:val="1"/>
          <w:sz w:val="28"/>
          <w:szCs w:val="28"/>
        </w:rPr>
        <w:t xml:space="preserve">МФЦ, привлекаемой организации, их должностному лицу, работнику, </w:t>
      </w:r>
      <w:r>
        <w:rPr>
          <w:rFonts w:ascii="Times New Roman" w:eastAsia="Times New Roman" w:hAnsi="Times New Roman" w:cs="Times New Roman"/>
          <w:kern w:val="1"/>
          <w:sz w:val="28"/>
          <w:szCs w:val="28"/>
        </w:rPr>
        <w:t>о чем в течение семи дней со дня регистрации жалобы сообщается заявителю, если фамилия или почтовый адрес поддаются прочтению.</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5.7.  Порядок информирования заявителя о результатах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Не позднее дня, следующего за днем принятия соответствующего решения, заявителю в письменной форме и по желанию заявителя в электронной форме направляется ответ о результатах рассмотрения жалобы.</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рабочего дня, следующего за днем окончания рассмотрения жалобы.</w:t>
      </w:r>
    </w:p>
    <w:p w:rsidR="00D979EE" w:rsidRDefault="00D979EE" w:rsidP="00D979EE">
      <w:pPr>
        <w:widowControl w:val="0"/>
        <w:suppressAutoHyphens/>
        <w:spacing w:after="0" w:line="240" w:lineRule="auto"/>
        <w:ind w:firstLine="540"/>
        <w:jc w:val="both"/>
      </w:pPr>
      <w:r>
        <w:rPr>
          <w:rFonts w:ascii="Times New Roman" w:eastAsia="Times New Roman" w:hAnsi="Times New Roman" w:cs="Times New Roman"/>
          <w:kern w:val="1"/>
          <w:sz w:val="28"/>
          <w:szCs w:val="28"/>
        </w:rPr>
        <w:t>В случае если жалоба была подана способом, предусмотренным пунктом 5.4. настоящего А</w:t>
      </w:r>
      <w:r w:rsidR="00047062">
        <w:rPr>
          <w:rFonts w:ascii="Times New Roman" w:eastAsia="Times New Roman" w:hAnsi="Times New Roman" w:cs="Times New Roman"/>
          <w:kern w:val="1"/>
          <w:sz w:val="28"/>
          <w:szCs w:val="28"/>
        </w:rPr>
        <w:t>д</w:t>
      </w:r>
      <w:r>
        <w:rPr>
          <w:rFonts w:ascii="Times New Roman" w:eastAsia="Times New Roman" w:hAnsi="Times New Roman" w:cs="Times New Roman"/>
          <w:kern w:val="1"/>
          <w:sz w:val="28"/>
          <w:szCs w:val="28"/>
        </w:rPr>
        <w:t>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5.8. Порядок обжалования решения по жалобе.</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Заявитель вправе обжаловать решения по жалобе в соответствии с нормами действующего законодательства.</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5.9. Право заявителя на получение информации и документов, необходимых для обоснования и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В случае если для подачи жалобы требуется получение информации и документов, необходимых для обоснования рассмотрения жалобы, такие информация и документы предоставляются по письменному обращению лица, намеревающегося подать жалобу.</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При желании заявителя обжаловать действия (бездействие) должностного лица администрации Ипатовского округа, специалиста отдела, данное лицо обязано сообщить заявителю свою фамилию, имя, отчество и должность, а также фамилию, имя, отчество и должность лица, которому могут быть обжалованы действия.</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5.10. Способы информирования заявителя о порядке подачи и рассмотрения жалобы.</w:t>
      </w:r>
    </w:p>
    <w:p w:rsidR="00D979EE" w:rsidRDefault="00D979EE" w:rsidP="00D979EE">
      <w:pPr>
        <w:widowControl w:val="0"/>
        <w:suppressAutoHyphens/>
        <w:spacing w:after="0" w:line="240" w:lineRule="auto"/>
        <w:ind w:firstLine="567"/>
        <w:jc w:val="both"/>
      </w:pPr>
      <w:r>
        <w:rPr>
          <w:rFonts w:ascii="Times New Roman" w:eastAsia="Times New Roman" w:hAnsi="Times New Roman" w:cs="Times New Roman"/>
          <w:kern w:val="1"/>
          <w:sz w:val="28"/>
          <w:szCs w:val="28"/>
        </w:rPr>
        <w:t>Информация о порядке подачи и рассмотрения жалобы размещается на официальном сайте администрации Ипатовского округа, в средствах массовой информации, на информационном стенде, а также на Едином портале и (или) Региональном портале.</w:t>
      </w:r>
    </w:p>
    <w:p w:rsidR="00D979EE" w:rsidRDefault="00D979EE" w:rsidP="00D979EE">
      <w:pPr>
        <w:autoSpaceDE w:val="0"/>
        <w:autoSpaceDN w:val="0"/>
        <w:adjustRightInd w:val="0"/>
        <w:spacing w:after="0" w:line="240" w:lineRule="auto"/>
        <w:outlineLvl w:val="0"/>
        <w:rPr>
          <w:rFonts w:ascii="Times New Roman" w:hAnsi="Times New Roman"/>
          <w:sz w:val="24"/>
          <w:szCs w:val="24"/>
        </w:rPr>
      </w:pPr>
    </w:p>
    <w:p w:rsidR="00D979EE" w:rsidRDefault="00D979EE" w:rsidP="00D979EE">
      <w:pPr>
        <w:autoSpaceDE w:val="0"/>
        <w:autoSpaceDN w:val="0"/>
        <w:adjustRightInd w:val="0"/>
        <w:spacing w:after="0" w:line="240" w:lineRule="auto"/>
        <w:outlineLvl w:val="0"/>
        <w:rPr>
          <w:rFonts w:ascii="Times New Roman" w:hAnsi="Times New Roman"/>
          <w:sz w:val="24"/>
          <w:szCs w:val="24"/>
        </w:rPr>
      </w:pPr>
    </w:p>
    <w:p w:rsidR="00D979EE" w:rsidRDefault="00D979EE" w:rsidP="00D979EE">
      <w:pPr>
        <w:widowControl w:val="0"/>
        <w:suppressAutoHyphens/>
        <w:autoSpaceDE w:val="0"/>
        <w:spacing w:after="0" w:line="240" w:lineRule="auto"/>
        <w:jc w:val="right"/>
        <w:rPr>
          <w:rFonts w:ascii="Times New Roman" w:eastAsia="SimSun" w:hAnsi="Times New Roman" w:cs="Mangal"/>
          <w:kern w:val="1"/>
          <w:sz w:val="28"/>
          <w:szCs w:val="28"/>
          <w:lang w:eastAsia="zh-CN" w:bidi="hi-IN"/>
        </w:rPr>
      </w:pPr>
    </w:p>
    <w:p w:rsidR="00D979EE" w:rsidRDefault="009A2081" w:rsidP="00D979EE">
      <w:pPr>
        <w:widowControl w:val="0"/>
        <w:suppressAutoHyphens/>
        <w:autoSpaceDE w:val="0"/>
        <w:spacing w:after="0"/>
        <w:jc w:val="right"/>
        <w:rPr>
          <w:rFonts w:ascii="Times New Roman" w:eastAsia="SimSun" w:hAnsi="Times New Roman" w:cs="Mangal"/>
          <w:kern w:val="1"/>
          <w:sz w:val="28"/>
          <w:szCs w:val="28"/>
          <w:lang w:eastAsia="zh-CN" w:bidi="hi-IN"/>
        </w:rPr>
      </w:pPr>
      <w:r>
        <w:rPr>
          <w:rFonts w:ascii="Times New Roman" w:eastAsia="SimSun" w:hAnsi="Times New Roman" w:cs="Mangal"/>
          <w:noProof/>
          <w:kern w:val="1"/>
          <w:sz w:val="28"/>
          <w:szCs w:val="28"/>
        </w:rPr>
        <w:pict>
          <v:shapetype id="_x0000_t32" coordsize="21600,21600" o:spt="32" o:oned="t" path="m,l21600,21600e" filled="f">
            <v:path arrowok="t" fillok="f" o:connecttype="none"/>
            <o:lock v:ext="edit" shapetype="t"/>
          </v:shapetype>
          <v:shape id="_x0000_s1035" type="#_x0000_t32" style="position:absolute;left:0;text-align:left;margin-left:87.45pt;margin-top:4.5pt;width:313.5pt;height:0;z-index:251661824" o:connectortype="straight"/>
        </w:pict>
      </w:r>
    </w:p>
    <w:p w:rsidR="0093338D" w:rsidRDefault="0093338D" w:rsidP="00D979EE">
      <w:pPr>
        <w:widowControl w:val="0"/>
        <w:suppressAutoHyphens/>
        <w:autoSpaceDE w:val="0"/>
        <w:spacing w:after="0"/>
        <w:jc w:val="right"/>
        <w:rPr>
          <w:rFonts w:ascii="Times New Roman" w:eastAsia="SimSun" w:hAnsi="Times New Roman" w:cs="Mangal"/>
          <w:kern w:val="1"/>
          <w:sz w:val="28"/>
          <w:szCs w:val="28"/>
          <w:lang w:eastAsia="zh-CN" w:bidi="hi-IN"/>
        </w:rPr>
      </w:pPr>
    </w:p>
    <w:tbl>
      <w:tblPr>
        <w:tblStyle w:val="ae"/>
        <w:tblpPr w:leftFromText="180" w:rightFromText="180" w:vertAnchor="text" w:horzAnchor="page" w:tblpX="5477" w:tblpY="-330"/>
        <w:tblW w:w="0" w:type="auto"/>
        <w:tblLook w:val="04A0"/>
      </w:tblPr>
      <w:tblGrid>
        <w:gridCol w:w="5813"/>
      </w:tblGrid>
      <w:tr w:rsidR="00D979EE" w:rsidTr="00782E0A">
        <w:tc>
          <w:tcPr>
            <w:tcW w:w="5813" w:type="dxa"/>
            <w:tcBorders>
              <w:top w:val="nil"/>
              <w:left w:val="nil"/>
              <w:bottom w:val="nil"/>
              <w:right w:val="nil"/>
            </w:tcBorders>
          </w:tcPr>
          <w:p w:rsidR="00047062" w:rsidRDefault="00047062" w:rsidP="00047062">
            <w:pPr>
              <w:widowControl w:val="0"/>
              <w:suppressAutoHyphens/>
              <w:autoSpaceDE w:val="0"/>
              <w:spacing w:line="240" w:lineRule="exact"/>
              <w:rPr>
                <w:rFonts w:ascii="Times New Roman" w:eastAsia="SimSun" w:hAnsi="Times New Roman" w:cs="Mangal"/>
                <w:kern w:val="1"/>
                <w:sz w:val="28"/>
                <w:szCs w:val="28"/>
                <w:lang w:eastAsia="zh-CN" w:bidi="hi-IN"/>
              </w:rPr>
            </w:pPr>
          </w:p>
          <w:p w:rsidR="00D979EE" w:rsidRPr="0001154D" w:rsidRDefault="00D979EE" w:rsidP="00047062">
            <w:pPr>
              <w:widowControl w:val="0"/>
              <w:suppressAutoHyphens/>
              <w:autoSpaceDE w:val="0"/>
              <w:spacing w:line="240" w:lineRule="exact"/>
              <w:rPr>
                <w:rFonts w:ascii="Times New Roman" w:eastAsia="SimSun" w:hAnsi="Times New Roman" w:cs="Mangal"/>
                <w:kern w:val="1"/>
                <w:sz w:val="28"/>
                <w:szCs w:val="28"/>
                <w:lang w:eastAsia="zh-CN" w:bidi="hi-IN"/>
              </w:rPr>
            </w:pPr>
            <w:r>
              <w:rPr>
                <w:rFonts w:ascii="Times New Roman" w:eastAsia="SimSun" w:hAnsi="Times New Roman" w:cs="Mangal"/>
                <w:kern w:val="1"/>
                <w:sz w:val="28"/>
                <w:szCs w:val="28"/>
                <w:lang w:eastAsia="zh-CN" w:bidi="hi-IN"/>
              </w:rPr>
              <w:t>Приложение  1</w:t>
            </w:r>
          </w:p>
          <w:p w:rsidR="00D979EE" w:rsidRPr="0001154D" w:rsidRDefault="00D979EE"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к административному регламенту</w:t>
            </w:r>
          </w:p>
          <w:p w:rsidR="00D979EE" w:rsidRPr="0001154D" w:rsidRDefault="00047062"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Pr>
                <w:rFonts w:ascii="Times New Roman" w:eastAsia="SimSun" w:hAnsi="Times New Roman" w:cs="Mangal"/>
                <w:bCs/>
                <w:kern w:val="1"/>
                <w:sz w:val="28"/>
                <w:szCs w:val="28"/>
                <w:lang w:eastAsia="zh-CN" w:bidi="hi-IN"/>
              </w:rPr>
              <w:t xml:space="preserve">предоставления </w:t>
            </w:r>
            <w:r w:rsidR="006D7DB1">
              <w:rPr>
                <w:rFonts w:ascii="Times New Roman" w:eastAsia="SimSun" w:hAnsi="Times New Roman" w:cs="Mangal"/>
                <w:bCs/>
                <w:kern w:val="1"/>
                <w:sz w:val="28"/>
                <w:szCs w:val="28"/>
                <w:lang w:eastAsia="zh-CN" w:bidi="hi-IN"/>
              </w:rPr>
              <w:t>администрацией</w:t>
            </w:r>
          </w:p>
          <w:p w:rsidR="00D979EE" w:rsidRPr="0001154D" w:rsidRDefault="00D979EE"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Ипатовского городского округа</w:t>
            </w:r>
          </w:p>
          <w:p w:rsidR="00047062" w:rsidRDefault="00D979EE"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 xml:space="preserve">Ставропольского края </w:t>
            </w:r>
            <w:proofErr w:type="gramStart"/>
            <w:r w:rsidRPr="0001154D">
              <w:rPr>
                <w:rFonts w:ascii="Times New Roman" w:eastAsia="SimSun" w:hAnsi="Times New Roman" w:cs="Mangal"/>
                <w:bCs/>
                <w:kern w:val="1"/>
                <w:sz w:val="28"/>
                <w:szCs w:val="28"/>
                <w:lang w:eastAsia="zh-CN" w:bidi="hi-IN"/>
              </w:rPr>
              <w:t>муниципальной</w:t>
            </w:r>
            <w:proofErr w:type="gramEnd"/>
            <w:r w:rsidRPr="0001154D">
              <w:rPr>
                <w:rFonts w:ascii="Times New Roman" w:eastAsia="SimSun" w:hAnsi="Times New Roman" w:cs="Mangal"/>
                <w:bCs/>
                <w:kern w:val="1"/>
                <w:sz w:val="28"/>
                <w:szCs w:val="28"/>
                <w:lang w:eastAsia="zh-CN" w:bidi="hi-IN"/>
              </w:rPr>
              <w:t xml:space="preserve"> </w:t>
            </w:r>
          </w:p>
          <w:p w:rsidR="00D979EE" w:rsidRPr="0001154D" w:rsidRDefault="00047062"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Pr>
                <w:rFonts w:ascii="Times New Roman" w:eastAsia="SimSun" w:hAnsi="Times New Roman" w:cs="Mangal"/>
                <w:bCs/>
                <w:kern w:val="1"/>
                <w:sz w:val="28"/>
                <w:szCs w:val="28"/>
                <w:lang w:eastAsia="zh-CN" w:bidi="hi-IN"/>
              </w:rPr>
              <w:t>у</w:t>
            </w:r>
            <w:r w:rsidR="00D979EE" w:rsidRPr="0001154D">
              <w:rPr>
                <w:rFonts w:ascii="Times New Roman" w:eastAsia="SimSun" w:hAnsi="Times New Roman" w:cs="Mangal"/>
                <w:bCs/>
                <w:kern w:val="1"/>
                <w:sz w:val="28"/>
                <w:szCs w:val="28"/>
                <w:lang w:eastAsia="zh-CN" w:bidi="hi-IN"/>
              </w:rPr>
              <w:t>слуги</w:t>
            </w:r>
            <w:r>
              <w:rPr>
                <w:rFonts w:ascii="Times New Roman" w:eastAsia="SimSun" w:hAnsi="Times New Roman" w:cs="Mangal"/>
                <w:bCs/>
                <w:kern w:val="1"/>
                <w:sz w:val="28"/>
                <w:szCs w:val="28"/>
                <w:lang w:eastAsia="zh-CN" w:bidi="hi-IN"/>
              </w:rPr>
              <w:t xml:space="preserve"> </w:t>
            </w:r>
            <w:r w:rsidR="00D979EE" w:rsidRPr="0001154D">
              <w:rPr>
                <w:rFonts w:ascii="Times New Roman" w:eastAsia="SimSun" w:hAnsi="Times New Roman" w:cs="Mangal"/>
                <w:kern w:val="1"/>
                <w:sz w:val="28"/>
                <w:szCs w:val="28"/>
                <w:lang w:eastAsia="zh-CN" w:bidi="hi-IN"/>
              </w:rPr>
              <w:t>«П</w:t>
            </w:r>
            <w:r w:rsidR="00D979EE" w:rsidRPr="0001154D">
              <w:rPr>
                <w:rFonts w:ascii="Times New Roman" w:eastAsia="SimSun" w:hAnsi="Times New Roman" w:cs="Mangal"/>
                <w:bCs/>
                <w:kern w:val="1"/>
                <w:sz w:val="28"/>
                <w:szCs w:val="28"/>
                <w:lang w:eastAsia="zh-CN" w:bidi="hi-IN"/>
              </w:rPr>
              <w:t>редварительное согласование</w:t>
            </w:r>
          </w:p>
          <w:p w:rsidR="00D979EE" w:rsidRDefault="00D979EE"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предоставления земельного участка»</w:t>
            </w:r>
          </w:p>
          <w:p w:rsidR="006002CC" w:rsidRPr="006002CC" w:rsidRDefault="006002CC" w:rsidP="00047062">
            <w:pPr>
              <w:pStyle w:val="a6"/>
              <w:spacing w:line="240" w:lineRule="exact"/>
              <w:jc w:val="left"/>
              <w:rPr>
                <w:lang w:val="ru-RU"/>
              </w:rPr>
            </w:pPr>
            <w:r w:rsidRPr="006002CC">
              <w:rPr>
                <w:bCs/>
                <w:color w:val="000000"/>
                <w:szCs w:val="28"/>
                <w:lang w:val="ru-RU"/>
              </w:rPr>
              <w:t xml:space="preserve">от </w:t>
            </w:r>
            <w:r w:rsidR="006657E6">
              <w:rPr>
                <w:bCs/>
                <w:color w:val="000000"/>
                <w:szCs w:val="28"/>
                <w:lang w:val="ru-RU"/>
              </w:rPr>
              <w:t>24 апреля 2019 г. № 708</w:t>
            </w:r>
          </w:p>
          <w:p w:rsidR="00D979EE" w:rsidRDefault="00D979EE" w:rsidP="006002CC">
            <w:pPr>
              <w:widowControl w:val="0"/>
              <w:suppressAutoHyphens/>
              <w:autoSpaceDE w:val="0"/>
              <w:rPr>
                <w:rFonts w:ascii="Times New Roman" w:eastAsia="SimSun" w:hAnsi="Times New Roman" w:cs="Mangal"/>
                <w:kern w:val="1"/>
                <w:sz w:val="28"/>
                <w:szCs w:val="28"/>
                <w:lang w:eastAsia="zh-CN" w:bidi="hi-IN"/>
              </w:rPr>
            </w:pPr>
          </w:p>
        </w:tc>
      </w:tr>
    </w:tbl>
    <w:p w:rsidR="00D979EE" w:rsidRDefault="00D979EE" w:rsidP="00D979EE">
      <w:pPr>
        <w:widowControl w:val="0"/>
        <w:suppressAutoHyphens/>
        <w:autoSpaceDE w:val="0"/>
        <w:spacing w:after="0"/>
        <w:ind w:left="3540"/>
        <w:jc w:val="center"/>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ind w:left="3540"/>
        <w:jc w:val="center"/>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ind w:left="3540"/>
        <w:jc w:val="center"/>
        <w:rPr>
          <w:rFonts w:ascii="Times New Roman" w:eastAsia="SimSun" w:hAnsi="Times New Roman" w:cs="Mangal"/>
          <w:kern w:val="1"/>
          <w:sz w:val="28"/>
          <w:szCs w:val="28"/>
          <w:lang w:eastAsia="zh-CN" w:bidi="hi-IN"/>
        </w:rPr>
      </w:pPr>
    </w:p>
    <w:p w:rsidR="00D979EE" w:rsidRDefault="00D979EE" w:rsidP="00D979EE">
      <w:pPr>
        <w:widowControl w:val="0"/>
        <w:suppressAutoHyphens/>
        <w:spacing w:after="0"/>
        <w:jc w:val="center"/>
        <w:rPr>
          <w:rFonts w:ascii="Times New Roman" w:eastAsia="SimSun" w:hAnsi="Times New Roman" w:cs="Mangal"/>
          <w:b/>
          <w:kern w:val="1"/>
          <w:sz w:val="24"/>
          <w:szCs w:val="24"/>
          <w:lang w:eastAsia="zh-CN" w:bidi="hi-IN"/>
        </w:rPr>
      </w:pPr>
    </w:p>
    <w:p w:rsidR="00D979EE" w:rsidRDefault="00D979EE" w:rsidP="00D979EE">
      <w:pPr>
        <w:widowControl w:val="0"/>
        <w:suppressAutoHyphens/>
        <w:spacing w:after="0"/>
        <w:jc w:val="center"/>
        <w:rPr>
          <w:rFonts w:ascii="Times New Roman" w:eastAsia="SimSun" w:hAnsi="Times New Roman" w:cs="Mangal"/>
          <w:b/>
          <w:kern w:val="1"/>
          <w:sz w:val="28"/>
          <w:szCs w:val="28"/>
          <w:lang w:eastAsia="zh-CN" w:bidi="hi-IN"/>
        </w:rPr>
      </w:pPr>
    </w:p>
    <w:p w:rsidR="00D979EE" w:rsidRDefault="00D979EE" w:rsidP="00D979EE">
      <w:pPr>
        <w:widowControl w:val="0"/>
        <w:suppressAutoHyphens/>
        <w:spacing w:after="0"/>
        <w:jc w:val="center"/>
        <w:rPr>
          <w:rFonts w:ascii="Times New Roman" w:eastAsia="SimSun" w:hAnsi="Times New Roman" w:cs="Mangal"/>
          <w:kern w:val="1"/>
          <w:sz w:val="28"/>
          <w:szCs w:val="28"/>
          <w:lang w:eastAsia="zh-CN" w:bidi="hi-IN"/>
        </w:rPr>
      </w:pPr>
    </w:p>
    <w:p w:rsidR="0093338D" w:rsidRDefault="0093338D" w:rsidP="00047062">
      <w:pPr>
        <w:widowControl w:val="0"/>
        <w:suppressAutoHyphens/>
        <w:spacing w:after="0"/>
        <w:rPr>
          <w:rFonts w:ascii="Times New Roman" w:eastAsia="SimSun" w:hAnsi="Times New Roman" w:cs="Mangal"/>
          <w:kern w:val="1"/>
          <w:sz w:val="28"/>
          <w:szCs w:val="28"/>
          <w:lang w:eastAsia="zh-CN" w:bidi="hi-IN"/>
        </w:rPr>
      </w:pPr>
    </w:p>
    <w:p w:rsidR="006002CC" w:rsidRDefault="006002CC" w:rsidP="006002CC">
      <w:pPr>
        <w:widowControl w:val="0"/>
        <w:suppressAutoHyphens/>
        <w:spacing w:after="0"/>
        <w:jc w:val="center"/>
        <w:rPr>
          <w:rFonts w:ascii="Times New Roman" w:eastAsia="SimSun" w:hAnsi="Times New Roman" w:cs="Mangal"/>
          <w:kern w:val="1"/>
          <w:sz w:val="28"/>
          <w:szCs w:val="28"/>
          <w:lang w:eastAsia="zh-CN" w:bidi="hi-IN"/>
        </w:rPr>
      </w:pPr>
    </w:p>
    <w:p w:rsidR="00D979EE" w:rsidRPr="00507EBB" w:rsidRDefault="00D979EE" w:rsidP="006002CC">
      <w:pPr>
        <w:widowControl w:val="0"/>
        <w:suppressAutoHyphens/>
        <w:spacing w:after="0"/>
        <w:jc w:val="center"/>
        <w:rPr>
          <w:rFonts w:ascii="Times New Roman" w:eastAsia="SimSun" w:hAnsi="Times New Roman" w:cs="Mangal"/>
          <w:kern w:val="1"/>
          <w:sz w:val="28"/>
          <w:szCs w:val="28"/>
          <w:lang w:eastAsia="zh-CN" w:bidi="hi-IN"/>
        </w:rPr>
      </w:pPr>
      <w:r w:rsidRPr="00507EBB">
        <w:rPr>
          <w:rFonts w:ascii="Times New Roman" w:eastAsia="SimSun" w:hAnsi="Times New Roman" w:cs="Mangal"/>
          <w:kern w:val="1"/>
          <w:sz w:val="28"/>
          <w:szCs w:val="28"/>
          <w:lang w:eastAsia="zh-CN" w:bidi="hi-IN"/>
        </w:rPr>
        <w:t>Блок</w:t>
      </w:r>
      <w:r>
        <w:rPr>
          <w:rFonts w:ascii="Times New Roman" w:eastAsia="SimSun" w:hAnsi="Times New Roman" w:cs="Mangal"/>
          <w:kern w:val="1"/>
          <w:sz w:val="28"/>
          <w:szCs w:val="28"/>
          <w:lang w:eastAsia="zh-CN" w:bidi="hi-IN"/>
        </w:rPr>
        <w:t xml:space="preserve"> </w:t>
      </w:r>
      <w:r w:rsidR="006002CC">
        <w:rPr>
          <w:rFonts w:ascii="Times New Roman" w:eastAsia="SimSun" w:hAnsi="Times New Roman" w:cs="Mangal"/>
          <w:kern w:val="1"/>
          <w:sz w:val="28"/>
          <w:szCs w:val="28"/>
          <w:lang w:eastAsia="zh-CN" w:bidi="hi-IN"/>
        </w:rPr>
        <w:t>–</w:t>
      </w:r>
      <w:r>
        <w:rPr>
          <w:rFonts w:ascii="Times New Roman" w:eastAsia="SimSun" w:hAnsi="Times New Roman" w:cs="Mangal"/>
          <w:kern w:val="1"/>
          <w:sz w:val="28"/>
          <w:szCs w:val="28"/>
          <w:lang w:eastAsia="zh-CN" w:bidi="hi-IN"/>
        </w:rPr>
        <w:t xml:space="preserve"> </w:t>
      </w:r>
      <w:r w:rsidRPr="00507EBB">
        <w:rPr>
          <w:rFonts w:ascii="Times New Roman" w:eastAsia="SimSun" w:hAnsi="Times New Roman" w:cs="Mangal"/>
          <w:kern w:val="1"/>
          <w:sz w:val="28"/>
          <w:szCs w:val="28"/>
          <w:lang w:eastAsia="zh-CN" w:bidi="hi-IN"/>
        </w:rPr>
        <w:t>схема</w:t>
      </w:r>
    </w:p>
    <w:p w:rsidR="00D979EE" w:rsidRPr="00DF4B39" w:rsidRDefault="009A2081" w:rsidP="00D979EE">
      <w:pPr>
        <w:widowControl w:val="0"/>
        <w:suppressAutoHyphens/>
        <w:spacing w:after="0"/>
        <w:jc w:val="center"/>
        <w:rPr>
          <w:rFonts w:ascii="Times New Roman" w:eastAsia="SimSun" w:hAnsi="Times New Roman" w:cs="Mangal"/>
          <w:b/>
          <w:kern w:val="1"/>
          <w:sz w:val="24"/>
          <w:szCs w:val="24"/>
          <w:lang w:eastAsia="zh-CN" w:bidi="hi-IN"/>
        </w:rPr>
      </w:pPr>
      <w:r w:rsidRPr="009A2081">
        <w:rPr>
          <w:rFonts w:ascii="Times New Roman" w:eastAsia="SimSun" w:hAnsi="Times New Roman" w:cs="Mangal"/>
          <w:kern w:val="1"/>
          <w:sz w:val="24"/>
          <w:szCs w:val="24"/>
          <w:lang w:eastAsia="zh-CN" w:bidi="hi-IN"/>
        </w:rPr>
        <w:pict>
          <v:shapetype id="_x0000_t202" coordsize="21600,21600" o:spt="202" path="m,l,21600r21600,l21600,xe">
            <v:stroke joinstyle="miter"/>
            <v:path gradientshapeok="t" o:connecttype="rect"/>
          </v:shapetype>
          <v:shape id="_x0000_s1026" type="#_x0000_t202" style="position:absolute;left:0;text-align:left;margin-left:24.45pt;margin-top:8.4pt;width:406.5pt;height:44.75pt;z-index:251654656;mso-wrap-distance-left:9.05pt;mso-wrap-distance-right:9.05pt" strokeweight="1.5pt">
            <v:fill color2="black"/>
            <v:textbox>
              <w:txbxContent>
                <w:p w:rsidR="00047062" w:rsidRPr="0001154D" w:rsidRDefault="00047062" w:rsidP="00D979EE">
                  <w:pPr>
                    <w:jc w:val="center"/>
                    <w:rPr>
                      <w:rFonts w:ascii="Times New Roman" w:hAnsi="Times New Roman"/>
                      <w:sz w:val="28"/>
                      <w:szCs w:val="28"/>
                    </w:rPr>
                  </w:pPr>
                  <w:r w:rsidRPr="0001154D">
                    <w:rPr>
                      <w:rFonts w:ascii="Times New Roman" w:eastAsia="Times New Roman" w:hAnsi="Times New Roman"/>
                      <w:color w:val="000000"/>
                      <w:sz w:val="28"/>
                      <w:szCs w:val="28"/>
                      <w:shd w:val="clear" w:color="auto" w:fill="FFFFFF"/>
                    </w:rPr>
                    <w:t xml:space="preserve">приём и регистрация заявления </w:t>
                  </w:r>
                  <w:r>
                    <w:rPr>
                      <w:rFonts w:ascii="Times New Roman" w:eastAsia="Times New Roman" w:hAnsi="Times New Roman"/>
                      <w:color w:val="000000"/>
                      <w:sz w:val="28"/>
                      <w:szCs w:val="28"/>
                      <w:shd w:val="clear" w:color="auto" w:fill="FFFFFF"/>
                    </w:rPr>
                    <w:t xml:space="preserve">и документов </w:t>
                  </w:r>
                  <w:r w:rsidRPr="0001154D">
                    <w:rPr>
                      <w:rFonts w:ascii="Times New Roman" w:eastAsia="Times New Roman" w:hAnsi="Times New Roman"/>
                      <w:color w:val="000000"/>
                      <w:sz w:val="28"/>
                      <w:szCs w:val="28"/>
                      <w:shd w:val="clear" w:color="auto" w:fill="FFFFFF"/>
                    </w:rPr>
                    <w:t>на предоставление муниципальной услуги</w:t>
                  </w:r>
                </w:p>
              </w:txbxContent>
            </v:textbox>
          </v:shape>
        </w:pict>
      </w:r>
    </w:p>
    <w:p w:rsidR="00D979EE" w:rsidRPr="00DF4B39" w:rsidRDefault="00D979EE" w:rsidP="00D979EE">
      <w:pPr>
        <w:widowControl w:val="0"/>
        <w:suppressAutoHyphens/>
        <w:spacing w:after="0"/>
        <w:rPr>
          <w:rFonts w:ascii="Times New Roman" w:eastAsia="SimSun" w:hAnsi="Times New Roman" w:cs="Mangal"/>
          <w:kern w:val="1"/>
          <w:sz w:val="24"/>
          <w:szCs w:val="24"/>
          <w:lang w:eastAsia="zh-CN" w:bidi="hi-IN"/>
        </w:rPr>
      </w:pP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9A2081"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r w:rsidRPr="009A2081">
        <w:rPr>
          <w:rFonts w:ascii="Times New Roman" w:eastAsia="SimSun" w:hAnsi="Times New Roman" w:cs="Mangal"/>
          <w:noProof/>
          <w:kern w:val="1"/>
          <w:sz w:val="23"/>
          <w:szCs w:val="23"/>
        </w:rPr>
        <w:pict>
          <v:shape id="_x0000_s1028" type="#_x0000_t32" style="position:absolute;left:0;text-align:left;margin-left:232.95pt;margin-top:8.4pt;width:.05pt;height:33.8pt;z-index:251655680" o:connectortype="straight">
            <v:stroke endarrow="block"/>
          </v:shape>
        </w:pict>
      </w: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D979EE" w:rsidP="00D979EE">
      <w:pPr>
        <w:widowControl w:val="0"/>
        <w:tabs>
          <w:tab w:val="left" w:pos="5535"/>
        </w:tabs>
        <w:suppressAutoHyphens/>
        <w:autoSpaceDE w:val="0"/>
        <w:spacing w:after="0"/>
        <w:ind w:firstLine="540"/>
        <w:jc w:val="both"/>
        <w:rPr>
          <w:rFonts w:ascii="Courier New" w:eastAsia="SimSun" w:hAnsi="Courier New" w:cs="Courier New"/>
          <w:kern w:val="1"/>
          <w:sz w:val="20"/>
          <w:szCs w:val="20"/>
          <w:lang w:eastAsia="zh-CN" w:bidi="hi-IN"/>
        </w:rPr>
      </w:pPr>
      <w:r>
        <w:rPr>
          <w:rFonts w:ascii="Courier New" w:eastAsia="SimSun" w:hAnsi="Courier New" w:cs="Courier New"/>
          <w:kern w:val="1"/>
          <w:sz w:val="20"/>
          <w:szCs w:val="20"/>
          <w:lang w:eastAsia="zh-CN" w:bidi="hi-IN"/>
        </w:rPr>
        <w:tab/>
      </w:r>
    </w:p>
    <w:p w:rsidR="00D979EE" w:rsidRPr="00DF4B39" w:rsidRDefault="009A2081"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r>
        <w:rPr>
          <w:rFonts w:ascii="Courier New" w:eastAsia="SimSun" w:hAnsi="Courier New" w:cs="Courier New"/>
          <w:noProof/>
          <w:kern w:val="1"/>
          <w:sz w:val="20"/>
          <w:szCs w:val="20"/>
        </w:rPr>
        <w:pict>
          <v:shape id="_x0000_s1027" type="#_x0000_t202" style="position:absolute;left:0;text-align:left;margin-left:25.2pt;margin-top:8.2pt;width:407.25pt;height:34.8pt;z-index:251656704;mso-wrap-distance-left:9.05pt;mso-wrap-distance-right:9.05pt" strokeweight="1.5pt">
            <v:fill color2="black"/>
            <v:textbox>
              <w:txbxContent>
                <w:p w:rsidR="00047062" w:rsidRPr="0001154D" w:rsidRDefault="00047062" w:rsidP="00D979EE">
                  <w:pPr>
                    <w:jc w:val="center"/>
                    <w:rPr>
                      <w:rFonts w:ascii="Times New Roman" w:hAnsi="Times New Roman"/>
                      <w:sz w:val="28"/>
                      <w:szCs w:val="28"/>
                    </w:rPr>
                  </w:pPr>
                  <w:r w:rsidRPr="0001154D">
                    <w:rPr>
                      <w:rFonts w:ascii="Times New Roman" w:eastAsia="Times New Roman" w:hAnsi="Times New Roman"/>
                      <w:color w:val="000000"/>
                      <w:sz w:val="28"/>
                      <w:szCs w:val="28"/>
                      <w:shd w:val="clear" w:color="auto" w:fill="FFFFFF"/>
                    </w:rPr>
                    <w:t>формирование и направление межведомственных запросов</w:t>
                  </w:r>
                </w:p>
              </w:txbxContent>
            </v:textbox>
          </v:shape>
        </w:pict>
      </w: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9A2081"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r>
        <w:rPr>
          <w:rFonts w:ascii="Courier New" w:eastAsia="SimSun" w:hAnsi="Courier New" w:cs="Courier New"/>
          <w:noProof/>
          <w:kern w:val="1"/>
          <w:sz w:val="20"/>
          <w:szCs w:val="20"/>
        </w:rPr>
        <w:pict>
          <v:shape id="_x0000_s1029" type="#_x0000_t32" style="position:absolute;left:0;text-align:left;margin-left:233pt;margin-top:8.3pt;width:.05pt;height:33.8pt;z-index:251657728" o:connectortype="straight">
            <v:stroke endarrow="block"/>
          </v:shape>
        </w:pict>
      </w: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D979EE" w:rsidP="00D979EE">
      <w:pPr>
        <w:widowControl w:val="0"/>
        <w:suppressAutoHyphens/>
        <w:autoSpaceDE w:val="0"/>
        <w:spacing w:after="0"/>
        <w:ind w:firstLine="540"/>
        <w:jc w:val="both"/>
        <w:rPr>
          <w:rFonts w:ascii="Courier New" w:eastAsia="SimSun" w:hAnsi="Courier New" w:cs="Courier New"/>
          <w:kern w:val="1"/>
          <w:sz w:val="20"/>
          <w:szCs w:val="20"/>
          <w:lang w:eastAsia="zh-CN" w:bidi="hi-IN"/>
        </w:rPr>
      </w:pPr>
    </w:p>
    <w:p w:rsidR="00D979EE" w:rsidRPr="00DF4B39" w:rsidRDefault="009A2081" w:rsidP="00D979EE">
      <w:pPr>
        <w:widowControl w:val="0"/>
        <w:suppressAutoHyphens/>
        <w:autoSpaceDE w:val="0"/>
        <w:ind w:firstLine="540"/>
        <w:jc w:val="both"/>
        <w:rPr>
          <w:rFonts w:ascii="Courier New" w:eastAsia="SimSun" w:hAnsi="Courier New" w:cs="Courier New"/>
          <w:kern w:val="1"/>
          <w:sz w:val="20"/>
          <w:szCs w:val="20"/>
          <w:lang w:eastAsia="zh-CN" w:bidi="hi-IN"/>
        </w:rPr>
      </w:pPr>
      <w:r w:rsidRPr="009A2081">
        <w:rPr>
          <w:rFonts w:ascii="Times New Roman" w:eastAsia="SimSun" w:hAnsi="Times New Roman" w:cs="Mangal"/>
          <w:noProof/>
          <w:kern w:val="1"/>
          <w:sz w:val="23"/>
          <w:szCs w:val="23"/>
        </w:rPr>
        <w:pict>
          <v:shape id="_x0000_s1030" type="#_x0000_t202" style="position:absolute;left:0;text-align:left;margin-left:32.7pt;margin-top:9.6pt;width:394.5pt;height:70.65pt;z-index:251658752;mso-wrap-distance-left:9.05pt;mso-wrap-distance-right:9.05pt" strokeweight="1.5pt">
            <v:fill color2="black"/>
            <v:textbox>
              <w:txbxContent>
                <w:p w:rsidR="00047062" w:rsidRPr="002C58DA" w:rsidRDefault="00047062" w:rsidP="00D979EE">
                  <w:pPr>
                    <w:jc w:val="center"/>
                    <w:rPr>
                      <w:rFonts w:ascii="Times New Roman" w:hAnsi="Times New Roman"/>
                    </w:rPr>
                  </w:pPr>
                  <w:r w:rsidRPr="003F51BC">
                    <w:rPr>
                      <w:rFonts w:ascii="Times New Roman" w:eastAsia="Times New Roman" w:hAnsi="Times New Roman"/>
                      <w:color w:val="000000"/>
                      <w:sz w:val="28"/>
                      <w:szCs w:val="28"/>
                      <w:shd w:val="clear" w:color="auto" w:fill="FFFFFF"/>
                    </w:rPr>
                    <w:t>п</w:t>
                  </w:r>
                  <w:r w:rsidRPr="003F51BC">
                    <w:rPr>
                      <w:rFonts w:ascii="Times New Roman" w:eastAsia="Times New Roman" w:hAnsi="Times New Roman"/>
                      <w:color w:val="000000"/>
                      <w:sz w:val="28"/>
                      <w:szCs w:val="28"/>
                    </w:rPr>
                    <w:t>роверка права заявителя на предоставление муниципальной услуги, принятия решения о предоставлении (об отказе в предоставлении) муниципальной услуги</w:t>
                  </w:r>
                </w:p>
              </w:txbxContent>
            </v:textbox>
          </v:shape>
        </w:pict>
      </w:r>
    </w:p>
    <w:p w:rsidR="00D979EE" w:rsidRDefault="00D979EE" w:rsidP="00D979EE">
      <w:pPr>
        <w:widowControl w:val="0"/>
        <w:suppressAutoHyphens/>
        <w:autoSpaceDE w:val="0"/>
        <w:jc w:val="right"/>
        <w:rPr>
          <w:rFonts w:ascii="Times New Roman" w:eastAsia="SimSun" w:hAnsi="Times New Roman" w:cs="Mangal"/>
          <w:kern w:val="1"/>
          <w:sz w:val="23"/>
          <w:szCs w:val="23"/>
          <w:lang w:eastAsia="zh-CN" w:bidi="hi-IN"/>
        </w:rPr>
      </w:pPr>
    </w:p>
    <w:p w:rsidR="00D979EE" w:rsidRDefault="00D979EE" w:rsidP="00D979EE">
      <w:pPr>
        <w:widowControl w:val="0"/>
        <w:suppressAutoHyphens/>
        <w:autoSpaceDE w:val="0"/>
        <w:spacing w:after="0" w:line="280" w:lineRule="exact"/>
        <w:rPr>
          <w:rFonts w:ascii="Times New Roman" w:eastAsia="SimSun" w:hAnsi="Times New Roman" w:cs="Mangal"/>
          <w:kern w:val="1"/>
          <w:sz w:val="23"/>
          <w:szCs w:val="23"/>
          <w:lang w:eastAsia="zh-CN" w:bidi="hi-IN"/>
        </w:rPr>
      </w:pPr>
    </w:p>
    <w:p w:rsidR="00D979EE" w:rsidRDefault="00D979EE" w:rsidP="00D979EE">
      <w:pPr>
        <w:widowControl w:val="0"/>
        <w:suppressAutoHyphens/>
        <w:autoSpaceDE w:val="0"/>
        <w:spacing w:after="0" w:line="280" w:lineRule="exact"/>
        <w:rPr>
          <w:rFonts w:ascii="Times New Roman" w:eastAsia="SimSun" w:hAnsi="Times New Roman" w:cs="Mangal"/>
          <w:kern w:val="1"/>
          <w:sz w:val="23"/>
          <w:szCs w:val="23"/>
          <w:lang w:eastAsia="zh-CN" w:bidi="hi-IN"/>
        </w:rPr>
      </w:pPr>
    </w:p>
    <w:p w:rsidR="00D979EE" w:rsidRDefault="009A2081" w:rsidP="00D979EE">
      <w:pPr>
        <w:widowControl w:val="0"/>
        <w:suppressAutoHyphens/>
        <w:autoSpaceDE w:val="0"/>
        <w:spacing w:after="0" w:line="280" w:lineRule="exact"/>
        <w:jc w:val="right"/>
        <w:rPr>
          <w:rFonts w:ascii="Times New Roman" w:eastAsia="SimSun" w:hAnsi="Times New Roman" w:cs="Mangal"/>
          <w:kern w:val="1"/>
          <w:sz w:val="23"/>
          <w:szCs w:val="23"/>
          <w:lang w:eastAsia="zh-CN" w:bidi="hi-IN"/>
        </w:rPr>
      </w:pPr>
      <w:r>
        <w:rPr>
          <w:rFonts w:ascii="Times New Roman" w:eastAsia="SimSun" w:hAnsi="Times New Roman" w:cs="Mangal"/>
          <w:noProof/>
          <w:kern w:val="1"/>
          <w:sz w:val="23"/>
          <w:szCs w:val="23"/>
        </w:rPr>
        <w:pict>
          <v:shape id="_x0000_s1031" type="#_x0000_t32" style="position:absolute;left:0;text-align:left;margin-left:234.45pt;margin-top:9.3pt;width:.05pt;height:33.8pt;z-index:251659776" o:connectortype="straight">
            <v:stroke endarrow="block"/>
          </v:shape>
        </w:pict>
      </w:r>
    </w:p>
    <w:p w:rsidR="00D979EE" w:rsidRDefault="00D979EE" w:rsidP="00D979EE">
      <w:pPr>
        <w:widowControl w:val="0"/>
        <w:tabs>
          <w:tab w:val="left" w:pos="1800"/>
        </w:tabs>
        <w:suppressAutoHyphens/>
        <w:autoSpaceDE w:val="0"/>
        <w:spacing w:after="0" w:line="280" w:lineRule="exact"/>
        <w:rPr>
          <w:rFonts w:ascii="Times New Roman" w:eastAsia="SimSun" w:hAnsi="Times New Roman" w:cs="Mangal"/>
          <w:kern w:val="1"/>
          <w:sz w:val="23"/>
          <w:szCs w:val="23"/>
          <w:lang w:eastAsia="zh-CN" w:bidi="hi-IN"/>
        </w:rPr>
      </w:pPr>
      <w:r>
        <w:rPr>
          <w:rFonts w:ascii="Times New Roman" w:eastAsia="SimSun" w:hAnsi="Times New Roman" w:cs="Mangal"/>
          <w:kern w:val="1"/>
          <w:sz w:val="23"/>
          <w:szCs w:val="23"/>
          <w:lang w:eastAsia="zh-CN" w:bidi="hi-IN"/>
        </w:rPr>
        <w:tab/>
      </w:r>
    </w:p>
    <w:p w:rsidR="00D979EE" w:rsidRDefault="00D979EE" w:rsidP="00D979EE">
      <w:pPr>
        <w:widowControl w:val="0"/>
        <w:tabs>
          <w:tab w:val="left" w:pos="1800"/>
        </w:tabs>
        <w:suppressAutoHyphens/>
        <w:autoSpaceDE w:val="0"/>
        <w:spacing w:after="0" w:line="280" w:lineRule="exact"/>
        <w:rPr>
          <w:rFonts w:ascii="Times New Roman" w:eastAsia="SimSun" w:hAnsi="Times New Roman" w:cs="Mangal"/>
          <w:kern w:val="1"/>
          <w:sz w:val="23"/>
          <w:szCs w:val="23"/>
          <w:lang w:eastAsia="zh-CN" w:bidi="hi-IN"/>
        </w:rPr>
      </w:pPr>
    </w:p>
    <w:p w:rsidR="00D979EE" w:rsidRDefault="009A2081"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r>
        <w:rPr>
          <w:rFonts w:ascii="Times New Roman" w:eastAsia="SimSun" w:hAnsi="Times New Roman" w:cs="Mangal"/>
          <w:noProof/>
          <w:kern w:val="1"/>
          <w:sz w:val="28"/>
          <w:szCs w:val="28"/>
        </w:rPr>
        <w:pict>
          <v:shape id="_x0000_s1032" type="#_x0000_t202" style="position:absolute;left:0;text-align:left;margin-left:32.7pt;margin-top:5.35pt;width:394.5pt;height:56.55pt;z-index:251660800;mso-wrap-distance-left:9.05pt;mso-wrap-distance-right:9.05pt" strokeweight="1.5pt">
            <v:fill color2="black"/>
            <v:textbox>
              <w:txbxContent>
                <w:p w:rsidR="00047062" w:rsidRPr="002C58DA" w:rsidRDefault="00047062" w:rsidP="00D979EE">
                  <w:pPr>
                    <w:jc w:val="center"/>
                    <w:rPr>
                      <w:rFonts w:ascii="Times New Roman" w:hAnsi="Times New Roman"/>
                    </w:rPr>
                  </w:pPr>
                  <w:r w:rsidRPr="003F51BC">
                    <w:rPr>
                      <w:rFonts w:ascii="Times New Roman" w:eastAsia="Times New Roman" w:hAnsi="Times New Roman"/>
                      <w:color w:val="000000"/>
                      <w:sz w:val="28"/>
                      <w:szCs w:val="28"/>
                    </w:rPr>
                    <w:t>н</w:t>
                  </w:r>
                  <w:r w:rsidRPr="003F51BC">
                    <w:rPr>
                      <w:rFonts w:ascii="Times New Roman" w:eastAsia="Times New Roman" w:hAnsi="Times New Roman"/>
                      <w:sz w:val="28"/>
                      <w:szCs w:val="28"/>
                    </w:rPr>
                    <w:t>аправление заявителю результата предоставления муниципальной услуги</w:t>
                  </w:r>
                </w:p>
              </w:txbxContent>
            </v:textbox>
          </v:shape>
        </w:pict>
      </w: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9A2081"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r>
        <w:rPr>
          <w:rFonts w:ascii="Times New Roman" w:eastAsia="SimSun" w:hAnsi="Times New Roman" w:cs="Mangal"/>
          <w:noProof/>
          <w:kern w:val="1"/>
          <w:sz w:val="28"/>
          <w:szCs w:val="28"/>
        </w:rPr>
        <w:pict>
          <v:shape id="_x0000_s1036" type="#_x0000_t32" style="position:absolute;left:0;text-align:left;margin-left:122.7pt;margin-top:6.85pt;width:246pt;height:0;z-index:251662848" o:connectortype="straight"/>
        </w:pict>
      </w: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tbl>
      <w:tblPr>
        <w:tblStyle w:val="ae"/>
        <w:tblpPr w:leftFromText="180" w:rightFromText="180" w:vertAnchor="text" w:horzAnchor="margin" w:tblpXSpec="right" w:tblpY="-381"/>
        <w:tblW w:w="0" w:type="auto"/>
        <w:tblLook w:val="04A0"/>
      </w:tblPr>
      <w:tblGrid>
        <w:gridCol w:w="6031"/>
      </w:tblGrid>
      <w:tr w:rsidR="00D979EE" w:rsidTr="00782E0A">
        <w:tc>
          <w:tcPr>
            <w:tcW w:w="6031" w:type="dxa"/>
            <w:tcBorders>
              <w:top w:val="nil"/>
              <w:left w:val="nil"/>
              <w:bottom w:val="nil"/>
              <w:right w:val="nil"/>
            </w:tcBorders>
          </w:tcPr>
          <w:p w:rsidR="00047062" w:rsidRDefault="00047062" w:rsidP="00047062">
            <w:pPr>
              <w:widowControl w:val="0"/>
              <w:suppressAutoHyphens/>
              <w:autoSpaceDE w:val="0"/>
              <w:spacing w:line="240" w:lineRule="exact"/>
              <w:rPr>
                <w:rFonts w:ascii="Times New Roman" w:eastAsia="SimSun" w:hAnsi="Times New Roman" w:cs="Mangal"/>
                <w:kern w:val="1"/>
                <w:sz w:val="28"/>
                <w:szCs w:val="28"/>
                <w:lang w:eastAsia="zh-CN" w:bidi="hi-IN"/>
              </w:rPr>
            </w:pPr>
          </w:p>
          <w:p w:rsidR="006D7DB1" w:rsidRDefault="00047062" w:rsidP="00047062">
            <w:pPr>
              <w:widowControl w:val="0"/>
              <w:suppressAutoHyphens/>
              <w:autoSpaceDE w:val="0"/>
              <w:spacing w:line="240" w:lineRule="exact"/>
              <w:rPr>
                <w:rFonts w:ascii="Times New Roman" w:eastAsia="SimSun" w:hAnsi="Times New Roman" w:cs="Mangal"/>
                <w:kern w:val="1"/>
                <w:sz w:val="28"/>
                <w:szCs w:val="28"/>
                <w:lang w:eastAsia="zh-CN" w:bidi="hi-IN"/>
              </w:rPr>
            </w:pPr>
            <w:r>
              <w:rPr>
                <w:rFonts w:ascii="Times New Roman" w:eastAsia="SimSun" w:hAnsi="Times New Roman" w:cs="Mangal"/>
                <w:kern w:val="1"/>
                <w:sz w:val="28"/>
                <w:szCs w:val="28"/>
                <w:lang w:eastAsia="zh-CN" w:bidi="hi-IN"/>
              </w:rPr>
              <w:t xml:space="preserve">Приложение </w:t>
            </w:r>
            <w:r w:rsidR="00D979EE">
              <w:rPr>
                <w:rFonts w:ascii="Times New Roman" w:eastAsia="SimSun" w:hAnsi="Times New Roman" w:cs="Mangal"/>
                <w:kern w:val="1"/>
                <w:sz w:val="28"/>
                <w:szCs w:val="28"/>
                <w:lang w:eastAsia="zh-CN" w:bidi="hi-IN"/>
              </w:rPr>
              <w:t>2</w:t>
            </w:r>
          </w:p>
          <w:p w:rsidR="006D7DB1" w:rsidRPr="006D7DB1" w:rsidRDefault="006D7DB1" w:rsidP="00047062">
            <w:pPr>
              <w:widowControl w:val="0"/>
              <w:suppressAutoHyphens/>
              <w:autoSpaceDE w:val="0"/>
              <w:spacing w:line="240" w:lineRule="exact"/>
              <w:rPr>
                <w:rFonts w:ascii="Times New Roman" w:eastAsia="SimSun" w:hAnsi="Times New Roman" w:cs="Mangal"/>
                <w:kern w:val="1"/>
                <w:sz w:val="28"/>
                <w:szCs w:val="28"/>
                <w:lang w:eastAsia="zh-CN" w:bidi="hi-IN"/>
              </w:rPr>
            </w:pPr>
            <w:r w:rsidRPr="0001154D">
              <w:rPr>
                <w:rFonts w:ascii="Times New Roman" w:eastAsia="SimSun" w:hAnsi="Times New Roman" w:cs="Mangal"/>
                <w:bCs/>
                <w:kern w:val="1"/>
                <w:sz w:val="28"/>
                <w:szCs w:val="28"/>
                <w:lang w:eastAsia="zh-CN" w:bidi="hi-IN"/>
              </w:rPr>
              <w:t>к административному регламенту</w:t>
            </w:r>
          </w:p>
          <w:p w:rsidR="006D7DB1" w:rsidRPr="0001154D" w:rsidRDefault="006D7DB1"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 xml:space="preserve">предоставления  </w:t>
            </w:r>
            <w:r>
              <w:rPr>
                <w:rFonts w:ascii="Times New Roman" w:eastAsia="SimSun" w:hAnsi="Times New Roman" w:cs="Mangal"/>
                <w:bCs/>
                <w:kern w:val="1"/>
                <w:sz w:val="28"/>
                <w:szCs w:val="28"/>
                <w:lang w:eastAsia="zh-CN" w:bidi="hi-IN"/>
              </w:rPr>
              <w:t>администрацией</w:t>
            </w:r>
          </w:p>
          <w:p w:rsidR="006D7DB1" w:rsidRPr="0001154D" w:rsidRDefault="006D7DB1"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Ипатовского городского округа</w:t>
            </w:r>
          </w:p>
          <w:p w:rsidR="006D7DB1" w:rsidRPr="0001154D" w:rsidRDefault="006D7DB1"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Ставропольского края муниципальной услуги</w:t>
            </w:r>
          </w:p>
          <w:p w:rsidR="006D7DB1" w:rsidRPr="0001154D" w:rsidRDefault="006D7DB1"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kern w:val="1"/>
                <w:sz w:val="28"/>
                <w:szCs w:val="28"/>
                <w:lang w:eastAsia="zh-CN" w:bidi="hi-IN"/>
              </w:rPr>
              <w:t>«П</w:t>
            </w:r>
            <w:r w:rsidRPr="0001154D">
              <w:rPr>
                <w:rFonts w:ascii="Times New Roman" w:eastAsia="SimSun" w:hAnsi="Times New Roman" w:cs="Mangal"/>
                <w:bCs/>
                <w:kern w:val="1"/>
                <w:sz w:val="28"/>
                <w:szCs w:val="28"/>
                <w:lang w:eastAsia="zh-CN" w:bidi="hi-IN"/>
              </w:rPr>
              <w:t>редварительное согласование</w:t>
            </w:r>
          </w:p>
          <w:p w:rsidR="006D7DB1" w:rsidRDefault="006D7DB1" w:rsidP="00047062">
            <w:pPr>
              <w:widowControl w:val="0"/>
              <w:suppressAutoHyphens/>
              <w:autoSpaceDE w:val="0"/>
              <w:spacing w:line="240" w:lineRule="exact"/>
              <w:rPr>
                <w:rFonts w:ascii="Times New Roman" w:eastAsia="SimSun" w:hAnsi="Times New Roman" w:cs="Mangal"/>
                <w:bCs/>
                <w:kern w:val="1"/>
                <w:sz w:val="28"/>
                <w:szCs w:val="28"/>
                <w:lang w:eastAsia="zh-CN" w:bidi="hi-IN"/>
              </w:rPr>
            </w:pPr>
            <w:r w:rsidRPr="0001154D">
              <w:rPr>
                <w:rFonts w:ascii="Times New Roman" w:eastAsia="SimSun" w:hAnsi="Times New Roman" w:cs="Mangal"/>
                <w:bCs/>
                <w:kern w:val="1"/>
                <w:sz w:val="28"/>
                <w:szCs w:val="28"/>
                <w:lang w:eastAsia="zh-CN" w:bidi="hi-IN"/>
              </w:rPr>
              <w:t>предоставления земельного участка»</w:t>
            </w:r>
          </w:p>
          <w:p w:rsidR="006D7DB1" w:rsidRPr="006002CC" w:rsidRDefault="006D7DB1" w:rsidP="00047062">
            <w:pPr>
              <w:pStyle w:val="a6"/>
              <w:spacing w:line="240" w:lineRule="exact"/>
              <w:jc w:val="left"/>
              <w:rPr>
                <w:lang w:val="ru-RU"/>
              </w:rPr>
            </w:pPr>
            <w:r w:rsidRPr="006002CC">
              <w:rPr>
                <w:bCs/>
                <w:color w:val="000000"/>
                <w:szCs w:val="28"/>
                <w:lang w:val="ru-RU"/>
              </w:rPr>
              <w:t xml:space="preserve">от </w:t>
            </w:r>
            <w:r w:rsidR="006657E6">
              <w:rPr>
                <w:bCs/>
                <w:color w:val="000000"/>
                <w:szCs w:val="28"/>
                <w:lang w:val="ru-RU"/>
              </w:rPr>
              <w:t>24 апреля 2019 г. № 708</w:t>
            </w:r>
          </w:p>
          <w:p w:rsidR="00D979EE" w:rsidRDefault="00D979EE" w:rsidP="006002CC">
            <w:pPr>
              <w:widowControl w:val="0"/>
              <w:suppressAutoHyphens/>
              <w:autoSpaceDE w:val="0"/>
              <w:rPr>
                <w:rFonts w:ascii="Times New Roman" w:eastAsia="SimSun" w:hAnsi="Times New Roman" w:cs="Mangal"/>
                <w:kern w:val="1"/>
                <w:sz w:val="28"/>
                <w:szCs w:val="28"/>
                <w:lang w:eastAsia="zh-CN" w:bidi="hi-IN"/>
              </w:rPr>
            </w:pPr>
          </w:p>
        </w:tc>
      </w:tr>
    </w:tbl>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r>
        <w:rPr>
          <w:rFonts w:ascii="Times New Roman" w:hAnsi="Times New Roman"/>
          <w:sz w:val="28"/>
          <w:szCs w:val="28"/>
        </w:rPr>
        <w:t xml:space="preserve"> </w:t>
      </w: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D979EE" w:rsidRDefault="00D979EE" w:rsidP="00D979EE">
      <w:pPr>
        <w:autoSpaceDE w:val="0"/>
        <w:autoSpaceDN w:val="0"/>
        <w:adjustRightInd w:val="0"/>
        <w:spacing w:after="0" w:line="240" w:lineRule="auto"/>
        <w:ind w:firstLine="5103"/>
        <w:jc w:val="right"/>
        <w:rPr>
          <w:rFonts w:ascii="Times New Roman" w:hAnsi="Times New Roman"/>
          <w:sz w:val="28"/>
          <w:szCs w:val="28"/>
        </w:rPr>
      </w:pPr>
    </w:p>
    <w:p w:rsidR="00130EF5" w:rsidRDefault="00130EF5" w:rsidP="006002CC">
      <w:pPr>
        <w:spacing w:after="0" w:line="240" w:lineRule="auto"/>
        <w:ind w:left="5040"/>
        <w:rPr>
          <w:rFonts w:ascii="Times New Roman" w:eastAsia="Times New Roman" w:hAnsi="Times New Roman" w:cs="Times New Roman"/>
          <w:color w:val="000000"/>
          <w:kern w:val="1"/>
          <w:sz w:val="20"/>
          <w:szCs w:val="20"/>
        </w:rPr>
      </w:pPr>
    </w:p>
    <w:p w:rsidR="006002CC" w:rsidRPr="00130EF5" w:rsidRDefault="006002CC" w:rsidP="006002CC">
      <w:pPr>
        <w:spacing w:after="0" w:line="240" w:lineRule="auto"/>
        <w:ind w:left="5040"/>
        <w:rPr>
          <w:rFonts w:ascii="Times New Roman" w:eastAsia="Times New Roman" w:hAnsi="Times New Roman" w:cs="Times New Roman"/>
          <w:color w:val="000000"/>
          <w:sz w:val="20"/>
          <w:szCs w:val="20"/>
        </w:rPr>
      </w:pPr>
      <w:r w:rsidRPr="00130EF5">
        <w:rPr>
          <w:rFonts w:ascii="Times New Roman" w:eastAsia="Times New Roman" w:hAnsi="Times New Roman" w:cs="Times New Roman"/>
          <w:color w:val="000000"/>
          <w:kern w:val="1"/>
          <w:sz w:val="20"/>
          <w:szCs w:val="20"/>
        </w:rPr>
        <w:t xml:space="preserve">Главе </w:t>
      </w:r>
      <w:r w:rsidRPr="00130EF5">
        <w:rPr>
          <w:rFonts w:ascii="Times New Roman" w:eastAsia="Times New Roman" w:hAnsi="Times New Roman" w:cs="Times New Roman"/>
          <w:color w:val="000000"/>
          <w:sz w:val="20"/>
          <w:szCs w:val="20"/>
        </w:rPr>
        <w:t xml:space="preserve">Ипатовского городского округа </w:t>
      </w:r>
    </w:p>
    <w:p w:rsidR="006002CC" w:rsidRPr="00130EF5" w:rsidRDefault="006002CC" w:rsidP="006002CC">
      <w:pPr>
        <w:spacing w:after="0" w:line="240" w:lineRule="auto"/>
        <w:ind w:left="5040"/>
        <w:rPr>
          <w:sz w:val="20"/>
          <w:szCs w:val="20"/>
        </w:rPr>
      </w:pPr>
      <w:r w:rsidRPr="00130EF5">
        <w:rPr>
          <w:rFonts w:ascii="Times New Roman" w:eastAsia="Times New Roman" w:hAnsi="Times New Roman" w:cs="Times New Roman"/>
          <w:color w:val="000000"/>
          <w:kern w:val="1"/>
          <w:sz w:val="20"/>
          <w:szCs w:val="20"/>
        </w:rPr>
        <w:t xml:space="preserve">Ставропольского края </w:t>
      </w:r>
    </w:p>
    <w:p w:rsidR="006002CC" w:rsidRPr="00130EF5" w:rsidRDefault="006002CC" w:rsidP="006002CC">
      <w:pPr>
        <w:spacing w:after="0" w:line="240" w:lineRule="auto"/>
        <w:ind w:left="5040"/>
        <w:rPr>
          <w:sz w:val="20"/>
          <w:szCs w:val="20"/>
        </w:rPr>
      </w:pPr>
      <w:r w:rsidRPr="00130EF5">
        <w:rPr>
          <w:rFonts w:ascii="Times New Roman" w:eastAsia="Times New Roman" w:hAnsi="Times New Roman" w:cs="Times New Roman"/>
          <w:color w:val="000000"/>
          <w:kern w:val="1"/>
          <w:sz w:val="20"/>
          <w:szCs w:val="20"/>
        </w:rPr>
        <w:t>___________________________</w:t>
      </w:r>
    </w:p>
    <w:p w:rsidR="006002CC" w:rsidRPr="00130EF5" w:rsidRDefault="006002CC" w:rsidP="006002CC">
      <w:pPr>
        <w:spacing w:after="0" w:line="240" w:lineRule="auto"/>
        <w:ind w:left="5760"/>
        <w:rPr>
          <w:sz w:val="20"/>
          <w:szCs w:val="20"/>
        </w:rPr>
      </w:pPr>
      <w:r w:rsidRPr="00130EF5">
        <w:rPr>
          <w:rFonts w:ascii="Times New Roman" w:eastAsia="Times New Roman" w:hAnsi="Times New Roman" w:cs="Times New Roman"/>
          <w:color w:val="000000"/>
          <w:kern w:val="1"/>
          <w:sz w:val="20"/>
          <w:szCs w:val="20"/>
        </w:rPr>
        <w:t>(Фамилия, инициалы)</w:t>
      </w:r>
    </w:p>
    <w:p w:rsidR="006002CC" w:rsidRPr="00130EF5" w:rsidRDefault="006002CC" w:rsidP="006002CC">
      <w:pPr>
        <w:spacing w:after="0" w:line="240" w:lineRule="auto"/>
        <w:ind w:left="5040"/>
        <w:rPr>
          <w:sz w:val="20"/>
          <w:szCs w:val="20"/>
        </w:rPr>
      </w:pPr>
      <w:r w:rsidRPr="00130EF5">
        <w:rPr>
          <w:rFonts w:ascii="Times New Roman" w:eastAsia="Times New Roman" w:hAnsi="Times New Roman" w:cs="Times New Roman"/>
          <w:color w:val="000000"/>
          <w:kern w:val="1"/>
          <w:sz w:val="20"/>
          <w:szCs w:val="20"/>
        </w:rPr>
        <w:t xml:space="preserve">356630, Ставропольский край, </w:t>
      </w:r>
    </w:p>
    <w:p w:rsidR="006002CC" w:rsidRPr="00130EF5" w:rsidRDefault="006002CC" w:rsidP="006002CC">
      <w:pPr>
        <w:spacing w:after="0" w:line="240" w:lineRule="auto"/>
        <w:ind w:left="5040"/>
        <w:rPr>
          <w:sz w:val="20"/>
          <w:szCs w:val="20"/>
        </w:rPr>
      </w:pPr>
      <w:r w:rsidRPr="00130EF5">
        <w:rPr>
          <w:rFonts w:ascii="Times New Roman" w:eastAsia="Times New Roman" w:hAnsi="Times New Roman" w:cs="Times New Roman"/>
          <w:color w:val="000000"/>
          <w:kern w:val="1"/>
          <w:sz w:val="20"/>
          <w:szCs w:val="20"/>
        </w:rPr>
        <w:t>г. Ипатово,</w:t>
      </w:r>
      <w:r w:rsidRPr="00130EF5">
        <w:rPr>
          <w:sz w:val="20"/>
          <w:szCs w:val="20"/>
        </w:rPr>
        <w:t xml:space="preserve"> </w:t>
      </w:r>
      <w:r w:rsidRPr="00130EF5">
        <w:rPr>
          <w:rFonts w:ascii="Times New Roman" w:eastAsia="Times New Roman" w:hAnsi="Times New Roman" w:cs="Times New Roman"/>
          <w:color w:val="000000"/>
          <w:kern w:val="1"/>
          <w:sz w:val="20"/>
          <w:szCs w:val="20"/>
        </w:rPr>
        <w:t>ул. Ленинградская, 80</w:t>
      </w:r>
    </w:p>
    <w:p w:rsidR="00D979EE" w:rsidRPr="007F33C6" w:rsidRDefault="006002CC" w:rsidP="00D979EE">
      <w:pPr>
        <w:autoSpaceDE w:val="0"/>
        <w:autoSpaceDN w:val="0"/>
        <w:adjustRightInd w:val="0"/>
        <w:spacing w:after="0" w:line="240" w:lineRule="auto"/>
        <w:ind w:firstLine="5103"/>
        <w:jc w:val="right"/>
        <w:rPr>
          <w:rFonts w:ascii="Times New Roman" w:hAnsi="Times New Roman"/>
          <w:sz w:val="28"/>
          <w:szCs w:val="28"/>
        </w:rPr>
      </w:pPr>
      <w:r>
        <w:rPr>
          <w:rFonts w:ascii="Times New Roman" w:hAnsi="Times New Roman"/>
          <w:sz w:val="28"/>
          <w:szCs w:val="28"/>
        </w:rPr>
        <w:t>от</w:t>
      </w:r>
      <w:r w:rsidR="00D979EE" w:rsidRPr="007F33C6">
        <w:rPr>
          <w:rFonts w:ascii="Times New Roman" w:hAnsi="Times New Roman"/>
          <w:sz w:val="28"/>
          <w:szCs w:val="28"/>
        </w:rPr>
        <w:t>____________________________ _________________________________</w:t>
      </w:r>
    </w:p>
    <w:p w:rsidR="006002CC" w:rsidRDefault="00D979EE" w:rsidP="006002CC">
      <w:pPr>
        <w:autoSpaceDE w:val="0"/>
        <w:autoSpaceDN w:val="0"/>
        <w:adjustRightInd w:val="0"/>
        <w:spacing w:after="0" w:line="240" w:lineRule="auto"/>
        <w:ind w:firstLine="5103"/>
        <w:jc w:val="center"/>
        <w:rPr>
          <w:rFonts w:ascii="Times New Roman" w:hAnsi="Times New Roman"/>
          <w:sz w:val="16"/>
          <w:szCs w:val="16"/>
        </w:rPr>
      </w:pPr>
      <w:proofErr w:type="gramStart"/>
      <w:r w:rsidRPr="006002CC">
        <w:rPr>
          <w:rFonts w:ascii="Times New Roman" w:hAnsi="Times New Roman"/>
          <w:sz w:val="16"/>
          <w:szCs w:val="16"/>
        </w:rPr>
        <w:t>(для физических лиц - Ф.И.О.</w:t>
      </w:r>
      <w:r w:rsidR="006002CC">
        <w:rPr>
          <w:rFonts w:ascii="Times New Roman" w:hAnsi="Times New Roman"/>
          <w:sz w:val="16"/>
          <w:szCs w:val="16"/>
        </w:rPr>
        <w:t xml:space="preserve"> </w:t>
      </w:r>
      <w:r w:rsidRPr="006002CC">
        <w:rPr>
          <w:rFonts w:ascii="Times New Roman" w:hAnsi="Times New Roman"/>
          <w:sz w:val="16"/>
          <w:szCs w:val="16"/>
        </w:rPr>
        <w:t>физического лица,</w:t>
      </w:r>
      <w:proofErr w:type="gramEnd"/>
    </w:p>
    <w:p w:rsidR="00D979EE" w:rsidRPr="006002CC" w:rsidRDefault="00D979EE" w:rsidP="006002CC">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 xml:space="preserve"> паспортные данные;</w:t>
      </w:r>
      <w:r w:rsidR="006002CC">
        <w:rPr>
          <w:rFonts w:ascii="Times New Roman" w:hAnsi="Times New Roman"/>
          <w:sz w:val="16"/>
          <w:szCs w:val="16"/>
        </w:rPr>
        <w:t xml:space="preserve"> </w:t>
      </w:r>
      <w:r w:rsidRPr="006002CC">
        <w:rPr>
          <w:rFonts w:ascii="Times New Roman" w:hAnsi="Times New Roman"/>
          <w:sz w:val="16"/>
          <w:szCs w:val="16"/>
        </w:rPr>
        <w:t>контактные телефоны, адрес</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электронной почты (при наличии)</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proofErr w:type="gramStart"/>
      <w:r w:rsidRPr="006002CC">
        <w:rPr>
          <w:rFonts w:ascii="Times New Roman" w:hAnsi="Times New Roman"/>
          <w:sz w:val="16"/>
          <w:szCs w:val="16"/>
        </w:rPr>
        <w:t>(для юридических лиц или индивидуальных</w:t>
      </w:r>
      <w:proofErr w:type="gramEnd"/>
    </w:p>
    <w:p w:rsidR="006002CC" w:rsidRDefault="00D979EE" w:rsidP="006002CC">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предпринимателей - наименование и</w:t>
      </w:r>
      <w:r w:rsidR="006002CC">
        <w:rPr>
          <w:rFonts w:ascii="Times New Roman" w:hAnsi="Times New Roman"/>
          <w:sz w:val="16"/>
          <w:szCs w:val="16"/>
        </w:rPr>
        <w:t xml:space="preserve"> </w:t>
      </w:r>
      <w:r w:rsidRPr="006002CC">
        <w:rPr>
          <w:rFonts w:ascii="Times New Roman" w:hAnsi="Times New Roman"/>
          <w:sz w:val="16"/>
          <w:szCs w:val="16"/>
        </w:rPr>
        <w:t xml:space="preserve">место </w:t>
      </w:r>
    </w:p>
    <w:p w:rsidR="00D979EE" w:rsidRPr="006002CC" w:rsidRDefault="00D979EE" w:rsidP="006002CC">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нахождения заявителя</w:t>
      </w:r>
    </w:p>
    <w:p w:rsidR="006002CC" w:rsidRDefault="00D979EE" w:rsidP="00D979EE">
      <w:pPr>
        <w:autoSpaceDE w:val="0"/>
        <w:autoSpaceDN w:val="0"/>
        <w:adjustRightInd w:val="0"/>
        <w:spacing w:after="0" w:line="240" w:lineRule="auto"/>
        <w:ind w:firstLine="5103"/>
        <w:jc w:val="center"/>
        <w:rPr>
          <w:rFonts w:ascii="Times New Roman" w:hAnsi="Times New Roman"/>
          <w:sz w:val="16"/>
          <w:szCs w:val="16"/>
        </w:rPr>
      </w:pPr>
      <w:proofErr w:type="gramStart"/>
      <w:r w:rsidRPr="006002CC">
        <w:rPr>
          <w:rFonts w:ascii="Times New Roman" w:hAnsi="Times New Roman"/>
          <w:sz w:val="16"/>
          <w:szCs w:val="16"/>
        </w:rPr>
        <w:t>(для юридического лица и</w:t>
      </w:r>
      <w:proofErr w:type="gramEnd"/>
    </w:p>
    <w:p w:rsidR="00D979EE" w:rsidRPr="006002CC" w:rsidRDefault="00D979EE" w:rsidP="006002CC">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 xml:space="preserve"> </w:t>
      </w:r>
      <w:r w:rsidR="006002CC">
        <w:rPr>
          <w:rFonts w:ascii="Times New Roman" w:hAnsi="Times New Roman"/>
          <w:sz w:val="16"/>
          <w:szCs w:val="16"/>
        </w:rPr>
        <w:t xml:space="preserve">индивидуального </w:t>
      </w:r>
      <w:r w:rsidRPr="006002CC">
        <w:rPr>
          <w:rFonts w:ascii="Times New Roman" w:hAnsi="Times New Roman"/>
          <w:sz w:val="16"/>
          <w:szCs w:val="16"/>
        </w:rPr>
        <w:t xml:space="preserve">предпринимателя), </w:t>
      </w:r>
      <w:proofErr w:type="gramStart"/>
      <w:r w:rsidRPr="006002CC">
        <w:rPr>
          <w:rFonts w:ascii="Times New Roman" w:hAnsi="Times New Roman"/>
          <w:sz w:val="16"/>
          <w:szCs w:val="16"/>
        </w:rPr>
        <w:t>государственный</w:t>
      </w:r>
      <w:proofErr w:type="gramEnd"/>
    </w:p>
    <w:p w:rsidR="00D979EE" w:rsidRPr="006002CC" w:rsidRDefault="00D979EE" w:rsidP="006002CC">
      <w:pPr>
        <w:autoSpaceDE w:val="0"/>
        <w:autoSpaceDN w:val="0"/>
        <w:adjustRightInd w:val="0"/>
        <w:spacing w:after="0" w:line="240" w:lineRule="auto"/>
        <w:ind w:firstLine="5103"/>
        <w:jc w:val="right"/>
        <w:rPr>
          <w:rFonts w:ascii="Times New Roman" w:hAnsi="Times New Roman"/>
          <w:sz w:val="16"/>
          <w:szCs w:val="16"/>
        </w:rPr>
      </w:pPr>
      <w:proofErr w:type="gramStart"/>
      <w:r w:rsidRPr="006002CC">
        <w:rPr>
          <w:rFonts w:ascii="Times New Roman" w:hAnsi="Times New Roman"/>
          <w:sz w:val="16"/>
          <w:szCs w:val="16"/>
        </w:rPr>
        <w:t>регистрационный номер записи о</w:t>
      </w:r>
      <w:r w:rsidR="006002CC">
        <w:rPr>
          <w:rFonts w:ascii="Times New Roman" w:hAnsi="Times New Roman"/>
          <w:sz w:val="16"/>
          <w:szCs w:val="16"/>
        </w:rPr>
        <w:t xml:space="preserve"> </w:t>
      </w:r>
      <w:r w:rsidRPr="006002CC">
        <w:rPr>
          <w:rFonts w:ascii="Times New Roman" w:hAnsi="Times New Roman"/>
          <w:sz w:val="16"/>
          <w:szCs w:val="16"/>
        </w:rPr>
        <w:t xml:space="preserve">государственной </w:t>
      </w:r>
      <w:r w:rsidR="006002CC">
        <w:rPr>
          <w:rFonts w:ascii="Times New Roman" w:hAnsi="Times New Roman"/>
          <w:sz w:val="16"/>
          <w:szCs w:val="16"/>
        </w:rPr>
        <w:t xml:space="preserve">     </w:t>
      </w:r>
      <w:r w:rsidRPr="006002CC">
        <w:rPr>
          <w:rFonts w:ascii="Times New Roman" w:hAnsi="Times New Roman"/>
          <w:sz w:val="16"/>
          <w:szCs w:val="16"/>
        </w:rPr>
        <w:t>регистрации</w:t>
      </w:r>
      <w:r w:rsidR="006002CC">
        <w:rPr>
          <w:rFonts w:ascii="Times New Roman" w:hAnsi="Times New Roman"/>
          <w:sz w:val="16"/>
          <w:szCs w:val="16"/>
        </w:rPr>
        <w:t xml:space="preserve"> </w:t>
      </w:r>
      <w:r w:rsidRPr="006002CC">
        <w:rPr>
          <w:rFonts w:ascii="Times New Roman" w:hAnsi="Times New Roman"/>
          <w:sz w:val="16"/>
          <w:szCs w:val="16"/>
        </w:rPr>
        <w:t>юридического лица (индивидуального</w:t>
      </w:r>
      <w:proofErr w:type="gramEnd"/>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 xml:space="preserve">предпринимателя) в </w:t>
      </w:r>
      <w:proofErr w:type="gramStart"/>
      <w:r w:rsidRPr="006002CC">
        <w:rPr>
          <w:rFonts w:ascii="Times New Roman" w:hAnsi="Times New Roman"/>
          <w:sz w:val="16"/>
          <w:szCs w:val="16"/>
        </w:rPr>
        <w:t>едином</w:t>
      </w:r>
      <w:proofErr w:type="gramEnd"/>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 xml:space="preserve">государственном </w:t>
      </w:r>
      <w:proofErr w:type="gramStart"/>
      <w:r w:rsidRPr="006002CC">
        <w:rPr>
          <w:rFonts w:ascii="Times New Roman" w:hAnsi="Times New Roman"/>
          <w:sz w:val="16"/>
          <w:szCs w:val="16"/>
        </w:rPr>
        <w:t>реестре</w:t>
      </w:r>
      <w:proofErr w:type="gramEnd"/>
      <w:r w:rsidRPr="006002CC">
        <w:rPr>
          <w:rFonts w:ascii="Times New Roman" w:hAnsi="Times New Roman"/>
          <w:sz w:val="16"/>
          <w:szCs w:val="16"/>
        </w:rPr>
        <w:t xml:space="preserve"> юридических лиц</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(индивидуальных предпринимателей)</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и идентификационный номер</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 xml:space="preserve">налогоплательщика, </w:t>
      </w:r>
      <w:proofErr w:type="gramStart"/>
      <w:r w:rsidRPr="006002CC">
        <w:rPr>
          <w:rFonts w:ascii="Times New Roman" w:hAnsi="Times New Roman"/>
          <w:sz w:val="16"/>
          <w:szCs w:val="16"/>
        </w:rPr>
        <w:t>контактные</w:t>
      </w:r>
      <w:proofErr w:type="gramEnd"/>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телефоны, адрес электронной почты</w:t>
      </w:r>
    </w:p>
    <w:p w:rsidR="00D979EE" w:rsidRPr="006002CC" w:rsidRDefault="00D979EE" w:rsidP="00D979EE">
      <w:pPr>
        <w:autoSpaceDE w:val="0"/>
        <w:autoSpaceDN w:val="0"/>
        <w:adjustRightInd w:val="0"/>
        <w:spacing w:after="0" w:line="240" w:lineRule="auto"/>
        <w:ind w:firstLine="5103"/>
        <w:jc w:val="center"/>
        <w:rPr>
          <w:rFonts w:ascii="Times New Roman" w:hAnsi="Times New Roman"/>
          <w:sz w:val="16"/>
          <w:szCs w:val="16"/>
        </w:rPr>
      </w:pPr>
      <w:r w:rsidRPr="006002CC">
        <w:rPr>
          <w:rFonts w:ascii="Times New Roman" w:hAnsi="Times New Roman"/>
          <w:sz w:val="16"/>
          <w:szCs w:val="16"/>
        </w:rPr>
        <w:t>(при наличии)</w:t>
      </w:r>
    </w:p>
    <w:p w:rsidR="00D979EE" w:rsidRPr="007F33C6" w:rsidRDefault="00D979EE" w:rsidP="00D979EE">
      <w:pPr>
        <w:autoSpaceDE w:val="0"/>
        <w:autoSpaceDN w:val="0"/>
        <w:adjustRightInd w:val="0"/>
        <w:spacing w:after="0" w:line="240" w:lineRule="auto"/>
        <w:jc w:val="both"/>
        <w:outlineLvl w:val="0"/>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ЗАЯВЛЕНИЕ</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о предварительном согласовании предоставления земельного участка</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 xml:space="preserve"> Прошу предварительно согласовать предоставление без проведения торгов земельног</w:t>
      </w:r>
      <w:r>
        <w:rPr>
          <w:rFonts w:ascii="Times New Roman" w:hAnsi="Times New Roman"/>
          <w:sz w:val="28"/>
          <w:szCs w:val="28"/>
        </w:rPr>
        <w:t>о участка размером ___</w:t>
      </w:r>
      <w:r w:rsidRPr="007F33C6">
        <w:rPr>
          <w:rFonts w:ascii="Times New Roman" w:hAnsi="Times New Roman"/>
          <w:sz w:val="28"/>
          <w:szCs w:val="28"/>
        </w:rPr>
        <w:t>______________________________________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кадастровый номер _________________________________</w:t>
      </w:r>
      <w:r>
        <w:rPr>
          <w:rFonts w:ascii="Times New Roman" w:hAnsi="Times New Roman"/>
          <w:sz w:val="28"/>
          <w:szCs w:val="28"/>
        </w:rPr>
        <w:t>________________</w:t>
      </w:r>
    </w:p>
    <w:p w:rsidR="00D979EE" w:rsidRPr="007F33C6" w:rsidRDefault="00D979EE" w:rsidP="00D979EE">
      <w:pPr>
        <w:autoSpaceDE w:val="0"/>
        <w:autoSpaceDN w:val="0"/>
        <w:adjustRightInd w:val="0"/>
        <w:spacing w:after="0" w:line="240" w:lineRule="auto"/>
        <w:ind w:firstLine="2694"/>
        <w:jc w:val="center"/>
        <w:rPr>
          <w:rFonts w:ascii="Times New Roman" w:hAnsi="Times New Roman"/>
          <w:sz w:val="18"/>
          <w:szCs w:val="18"/>
        </w:rPr>
      </w:pPr>
      <w:r w:rsidRPr="007F33C6">
        <w:rPr>
          <w:rFonts w:ascii="Times New Roman" w:hAnsi="Times New Roman"/>
          <w:sz w:val="18"/>
          <w:szCs w:val="18"/>
        </w:rPr>
        <w:t>(в случае</w:t>
      </w:r>
      <w:proofErr w:type="gramStart"/>
      <w:r w:rsidRPr="007F33C6">
        <w:rPr>
          <w:rFonts w:ascii="Times New Roman" w:hAnsi="Times New Roman"/>
          <w:sz w:val="18"/>
          <w:szCs w:val="18"/>
        </w:rPr>
        <w:t>,</w:t>
      </w:r>
      <w:proofErr w:type="gramEnd"/>
      <w:r w:rsidRPr="007F33C6">
        <w:rPr>
          <w:rFonts w:ascii="Times New Roman" w:hAnsi="Times New Roman"/>
          <w:sz w:val="18"/>
          <w:szCs w:val="18"/>
        </w:rPr>
        <w:t xml:space="preserve"> если границы такого земельного участка подлежат</w:t>
      </w:r>
    </w:p>
    <w:p w:rsidR="00D979EE" w:rsidRPr="007F33C6" w:rsidRDefault="00D979EE" w:rsidP="00D979EE">
      <w:pPr>
        <w:autoSpaceDE w:val="0"/>
        <w:autoSpaceDN w:val="0"/>
        <w:adjustRightInd w:val="0"/>
        <w:spacing w:after="0" w:line="240" w:lineRule="auto"/>
        <w:ind w:firstLine="2694"/>
        <w:jc w:val="center"/>
        <w:rPr>
          <w:rFonts w:ascii="Times New Roman" w:hAnsi="Times New Roman"/>
          <w:sz w:val="18"/>
          <w:szCs w:val="18"/>
        </w:rPr>
      </w:pPr>
      <w:r w:rsidRPr="007F33C6">
        <w:rPr>
          <w:rFonts w:ascii="Times New Roman" w:hAnsi="Times New Roman"/>
          <w:sz w:val="18"/>
          <w:szCs w:val="18"/>
        </w:rPr>
        <w:t xml:space="preserve">уточнению в соответствии с Федеральным </w:t>
      </w:r>
      <w:hyperlink r:id="rId26" w:history="1">
        <w:r w:rsidRPr="007F33C6">
          <w:rPr>
            <w:rFonts w:ascii="Times New Roman" w:hAnsi="Times New Roman"/>
            <w:color w:val="0000FF"/>
            <w:sz w:val="18"/>
            <w:szCs w:val="18"/>
          </w:rPr>
          <w:t>законом</w:t>
        </w:r>
      </w:hyperlink>
    </w:p>
    <w:p w:rsidR="00D979EE" w:rsidRDefault="00D979EE" w:rsidP="00C468DB">
      <w:pPr>
        <w:autoSpaceDE w:val="0"/>
        <w:autoSpaceDN w:val="0"/>
        <w:adjustRightInd w:val="0"/>
        <w:spacing w:after="0" w:line="240" w:lineRule="auto"/>
        <w:ind w:firstLine="2694"/>
        <w:jc w:val="center"/>
        <w:rPr>
          <w:rFonts w:ascii="Times New Roman" w:hAnsi="Times New Roman"/>
          <w:sz w:val="28"/>
          <w:szCs w:val="28"/>
        </w:rPr>
      </w:pPr>
      <w:r w:rsidRPr="007F33C6">
        <w:rPr>
          <w:rFonts w:ascii="Times New Roman" w:hAnsi="Times New Roman"/>
          <w:sz w:val="18"/>
          <w:szCs w:val="18"/>
        </w:rPr>
        <w:t>от</w:t>
      </w:r>
      <w:r w:rsidRPr="00C468DB">
        <w:rPr>
          <w:rFonts w:ascii="Times New Roman" w:hAnsi="Times New Roman"/>
          <w:sz w:val="16"/>
          <w:szCs w:val="16"/>
        </w:rPr>
        <w:t xml:space="preserve"> </w:t>
      </w:r>
      <w:r w:rsidR="00C468DB" w:rsidRPr="00C468DB">
        <w:rPr>
          <w:rFonts w:ascii="Times New Roman" w:hAnsi="Times New Roman"/>
          <w:sz w:val="16"/>
          <w:szCs w:val="16"/>
        </w:rPr>
        <w:t>13 июля 2015 г. № 218-ФЗ «О государственной регистрации недвижимости</w:t>
      </w:r>
      <w:proofErr w:type="gramStart"/>
      <w:r w:rsidR="00C468DB" w:rsidRPr="00C468DB">
        <w:rPr>
          <w:rFonts w:ascii="Times New Roman" w:hAnsi="Times New Roman"/>
          <w:sz w:val="16"/>
          <w:szCs w:val="16"/>
        </w:rPr>
        <w:t>»,</w:t>
      </w:r>
      <w:r w:rsidR="00C468DB">
        <w:rPr>
          <w:rFonts w:ascii="Times New Roman" w:hAnsi="Times New Roman"/>
          <w:sz w:val="16"/>
          <w:szCs w:val="16"/>
        </w:rPr>
        <w:t>)</w:t>
      </w:r>
      <w:r w:rsidR="00C468DB" w:rsidRPr="00C468DB">
        <w:rPr>
          <w:rFonts w:ascii="Times New Roman" w:hAnsi="Times New Roman"/>
          <w:sz w:val="16"/>
          <w:szCs w:val="16"/>
        </w:rPr>
        <w:t xml:space="preserve"> </w:t>
      </w:r>
      <w:proofErr w:type="gramEnd"/>
      <w:r w:rsidRPr="007F33C6">
        <w:rPr>
          <w:rFonts w:ascii="Times New Roman" w:hAnsi="Times New Roman"/>
          <w:sz w:val="28"/>
          <w:szCs w:val="28"/>
        </w:rPr>
        <w:t>реквизиты решения об утверждении проекта межевания территории</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w:t>
      </w:r>
      <w:r>
        <w:rPr>
          <w:rFonts w:ascii="Times New Roman" w:hAnsi="Times New Roman"/>
          <w:sz w:val="28"/>
          <w:szCs w:val="28"/>
        </w:rPr>
        <w:t>______________________________</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(в случае</w:t>
      </w:r>
      <w:proofErr w:type="gramStart"/>
      <w:r w:rsidRPr="007F33C6">
        <w:rPr>
          <w:rFonts w:ascii="Times New Roman" w:hAnsi="Times New Roman"/>
          <w:sz w:val="18"/>
          <w:szCs w:val="18"/>
        </w:rPr>
        <w:t>,</w:t>
      </w:r>
      <w:proofErr w:type="gramEnd"/>
      <w:r w:rsidRPr="007F33C6">
        <w:rPr>
          <w:rFonts w:ascii="Times New Roman" w:hAnsi="Times New Roman"/>
          <w:sz w:val="18"/>
          <w:szCs w:val="18"/>
        </w:rPr>
        <w:t xml:space="preserve"> если образование земельного участка предусмотрено проектом</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межевания территории)</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w:t>
      </w:r>
      <w:r>
        <w:rPr>
          <w:rFonts w:ascii="Times New Roman" w:hAnsi="Times New Roman"/>
          <w:sz w:val="28"/>
          <w:szCs w:val="28"/>
        </w:rPr>
        <w:t xml:space="preserve">смотрено образование земельного </w:t>
      </w:r>
      <w:r w:rsidRPr="007F33C6">
        <w:rPr>
          <w:rFonts w:ascii="Times New Roman" w:hAnsi="Times New Roman"/>
          <w:sz w:val="28"/>
          <w:szCs w:val="28"/>
        </w:rPr>
        <w:t>участка</w:t>
      </w:r>
      <w:r>
        <w:rPr>
          <w:rFonts w:ascii="Times New Roman" w:hAnsi="Times New Roman"/>
          <w:sz w:val="28"/>
          <w:szCs w:val="28"/>
        </w:rPr>
        <w:t xml:space="preserve"> __________</w:t>
      </w:r>
      <w:r w:rsidRPr="007F33C6">
        <w:rPr>
          <w:rFonts w:ascii="Times New Roman" w:hAnsi="Times New Roman"/>
          <w:sz w:val="28"/>
          <w:szCs w:val="28"/>
        </w:rPr>
        <w:t>_________</w:t>
      </w:r>
      <w:bookmarkStart w:id="8" w:name="_GoBack"/>
      <w:bookmarkEnd w:id="8"/>
      <w:r w:rsidRPr="007F33C6">
        <w:rPr>
          <w:rFonts w:ascii="Times New Roman" w:hAnsi="Times New Roman"/>
          <w:sz w:val="28"/>
          <w:szCs w:val="28"/>
        </w:rPr>
        <w:t>______________________________</w:t>
      </w:r>
      <w:r>
        <w:rPr>
          <w:rFonts w:ascii="Times New Roman" w:hAnsi="Times New Roman"/>
          <w:sz w:val="28"/>
          <w:szCs w:val="28"/>
        </w:rPr>
        <w:t xml:space="preserve"> </w:t>
      </w:r>
      <w:r w:rsidRPr="007F33C6">
        <w:rPr>
          <w:rFonts w:ascii="Times New Roman" w:hAnsi="Times New Roman"/>
          <w:sz w:val="28"/>
          <w:szCs w:val="28"/>
        </w:rPr>
        <w:t>___________________________________</w:t>
      </w:r>
      <w:r>
        <w:rPr>
          <w:rFonts w:ascii="Times New Roman" w:hAnsi="Times New Roman"/>
          <w:sz w:val="28"/>
          <w:szCs w:val="28"/>
        </w:rPr>
        <w:t>_______________________________</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(в случае</w:t>
      </w:r>
      <w:proofErr w:type="gramStart"/>
      <w:r w:rsidRPr="007F33C6">
        <w:rPr>
          <w:rFonts w:ascii="Times New Roman" w:hAnsi="Times New Roman"/>
          <w:sz w:val="18"/>
          <w:szCs w:val="18"/>
        </w:rPr>
        <w:t>,</w:t>
      </w:r>
      <w:proofErr w:type="gramEnd"/>
      <w:r w:rsidRPr="007F33C6">
        <w:rPr>
          <w:rFonts w:ascii="Times New Roman" w:hAnsi="Times New Roman"/>
          <w:sz w:val="18"/>
          <w:szCs w:val="18"/>
        </w:rPr>
        <w:t xml:space="preserve"> если сведения о таких земельных участках внесены в</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государственный кадастр недвижимости)</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lastRenderedPageBreak/>
        <w:t xml:space="preserve">основание предоставления земельного участка без проведения торгов из числа предусмотренных </w:t>
      </w:r>
      <w:hyperlink r:id="rId27" w:history="1">
        <w:r w:rsidRPr="007F33C6">
          <w:rPr>
            <w:rFonts w:ascii="Times New Roman" w:hAnsi="Times New Roman"/>
            <w:color w:val="0000FF"/>
            <w:sz w:val="28"/>
            <w:szCs w:val="28"/>
          </w:rPr>
          <w:t>пунктом 2 статьи 39.3</w:t>
        </w:r>
      </w:hyperlink>
      <w:r w:rsidRPr="007F33C6">
        <w:rPr>
          <w:rFonts w:ascii="Times New Roman" w:hAnsi="Times New Roman"/>
          <w:sz w:val="28"/>
          <w:szCs w:val="28"/>
        </w:rPr>
        <w:t xml:space="preserve">, </w:t>
      </w:r>
      <w:hyperlink r:id="rId28" w:history="1">
        <w:r w:rsidRPr="007F33C6">
          <w:rPr>
            <w:rFonts w:ascii="Times New Roman" w:hAnsi="Times New Roman"/>
            <w:color w:val="0000FF"/>
            <w:sz w:val="28"/>
            <w:szCs w:val="28"/>
          </w:rPr>
          <w:t>статьей 39.5</w:t>
        </w:r>
      </w:hyperlink>
      <w:r w:rsidRPr="007F33C6">
        <w:rPr>
          <w:rFonts w:ascii="Times New Roman" w:hAnsi="Times New Roman"/>
          <w:sz w:val="28"/>
          <w:szCs w:val="28"/>
        </w:rPr>
        <w:t xml:space="preserve">, </w:t>
      </w:r>
      <w:hyperlink r:id="rId29" w:history="1">
        <w:r w:rsidRPr="007F33C6">
          <w:rPr>
            <w:rFonts w:ascii="Times New Roman" w:hAnsi="Times New Roman"/>
            <w:color w:val="0000FF"/>
            <w:sz w:val="28"/>
            <w:szCs w:val="28"/>
          </w:rPr>
          <w:t>пунктом 2 статьи 39.6</w:t>
        </w:r>
      </w:hyperlink>
      <w:r w:rsidRPr="007F33C6">
        <w:rPr>
          <w:rFonts w:ascii="Times New Roman" w:hAnsi="Times New Roman"/>
          <w:sz w:val="28"/>
          <w:szCs w:val="28"/>
        </w:rPr>
        <w:t xml:space="preserve"> или </w:t>
      </w:r>
      <w:hyperlink r:id="rId30" w:history="1">
        <w:r w:rsidRPr="007F33C6">
          <w:rPr>
            <w:rFonts w:ascii="Times New Roman" w:hAnsi="Times New Roman"/>
            <w:color w:val="0000FF"/>
            <w:sz w:val="28"/>
            <w:szCs w:val="28"/>
          </w:rPr>
          <w:t>пунктом 2 статьи 39.10</w:t>
        </w:r>
      </w:hyperlink>
      <w:r w:rsidRPr="007F33C6">
        <w:rPr>
          <w:rFonts w:ascii="Times New Roman" w:hAnsi="Times New Roman"/>
          <w:sz w:val="28"/>
          <w:szCs w:val="28"/>
        </w:rPr>
        <w:t xml:space="preserve"> Земельного кодекса Российской Федерации оснований</w:t>
      </w:r>
      <w:r>
        <w:rPr>
          <w:rFonts w:ascii="Times New Roman" w:hAnsi="Times New Roman"/>
          <w:sz w:val="28"/>
          <w:szCs w:val="28"/>
        </w:rPr>
        <w:t xml:space="preserve"> </w:t>
      </w:r>
      <w:r w:rsidRPr="007F33C6">
        <w:rPr>
          <w:rFonts w:ascii="Times New Roman" w:hAnsi="Times New Roman"/>
          <w:sz w:val="28"/>
          <w:szCs w:val="28"/>
        </w:rPr>
        <w:t>_________________</w:t>
      </w:r>
      <w:r>
        <w:rPr>
          <w:rFonts w:ascii="Times New Roman" w:hAnsi="Times New Roman"/>
          <w:sz w:val="28"/>
          <w:szCs w:val="28"/>
        </w:rPr>
        <w:t>______________________________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вид права, на котором заявитель желает приобрести земельный участок</w:t>
      </w:r>
      <w:r>
        <w:rPr>
          <w:rFonts w:ascii="Times New Roman" w:hAnsi="Times New Roman"/>
          <w:sz w:val="28"/>
          <w:szCs w:val="28"/>
        </w:rPr>
        <w:t xml:space="preserve"> </w:t>
      </w:r>
      <w:r w:rsidRPr="007F33C6">
        <w:rPr>
          <w:rFonts w:ascii="Times New Roman" w:hAnsi="Times New Roman"/>
          <w:sz w:val="28"/>
          <w:szCs w:val="28"/>
        </w:rPr>
        <w:t>______________________________</w:t>
      </w:r>
      <w:r>
        <w:rPr>
          <w:rFonts w:ascii="Times New Roman" w:hAnsi="Times New Roman"/>
          <w:sz w:val="28"/>
          <w:szCs w:val="28"/>
        </w:rPr>
        <w:t>____________________________________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proofErr w:type="gramStart"/>
      <w:r w:rsidRPr="007F33C6">
        <w:rPr>
          <w:rFonts w:ascii="Times New Roman" w:hAnsi="Times New Roman"/>
          <w:sz w:val="18"/>
          <w:szCs w:val="18"/>
        </w:rPr>
        <w:t>(если предоставление земельного участка</w:t>
      </w:r>
      <w:proofErr w:type="gramEnd"/>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proofErr w:type="gramStart"/>
      <w:r w:rsidRPr="007F33C6">
        <w:rPr>
          <w:rFonts w:ascii="Times New Roman" w:hAnsi="Times New Roman"/>
          <w:sz w:val="18"/>
          <w:szCs w:val="18"/>
        </w:rPr>
        <w:t>возможно</w:t>
      </w:r>
      <w:proofErr w:type="gramEnd"/>
      <w:r w:rsidRPr="007F33C6">
        <w:rPr>
          <w:rFonts w:ascii="Times New Roman" w:hAnsi="Times New Roman"/>
          <w:sz w:val="18"/>
          <w:szCs w:val="18"/>
        </w:rPr>
        <w:t xml:space="preserve"> на нескольких видах прав)</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цель использования земельного участка</w:t>
      </w:r>
      <w:r>
        <w:rPr>
          <w:rFonts w:ascii="Times New Roman" w:hAnsi="Times New Roman"/>
          <w:sz w:val="28"/>
          <w:szCs w:val="28"/>
        </w:rPr>
        <w:t xml:space="preserve"> </w:t>
      </w:r>
      <w:r w:rsidRPr="007F33C6">
        <w:rPr>
          <w:rFonts w:ascii="Times New Roman" w:hAnsi="Times New Roman"/>
          <w:sz w:val="28"/>
          <w:szCs w:val="28"/>
        </w:rPr>
        <w:t>_________________________________________________________________________________________________________________</w:t>
      </w:r>
      <w:r>
        <w:rPr>
          <w:rFonts w:ascii="Times New Roman" w:hAnsi="Times New Roman"/>
          <w:sz w:val="28"/>
          <w:szCs w:val="28"/>
        </w:rPr>
        <w:t>___________________</w:t>
      </w:r>
    </w:p>
    <w:p w:rsidR="00D979EE" w:rsidRDefault="00D979EE" w:rsidP="00D979EE">
      <w:pPr>
        <w:autoSpaceDE w:val="0"/>
        <w:autoSpaceDN w:val="0"/>
        <w:adjustRightInd w:val="0"/>
        <w:spacing w:after="0" w:line="240" w:lineRule="auto"/>
        <w:rPr>
          <w:rFonts w:ascii="Times New Roman" w:hAnsi="Times New Roman"/>
          <w:sz w:val="28"/>
          <w:szCs w:val="28"/>
        </w:rPr>
      </w:pPr>
      <w:r w:rsidRPr="007F33C6">
        <w:rPr>
          <w:rFonts w:ascii="Times New Roman" w:hAnsi="Times New Roman"/>
          <w:sz w:val="28"/>
          <w:szCs w:val="28"/>
        </w:rPr>
        <w:t>реквизиты решения об изъятии земельного участка для государственных или му</w:t>
      </w:r>
      <w:r>
        <w:rPr>
          <w:rFonts w:ascii="Times New Roman" w:hAnsi="Times New Roman"/>
          <w:sz w:val="28"/>
          <w:szCs w:val="28"/>
        </w:rPr>
        <w:t xml:space="preserve">ниципальных нужд  </w:t>
      </w:r>
      <w:r w:rsidRPr="007F33C6">
        <w:rPr>
          <w:rFonts w:ascii="Times New Roman" w:hAnsi="Times New Roman"/>
          <w:sz w:val="28"/>
          <w:szCs w:val="28"/>
        </w:rPr>
        <w:t>_____________________</w:t>
      </w:r>
      <w:r>
        <w:rPr>
          <w:rFonts w:ascii="Times New Roman" w:hAnsi="Times New Roman"/>
          <w:sz w:val="28"/>
          <w:szCs w:val="28"/>
        </w:rPr>
        <w:t>_______________________</w:t>
      </w:r>
    </w:p>
    <w:p w:rsidR="00D979EE" w:rsidRPr="007F33C6" w:rsidRDefault="00D979EE" w:rsidP="00D979EE">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__________________________________________________________________</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(в случае</w:t>
      </w:r>
      <w:proofErr w:type="gramStart"/>
      <w:r w:rsidRPr="007F33C6">
        <w:rPr>
          <w:rFonts w:ascii="Times New Roman" w:hAnsi="Times New Roman"/>
          <w:sz w:val="18"/>
          <w:szCs w:val="18"/>
        </w:rPr>
        <w:t>,</w:t>
      </w:r>
      <w:proofErr w:type="gramEnd"/>
      <w:r w:rsidRPr="007F33C6">
        <w:rPr>
          <w:rFonts w:ascii="Times New Roman" w:hAnsi="Times New Roman"/>
          <w:sz w:val="18"/>
          <w:szCs w:val="18"/>
        </w:rPr>
        <w:t xml:space="preserve"> если земельный участок предоставляется взамен земельного</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участка, изымаемого для государственных или муниципальных нужд)</w:t>
      </w:r>
    </w:p>
    <w:p w:rsidR="00D979EE" w:rsidRPr="007F33C6" w:rsidRDefault="00D979EE" w:rsidP="00D979EE">
      <w:pPr>
        <w:pBdr>
          <w:bottom w:val="single" w:sz="12" w:space="1" w:color="auto"/>
        </w:pBd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w:t>
      </w:r>
      <w:r>
        <w:rPr>
          <w:rFonts w:ascii="Times New Roman" w:hAnsi="Times New Roman"/>
          <w:sz w:val="28"/>
          <w:szCs w:val="28"/>
        </w:rPr>
        <w:t>тории ____________________________________________________________________________________________________________________________________</w:t>
      </w:r>
    </w:p>
    <w:p w:rsidR="00D979EE" w:rsidRPr="00637622"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18"/>
          <w:szCs w:val="18"/>
        </w:rPr>
        <w:t>(в случае</w:t>
      </w:r>
      <w:proofErr w:type="gramStart"/>
      <w:r w:rsidRPr="007F33C6">
        <w:rPr>
          <w:rFonts w:ascii="Times New Roman" w:hAnsi="Times New Roman"/>
          <w:sz w:val="18"/>
          <w:szCs w:val="18"/>
        </w:rPr>
        <w:t>,</w:t>
      </w:r>
      <w:proofErr w:type="gramEnd"/>
      <w:r w:rsidRPr="007F33C6">
        <w:rPr>
          <w:rFonts w:ascii="Times New Roman" w:hAnsi="Times New Roman"/>
          <w:sz w:val="18"/>
          <w:szCs w:val="18"/>
        </w:rPr>
        <w:t xml:space="preserve"> если земельный участок предоставляется для размещения</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 xml:space="preserve">объектов, предусмотренных документом </w:t>
      </w:r>
      <w:proofErr w:type="gramStart"/>
      <w:r w:rsidRPr="007F33C6">
        <w:rPr>
          <w:rFonts w:ascii="Times New Roman" w:hAnsi="Times New Roman"/>
          <w:sz w:val="18"/>
          <w:szCs w:val="18"/>
        </w:rPr>
        <w:t>территориального</w:t>
      </w:r>
      <w:proofErr w:type="gramEnd"/>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планирования и (или) проекта планировки территории)</w:t>
      </w:r>
    </w:p>
    <w:p w:rsidR="00D979EE" w:rsidRPr="004B67D3" w:rsidRDefault="00D979EE" w:rsidP="00D979EE">
      <w:pPr>
        <w:widowControl w:val="0"/>
        <w:jc w:val="both"/>
        <w:rPr>
          <w:rFonts w:ascii="Times New Roman" w:hAnsi="Times New Roman"/>
          <w:sz w:val="28"/>
          <w:szCs w:val="28"/>
        </w:rPr>
      </w:pPr>
      <w:r>
        <w:rPr>
          <w:rFonts w:ascii="Times New Roman" w:hAnsi="Times New Roman"/>
          <w:sz w:val="28"/>
          <w:szCs w:val="28"/>
        </w:rPr>
        <w:tab/>
      </w:r>
      <w:r w:rsidRPr="004B67D3">
        <w:rPr>
          <w:rFonts w:ascii="Times New Roman" w:hAnsi="Times New Roman"/>
          <w:sz w:val="28"/>
          <w:szCs w:val="28"/>
        </w:rPr>
        <w:t xml:space="preserve">Заявитель несет ответственность за подлинность, представленных документов. </w:t>
      </w:r>
    </w:p>
    <w:p w:rsidR="00D979EE" w:rsidRPr="006002CC" w:rsidRDefault="00D979EE" w:rsidP="00D979EE">
      <w:pPr>
        <w:pStyle w:val="ConsPlusNonformat"/>
        <w:jc w:val="both"/>
        <w:rPr>
          <w:rFonts w:ascii="Times New Roman" w:hAnsi="Times New Roman" w:cs="Times New Roman"/>
          <w:sz w:val="16"/>
          <w:szCs w:val="16"/>
        </w:rPr>
      </w:pPr>
      <w:r w:rsidRPr="006002CC">
        <w:rPr>
          <w:rFonts w:ascii="Times New Roman" w:hAnsi="Times New Roman" w:cs="Times New Roman"/>
          <w:sz w:val="16"/>
          <w:szCs w:val="16"/>
        </w:rPr>
        <w:t>Даю    согласие    администрации    Ипатовского    городского округа Ставропольского  края  на  обработку  персональных  данных,  содержащихся в настоящем  заявлении  и  персональных  данных,  связанных с предоставлением испрашиваемой  муниципальной  услуги,  то  есть  их  сбор,  систематизацию,</w:t>
      </w:r>
    </w:p>
    <w:p w:rsidR="00D979EE" w:rsidRPr="006002CC" w:rsidRDefault="00D979EE" w:rsidP="00D979EE">
      <w:pPr>
        <w:pStyle w:val="ConsPlusNonformat"/>
        <w:jc w:val="both"/>
        <w:rPr>
          <w:rFonts w:ascii="Times New Roman" w:hAnsi="Times New Roman" w:cs="Times New Roman"/>
          <w:sz w:val="16"/>
          <w:szCs w:val="16"/>
        </w:rPr>
      </w:pPr>
      <w:proofErr w:type="gramStart"/>
      <w:r w:rsidRPr="006002CC">
        <w:rPr>
          <w:rFonts w:ascii="Times New Roman" w:hAnsi="Times New Roman" w:cs="Times New Roman"/>
          <w:sz w:val="16"/>
          <w:szCs w:val="16"/>
        </w:rPr>
        <w:t>накопление,  хранение,  уточнение  (обновление,  изменение), использование, распространение   (в  том  числе  передачу),  обезличивание,  блокирование, уничтожение.</w:t>
      </w:r>
      <w:proofErr w:type="gramEnd"/>
    </w:p>
    <w:p w:rsidR="00D979EE" w:rsidRPr="00130EF5" w:rsidRDefault="00D979EE" w:rsidP="00130EF5">
      <w:pPr>
        <w:pStyle w:val="ConsPlusNonformat"/>
        <w:jc w:val="both"/>
        <w:rPr>
          <w:rFonts w:ascii="Times New Roman" w:hAnsi="Times New Roman" w:cs="Times New Roman"/>
          <w:sz w:val="16"/>
          <w:szCs w:val="16"/>
        </w:rPr>
      </w:pPr>
      <w:r w:rsidRPr="006002CC">
        <w:rPr>
          <w:rFonts w:ascii="Times New Roman" w:hAnsi="Times New Roman" w:cs="Times New Roman"/>
          <w:sz w:val="16"/>
          <w:szCs w:val="16"/>
        </w:rPr>
        <w:t>Согласие   на  обработку  персональных  данных,  содержащихся  в  настоящем заявлении,   действует  до  даты  подачи  заявления  об  отзыве  настоящего согласия.</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 _______________ 20____ г.</w:t>
      </w:r>
    </w:p>
    <w:p w:rsidR="00D979EE" w:rsidRPr="003B07C7" w:rsidRDefault="00D979EE" w:rsidP="00D979EE">
      <w:pPr>
        <w:autoSpaceDE w:val="0"/>
        <w:autoSpaceDN w:val="0"/>
        <w:adjustRightInd w:val="0"/>
        <w:spacing w:after="0" w:line="240" w:lineRule="auto"/>
        <w:ind w:firstLine="1134"/>
        <w:jc w:val="both"/>
        <w:rPr>
          <w:rFonts w:ascii="Times New Roman" w:hAnsi="Times New Roman"/>
          <w:sz w:val="18"/>
          <w:szCs w:val="18"/>
        </w:rPr>
      </w:pPr>
      <w:r w:rsidRPr="007F33C6">
        <w:rPr>
          <w:rFonts w:ascii="Times New Roman" w:hAnsi="Times New Roman"/>
          <w:sz w:val="18"/>
          <w:szCs w:val="18"/>
        </w:rPr>
        <w:t xml:space="preserve"> (дата подачи заявления)</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_________________________________________________</w:t>
      </w:r>
    </w:p>
    <w:p w:rsidR="00D979EE" w:rsidRPr="007F33C6" w:rsidRDefault="00D979EE" w:rsidP="00D979EE">
      <w:pPr>
        <w:autoSpaceDE w:val="0"/>
        <w:autoSpaceDN w:val="0"/>
        <w:adjustRightInd w:val="0"/>
        <w:spacing w:after="0" w:line="240" w:lineRule="auto"/>
        <w:ind w:firstLine="709"/>
        <w:jc w:val="both"/>
        <w:rPr>
          <w:rFonts w:ascii="Times New Roman" w:hAnsi="Times New Roman"/>
          <w:sz w:val="18"/>
          <w:szCs w:val="18"/>
        </w:rPr>
      </w:pPr>
      <w:r w:rsidRPr="007F33C6">
        <w:rPr>
          <w:rFonts w:ascii="Times New Roman" w:hAnsi="Times New Roman"/>
          <w:sz w:val="18"/>
          <w:szCs w:val="18"/>
        </w:rPr>
        <w:t xml:space="preserve"> (подпись заявителя)                                                                             (полностью Ф.И.О.)</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 xml:space="preserve"> Приложение: документы согласно перечню на _______ л.</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____________________________________________________________________________________________________________________________________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______________________________________________________</w:t>
      </w:r>
      <w:r>
        <w:rPr>
          <w:rFonts w:ascii="Times New Roman" w:hAnsi="Times New Roman"/>
          <w:sz w:val="28"/>
          <w:szCs w:val="28"/>
        </w:rPr>
        <w:t>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Заявление принял: ___________________ «___» ________ 201___ г.</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130EF5" w:rsidRDefault="00D979EE" w:rsidP="00130EF5">
      <w:pPr>
        <w:autoSpaceDE w:val="0"/>
        <w:autoSpaceDN w:val="0"/>
        <w:adjustRightInd w:val="0"/>
        <w:spacing w:after="0" w:line="240" w:lineRule="auto"/>
        <w:jc w:val="center"/>
        <w:rPr>
          <w:rFonts w:ascii="Times New Roman" w:hAnsi="Times New Roman"/>
          <w:sz w:val="16"/>
          <w:szCs w:val="16"/>
        </w:rPr>
      </w:pPr>
      <w:r w:rsidRPr="00130EF5">
        <w:rPr>
          <w:rFonts w:ascii="Times New Roman" w:hAnsi="Times New Roman"/>
          <w:sz w:val="16"/>
          <w:szCs w:val="16"/>
        </w:rPr>
        <w:t>(Ф.И.О. подпись сотрудника, принявшего заявление)</w:t>
      </w:r>
    </w:p>
    <w:p w:rsidR="00047062" w:rsidRDefault="00130EF5" w:rsidP="00130EF5">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                                                          </w:t>
      </w:r>
    </w:p>
    <w:p w:rsidR="00047062" w:rsidRDefault="00047062" w:rsidP="00130EF5">
      <w:pPr>
        <w:autoSpaceDE w:val="0"/>
        <w:autoSpaceDN w:val="0"/>
        <w:adjustRightInd w:val="0"/>
        <w:spacing w:after="0" w:line="240" w:lineRule="auto"/>
        <w:jc w:val="center"/>
        <w:rPr>
          <w:rFonts w:ascii="Times New Roman" w:hAnsi="Times New Roman"/>
          <w:sz w:val="16"/>
          <w:szCs w:val="16"/>
        </w:rPr>
      </w:pPr>
    </w:p>
    <w:p w:rsidR="00047062" w:rsidRDefault="00047062" w:rsidP="00130EF5">
      <w:pPr>
        <w:autoSpaceDE w:val="0"/>
        <w:autoSpaceDN w:val="0"/>
        <w:adjustRightInd w:val="0"/>
        <w:spacing w:after="0" w:line="240" w:lineRule="auto"/>
        <w:jc w:val="center"/>
        <w:rPr>
          <w:rFonts w:ascii="Times New Roman" w:hAnsi="Times New Roman"/>
          <w:sz w:val="16"/>
          <w:szCs w:val="16"/>
        </w:rPr>
      </w:pPr>
    </w:p>
    <w:p w:rsidR="00047062" w:rsidRDefault="00047062" w:rsidP="00130EF5">
      <w:pPr>
        <w:autoSpaceDE w:val="0"/>
        <w:autoSpaceDN w:val="0"/>
        <w:adjustRightInd w:val="0"/>
        <w:spacing w:after="0" w:line="240" w:lineRule="auto"/>
        <w:jc w:val="center"/>
        <w:rPr>
          <w:rFonts w:ascii="Times New Roman" w:hAnsi="Times New Roman"/>
          <w:sz w:val="16"/>
          <w:szCs w:val="16"/>
        </w:rPr>
      </w:pPr>
    </w:p>
    <w:p w:rsidR="00047062" w:rsidRDefault="009A2081" w:rsidP="00130EF5">
      <w:pPr>
        <w:autoSpaceDE w:val="0"/>
        <w:autoSpaceDN w:val="0"/>
        <w:adjustRightInd w:val="0"/>
        <w:spacing w:after="0" w:line="240" w:lineRule="auto"/>
        <w:jc w:val="center"/>
        <w:rPr>
          <w:rFonts w:ascii="Times New Roman" w:hAnsi="Times New Roman"/>
          <w:sz w:val="16"/>
          <w:szCs w:val="16"/>
        </w:rPr>
      </w:pPr>
      <w:r>
        <w:rPr>
          <w:rFonts w:ascii="Times New Roman" w:hAnsi="Times New Roman"/>
          <w:noProof/>
          <w:sz w:val="16"/>
          <w:szCs w:val="16"/>
        </w:rPr>
        <w:pict>
          <v:shape id="_x0000_s1037" type="#_x0000_t32" style="position:absolute;left:0;text-align:left;margin-left:117.45pt;margin-top:6pt;width:234.75pt;height:0;z-index:251663872" o:connectortype="straight"/>
        </w:pict>
      </w:r>
    </w:p>
    <w:p w:rsidR="00047062" w:rsidRDefault="00047062" w:rsidP="00130EF5">
      <w:pPr>
        <w:autoSpaceDE w:val="0"/>
        <w:autoSpaceDN w:val="0"/>
        <w:adjustRightInd w:val="0"/>
        <w:spacing w:after="0" w:line="240" w:lineRule="auto"/>
        <w:jc w:val="center"/>
        <w:rPr>
          <w:rFonts w:ascii="Times New Roman" w:hAnsi="Times New Roman"/>
          <w:sz w:val="16"/>
          <w:szCs w:val="16"/>
        </w:rPr>
      </w:pPr>
    </w:p>
    <w:p w:rsidR="00047062" w:rsidRDefault="00047062" w:rsidP="00130EF5">
      <w:pPr>
        <w:autoSpaceDE w:val="0"/>
        <w:autoSpaceDN w:val="0"/>
        <w:adjustRightInd w:val="0"/>
        <w:spacing w:after="0" w:line="240" w:lineRule="auto"/>
        <w:jc w:val="center"/>
        <w:rPr>
          <w:rFonts w:ascii="Times New Roman" w:hAnsi="Times New Roman"/>
          <w:sz w:val="16"/>
          <w:szCs w:val="16"/>
        </w:rPr>
      </w:pPr>
    </w:p>
    <w:p w:rsidR="00D979EE" w:rsidRPr="00130EF5" w:rsidRDefault="00D979EE" w:rsidP="00047062">
      <w:pPr>
        <w:autoSpaceDE w:val="0"/>
        <w:autoSpaceDN w:val="0"/>
        <w:adjustRightInd w:val="0"/>
        <w:spacing w:after="0" w:line="240" w:lineRule="exact"/>
        <w:ind w:left="4253"/>
        <w:rPr>
          <w:rFonts w:ascii="Times New Roman" w:hAnsi="Times New Roman"/>
          <w:sz w:val="16"/>
          <w:szCs w:val="16"/>
        </w:rPr>
      </w:pPr>
      <w:r>
        <w:rPr>
          <w:rFonts w:ascii="Times New Roman" w:eastAsia="Times New Roman" w:hAnsi="Times New Roman"/>
          <w:bCs/>
          <w:sz w:val="28"/>
          <w:szCs w:val="28"/>
        </w:rPr>
        <w:t>Приложение 3</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rPr>
          <w:rFonts w:ascii="Times New Roman" w:eastAsia="Times New Roman" w:hAnsi="Times New Roman"/>
          <w:bCs/>
          <w:sz w:val="28"/>
          <w:szCs w:val="28"/>
        </w:rPr>
      </w:pPr>
      <w:r w:rsidRPr="007F33C6">
        <w:rPr>
          <w:rFonts w:ascii="Times New Roman" w:eastAsia="Times New Roman" w:hAnsi="Times New Roman"/>
          <w:sz w:val="28"/>
          <w:szCs w:val="28"/>
        </w:rPr>
        <w:t xml:space="preserve">к </w:t>
      </w:r>
      <w:r w:rsidRPr="000F5AE3">
        <w:rPr>
          <w:rFonts w:ascii="Times New Roman" w:eastAsia="Times New Roman" w:hAnsi="Times New Roman"/>
          <w:bCs/>
          <w:sz w:val="28"/>
          <w:szCs w:val="28"/>
        </w:rPr>
        <w:t>административному регламенту</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rPr>
          <w:rFonts w:ascii="Times New Roman" w:eastAsia="Times New Roman" w:hAnsi="Times New Roman"/>
          <w:bCs/>
          <w:sz w:val="28"/>
          <w:szCs w:val="28"/>
        </w:rPr>
      </w:pPr>
      <w:r w:rsidRPr="000F5AE3">
        <w:rPr>
          <w:rFonts w:ascii="Times New Roman" w:eastAsia="Times New Roman" w:hAnsi="Times New Roman"/>
          <w:bCs/>
          <w:sz w:val="28"/>
          <w:szCs w:val="28"/>
        </w:rPr>
        <w:t xml:space="preserve">предоставления  </w:t>
      </w:r>
      <w:r w:rsidR="005A44FB">
        <w:rPr>
          <w:rFonts w:ascii="Times New Roman" w:eastAsia="Times New Roman" w:hAnsi="Times New Roman"/>
          <w:bCs/>
          <w:sz w:val="28"/>
          <w:szCs w:val="28"/>
        </w:rPr>
        <w:t>администрацией</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rPr>
          <w:rFonts w:ascii="Times New Roman" w:eastAsia="Times New Roman" w:hAnsi="Times New Roman"/>
          <w:bCs/>
          <w:sz w:val="28"/>
          <w:szCs w:val="28"/>
        </w:rPr>
      </w:pPr>
      <w:r w:rsidRPr="000F5AE3">
        <w:rPr>
          <w:rFonts w:ascii="Times New Roman" w:eastAsia="Times New Roman" w:hAnsi="Times New Roman"/>
          <w:bCs/>
          <w:sz w:val="28"/>
          <w:szCs w:val="28"/>
        </w:rPr>
        <w:t>Ипатовского городского округа</w:t>
      </w:r>
    </w:p>
    <w:p w:rsidR="00D979EE" w:rsidRPr="00047062"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rPr>
          <w:rFonts w:ascii="Times New Roman" w:eastAsia="Times New Roman" w:hAnsi="Times New Roman"/>
          <w:bCs/>
          <w:sz w:val="28"/>
          <w:szCs w:val="28"/>
        </w:rPr>
      </w:pPr>
      <w:r w:rsidRPr="000F5AE3">
        <w:rPr>
          <w:rFonts w:ascii="Times New Roman" w:eastAsia="Times New Roman" w:hAnsi="Times New Roman"/>
          <w:bCs/>
          <w:sz w:val="28"/>
          <w:szCs w:val="28"/>
        </w:rPr>
        <w:t>Ставропольского края муниципальной услуги</w:t>
      </w:r>
      <w:r w:rsidRPr="007F33C6">
        <w:rPr>
          <w:rFonts w:ascii="Times New Roman" w:eastAsia="Times New Roman" w:hAnsi="Times New Roman"/>
          <w:sz w:val="28"/>
          <w:szCs w:val="28"/>
        </w:rPr>
        <w:t xml:space="preserve"> «</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eastAsia="Times New Roman" w:hAnsi="Times New Roman"/>
          <w:sz w:val="28"/>
          <w:szCs w:val="28"/>
        </w:rPr>
        <w:t>»</w:t>
      </w:r>
    </w:p>
    <w:p w:rsidR="00F94876" w:rsidRPr="007F33C6" w:rsidRDefault="00F94876"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253"/>
        <w:rPr>
          <w:rFonts w:ascii="Times New Roman" w:eastAsia="Times New Roman" w:hAnsi="Times New Roman"/>
          <w:sz w:val="28"/>
          <w:szCs w:val="28"/>
        </w:rPr>
      </w:pPr>
      <w:r w:rsidRPr="006002CC">
        <w:rPr>
          <w:rFonts w:ascii="Times New Roman" w:eastAsia="SimSun" w:hAnsi="Times New Roman" w:cs="Mangal"/>
          <w:bCs/>
          <w:kern w:val="1"/>
          <w:sz w:val="28"/>
          <w:szCs w:val="28"/>
          <w:lang w:eastAsia="zh-CN" w:bidi="hi-IN"/>
        </w:rPr>
        <w:t xml:space="preserve">от </w:t>
      </w:r>
      <w:r w:rsidR="006657E6">
        <w:rPr>
          <w:rFonts w:ascii="Times New Roman" w:eastAsia="SimSun" w:hAnsi="Times New Roman" w:cs="Mangal"/>
          <w:bCs/>
          <w:kern w:val="1"/>
          <w:sz w:val="28"/>
          <w:szCs w:val="28"/>
          <w:lang w:eastAsia="zh-CN" w:bidi="hi-IN"/>
        </w:rPr>
        <w:t>24 апреля 2019 г. № 708</w:t>
      </w:r>
    </w:p>
    <w:p w:rsidR="00D979EE" w:rsidRPr="007F33C6" w:rsidRDefault="00D979EE" w:rsidP="00D979EE">
      <w:pPr>
        <w:spacing w:after="0" w:line="240" w:lineRule="auto"/>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УВЕДОМЛЕНИЕ</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 xml:space="preserve">об отказе </w:t>
      </w:r>
      <w:r w:rsidRPr="007F33C6">
        <w:rPr>
          <w:rFonts w:ascii="Times New Roman" w:eastAsia="Times New Roman" w:hAnsi="Times New Roman"/>
          <w:sz w:val="28"/>
          <w:szCs w:val="28"/>
        </w:rPr>
        <w:t xml:space="preserve">в предоставлении </w:t>
      </w:r>
      <w:r w:rsidRPr="007F33C6">
        <w:rPr>
          <w:rFonts w:ascii="Times New Roman" w:hAnsi="Times New Roman"/>
          <w:sz w:val="28"/>
          <w:szCs w:val="28"/>
        </w:rPr>
        <w:t>муниципальной услуги</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w:t>
      </w:r>
      <w:r>
        <w:rPr>
          <w:rFonts w:ascii="Times New Roman" w:hAnsi="Times New Roman"/>
          <w:sz w:val="28"/>
          <w:szCs w:val="28"/>
        </w:rPr>
        <w:t>___» ______________ 20__г.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F33C6">
        <w:rPr>
          <w:rFonts w:ascii="Times New Roman" w:hAnsi="Times New Roman"/>
          <w:sz w:val="28"/>
          <w:szCs w:val="28"/>
        </w:rPr>
        <w:t>№___________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По результатам рассмотрения документов, необходимых для предоставления</w:t>
      </w:r>
      <w:r w:rsidRPr="00231E87">
        <w:rPr>
          <w:rFonts w:ascii="Times New Roman" w:hAnsi="Times New Roman"/>
          <w:sz w:val="28"/>
          <w:szCs w:val="28"/>
        </w:rPr>
        <w:t xml:space="preserve"> </w:t>
      </w:r>
      <w:r w:rsidR="00354CB6">
        <w:rPr>
          <w:rFonts w:ascii="Times New Roman" w:hAnsi="Times New Roman"/>
          <w:sz w:val="28"/>
          <w:szCs w:val="28"/>
        </w:rPr>
        <w:t>администрацией</w:t>
      </w:r>
      <w:r>
        <w:rPr>
          <w:rFonts w:ascii="Times New Roman" w:hAnsi="Times New Roman"/>
          <w:sz w:val="28"/>
          <w:szCs w:val="28"/>
        </w:rPr>
        <w:t xml:space="preserve"> </w:t>
      </w:r>
      <w:r w:rsidRPr="001A1521">
        <w:rPr>
          <w:rFonts w:ascii="Times New Roman" w:hAnsi="Times New Roman"/>
          <w:sz w:val="28"/>
          <w:szCs w:val="28"/>
        </w:rPr>
        <w:t>Ипатовского городского округа</w:t>
      </w:r>
      <w:r>
        <w:rPr>
          <w:rFonts w:ascii="Times New Roman" w:hAnsi="Times New Roman"/>
          <w:sz w:val="28"/>
          <w:szCs w:val="28"/>
        </w:rPr>
        <w:t xml:space="preserve"> </w:t>
      </w:r>
      <w:r w:rsidRPr="001A1521">
        <w:rPr>
          <w:rFonts w:ascii="Times New Roman" w:hAnsi="Times New Roman"/>
          <w:sz w:val="28"/>
          <w:szCs w:val="28"/>
        </w:rPr>
        <w:t>Ставропольского края</w:t>
      </w:r>
      <w:r w:rsidRPr="001A1521">
        <w:rPr>
          <w:rFonts w:ascii="Times New Roman" w:hAnsi="Times New Roman"/>
          <w:bCs/>
          <w:sz w:val="28"/>
          <w:szCs w:val="28"/>
        </w:rPr>
        <w:t xml:space="preserve"> </w:t>
      </w:r>
      <w:r w:rsidRPr="007F33C6">
        <w:rPr>
          <w:rFonts w:ascii="Times New Roman" w:hAnsi="Times New Roman"/>
          <w:bCs/>
          <w:sz w:val="28"/>
          <w:szCs w:val="28"/>
        </w:rPr>
        <w:t>муниципальной услуги</w:t>
      </w:r>
      <w:r w:rsidRPr="007F33C6">
        <w:rPr>
          <w:rFonts w:ascii="Times New Roman" w:hAnsi="Times New Roman"/>
          <w:sz w:val="28"/>
          <w:szCs w:val="28"/>
        </w:rPr>
        <w:t xml:space="preserve"> </w:t>
      </w:r>
      <w:r w:rsidRPr="007F33C6">
        <w:rPr>
          <w:rFonts w:ascii="Times New Roman" w:eastAsia="Times New Roman" w:hAnsi="Times New Roman"/>
          <w:bCs/>
          <w:sz w:val="28"/>
          <w:szCs w:val="28"/>
        </w:rPr>
        <w:t>«</w:t>
      </w:r>
      <w:r w:rsidRPr="007F33C6">
        <w:rPr>
          <w:rFonts w:ascii="Times New Roman" w:eastAsia="Times New Roman" w:hAnsi="Times New Roman"/>
          <w:sz w:val="28"/>
          <w:szCs w:val="28"/>
          <w:lang w:bidi="ru-RU"/>
        </w:rPr>
        <w:t>Предварительное согласование предоставления зе</w:t>
      </w:r>
      <w:r>
        <w:rPr>
          <w:rFonts w:ascii="Times New Roman" w:eastAsia="Times New Roman" w:hAnsi="Times New Roman"/>
          <w:sz w:val="28"/>
          <w:szCs w:val="28"/>
          <w:lang w:bidi="ru-RU"/>
        </w:rPr>
        <w:t xml:space="preserve">мельного </w:t>
      </w:r>
      <w:r w:rsidRPr="007F33C6">
        <w:rPr>
          <w:rFonts w:ascii="Times New Roman" w:eastAsia="Times New Roman" w:hAnsi="Times New Roman"/>
          <w:sz w:val="28"/>
          <w:szCs w:val="28"/>
          <w:lang w:bidi="ru-RU"/>
        </w:rPr>
        <w:t>участка</w:t>
      </w:r>
      <w:r w:rsidRPr="007F33C6">
        <w:rPr>
          <w:rFonts w:ascii="Times New Roman" w:eastAsia="Times New Roman" w:hAnsi="Times New Roman"/>
          <w:bCs/>
          <w:sz w:val="28"/>
          <w:szCs w:val="28"/>
        </w:rPr>
        <w:t>»</w:t>
      </w:r>
      <w:r w:rsidRPr="007F33C6">
        <w:rPr>
          <w:rFonts w:ascii="Times New Roman" w:hAnsi="Times New Roman"/>
          <w:sz w:val="28"/>
          <w:szCs w:val="28"/>
        </w:rPr>
        <w:t xml:space="preserve">, представленных </w:t>
      </w:r>
      <w:r>
        <w:rPr>
          <w:rFonts w:ascii="Times New Roman" w:hAnsi="Times New Roman"/>
          <w:sz w:val="28"/>
          <w:szCs w:val="28"/>
        </w:rPr>
        <w:t>________________________________</w:t>
      </w:r>
      <w:r w:rsidRPr="007F33C6">
        <w:rPr>
          <w:rFonts w:ascii="Times New Roman" w:hAnsi="Times New Roman"/>
          <w:sz w:val="28"/>
          <w:szCs w:val="28"/>
        </w:rPr>
        <w:t xml:space="preserve"> (наименование, ФИО заявителя) в отношении земельного участка </w:t>
      </w:r>
      <w:r w:rsidRPr="007F33C6">
        <w:rPr>
          <w:rFonts w:ascii="Times New Roman" w:eastAsia="Times New Roman" w:hAnsi="Times New Roman"/>
          <w:sz w:val="28"/>
          <w:szCs w:val="28"/>
        </w:rPr>
        <w:t xml:space="preserve">площадью ____________ </w:t>
      </w:r>
      <w:r>
        <w:rPr>
          <w:rFonts w:ascii="Times New Roman" w:eastAsia="Times New Roman" w:hAnsi="Times New Roman"/>
          <w:sz w:val="28"/>
          <w:szCs w:val="28"/>
        </w:rPr>
        <w:t xml:space="preserve"> </w:t>
      </w:r>
      <w:r w:rsidRPr="007F33C6">
        <w:rPr>
          <w:rFonts w:ascii="Times New Roman" w:eastAsia="Times New Roman" w:hAnsi="Times New Roman"/>
          <w:sz w:val="28"/>
          <w:szCs w:val="28"/>
        </w:rPr>
        <w:t>кв.</w:t>
      </w:r>
      <w:r>
        <w:rPr>
          <w:rFonts w:ascii="Times New Roman" w:eastAsia="Times New Roman" w:hAnsi="Times New Roman"/>
          <w:sz w:val="28"/>
          <w:szCs w:val="28"/>
        </w:rPr>
        <w:t xml:space="preserve"> </w:t>
      </w:r>
      <w:r w:rsidRPr="007F33C6">
        <w:rPr>
          <w:rFonts w:ascii="Times New Roman" w:eastAsia="Times New Roman" w:hAnsi="Times New Roman"/>
          <w:sz w:val="28"/>
          <w:szCs w:val="28"/>
        </w:rPr>
        <w:t>м, с кадастровым номером __________________________</w:t>
      </w:r>
      <w:r>
        <w:rPr>
          <w:rFonts w:ascii="Times New Roman" w:eastAsia="Times New Roman" w:hAnsi="Times New Roman"/>
          <w:sz w:val="28"/>
          <w:szCs w:val="28"/>
        </w:rPr>
        <w:t>_</w:t>
      </w:r>
      <w:r w:rsidRPr="007F33C6">
        <w:rPr>
          <w:rFonts w:ascii="Times New Roman" w:eastAsia="Times New Roman" w:hAnsi="Times New Roman"/>
          <w:sz w:val="28"/>
          <w:szCs w:val="28"/>
        </w:rPr>
        <w:t>, расположенного по адресу:</w:t>
      </w:r>
      <w:r>
        <w:rPr>
          <w:rFonts w:ascii="Times New Roman" w:eastAsia="Times New Roman" w:hAnsi="Times New Roman"/>
          <w:sz w:val="28"/>
          <w:szCs w:val="28"/>
        </w:rPr>
        <w:t xml:space="preserve"> __________________________________________</w:t>
      </w:r>
      <w:r w:rsidRPr="007F33C6">
        <w:rPr>
          <w:rFonts w:ascii="Times New Roman" w:eastAsia="Times New Roman" w:hAnsi="Times New Roman"/>
          <w:sz w:val="28"/>
          <w:szCs w:val="28"/>
        </w:rPr>
        <w:t xml:space="preserve"> ______________________________________</w:t>
      </w:r>
      <w:r>
        <w:rPr>
          <w:rFonts w:ascii="Times New Roman" w:eastAsia="Times New Roman" w:hAnsi="Times New Roman"/>
          <w:sz w:val="28"/>
          <w:szCs w:val="28"/>
        </w:rPr>
        <w:t>____________________________</w:t>
      </w:r>
      <w:r w:rsidRPr="007F33C6">
        <w:rPr>
          <w:rFonts w:ascii="Times New Roman" w:hAnsi="Times New Roman"/>
          <w:sz w:val="28"/>
          <w:szCs w:val="28"/>
        </w:rPr>
        <w:t xml:space="preserve"> принято решение об отказе в предоставлении муниципальной услуги на основании того, что ____________________________</w:t>
      </w:r>
      <w:r>
        <w:rPr>
          <w:rFonts w:ascii="Times New Roman" w:hAnsi="Times New Roman"/>
          <w:sz w:val="28"/>
          <w:szCs w:val="28"/>
        </w:rPr>
        <w:t>_____________________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_____________________________________________________________________________________________________________</w:t>
      </w:r>
      <w:r>
        <w:rPr>
          <w:rFonts w:ascii="Times New Roman" w:hAnsi="Times New Roman"/>
          <w:sz w:val="28"/>
          <w:szCs w:val="28"/>
        </w:rPr>
        <w:t>_______________________</w:t>
      </w:r>
    </w:p>
    <w:p w:rsidR="00D979EE" w:rsidRPr="007F33C6" w:rsidRDefault="00D979EE" w:rsidP="00D979EE">
      <w:pPr>
        <w:autoSpaceDE w:val="0"/>
        <w:autoSpaceDN w:val="0"/>
        <w:adjustRightInd w:val="0"/>
        <w:spacing w:after="0" w:line="240" w:lineRule="auto"/>
        <w:ind w:firstLine="709"/>
        <w:jc w:val="center"/>
        <w:rPr>
          <w:rFonts w:ascii="Times New Roman" w:hAnsi="Times New Roman"/>
          <w:sz w:val="18"/>
          <w:szCs w:val="18"/>
        </w:rPr>
      </w:pPr>
      <w:r w:rsidRPr="007F33C6">
        <w:rPr>
          <w:rFonts w:ascii="Times New Roman" w:hAnsi="Times New Roman"/>
          <w:sz w:val="18"/>
          <w:szCs w:val="18"/>
        </w:rPr>
        <w:t>(перечислить основания для отказа)</w:t>
      </w:r>
    </w:p>
    <w:p w:rsidR="00D979EE" w:rsidRPr="007F33C6" w:rsidRDefault="00D979EE" w:rsidP="00D979EE">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Отказ может быть обжалован в досудебном порядке</w:t>
      </w:r>
      <w:r>
        <w:rPr>
          <w:rFonts w:ascii="Times New Roman" w:hAnsi="Times New Roman"/>
          <w:sz w:val="28"/>
          <w:szCs w:val="28"/>
        </w:rPr>
        <w:t xml:space="preserve"> ________________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(указать должность, фамилию лица, которому может быть обжаловано решение)</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или в судебном порядке. Вы имеете право обжаловать: нарушение своих прав и законных интересов, решения, принятые в ходе предоставления муниципальной услуги органом, предоставляющим услугу, и его должностными лицами, действия или бездействие органа, предоставляющего услугу, а также его должностных лиц.</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6071CC" w:rsidRDefault="00D979EE" w:rsidP="00D979EE">
      <w:pPr>
        <w:autoSpaceDE w:val="0"/>
        <w:autoSpaceDN w:val="0"/>
        <w:adjustRightInd w:val="0"/>
        <w:spacing w:after="0" w:line="240" w:lineRule="auto"/>
        <w:jc w:val="both"/>
        <w:rPr>
          <w:rFonts w:ascii="Times New Roman" w:hAnsi="Times New Roman"/>
          <w:sz w:val="24"/>
          <w:szCs w:val="28"/>
        </w:rPr>
      </w:pPr>
      <w:r w:rsidRPr="006071CC">
        <w:rPr>
          <w:rFonts w:ascii="Times New Roman" w:hAnsi="Times New Roman"/>
          <w:sz w:val="24"/>
          <w:szCs w:val="28"/>
        </w:rPr>
        <w:t>____________________                  ________________               __________________</w:t>
      </w:r>
    </w:p>
    <w:p w:rsidR="00D979EE" w:rsidRPr="006071CC" w:rsidRDefault="00D979EE" w:rsidP="00D979EE">
      <w:pPr>
        <w:autoSpaceDE w:val="0"/>
        <w:autoSpaceDN w:val="0"/>
        <w:adjustRightInd w:val="0"/>
        <w:spacing w:after="0" w:line="240" w:lineRule="auto"/>
        <w:jc w:val="both"/>
        <w:rPr>
          <w:rFonts w:ascii="Times New Roman" w:hAnsi="Times New Roman"/>
          <w:sz w:val="16"/>
          <w:szCs w:val="18"/>
        </w:rPr>
      </w:pPr>
      <w:r w:rsidRPr="006071CC">
        <w:rPr>
          <w:rFonts w:ascii="Times New Roman" w:hAnsi="Times New Roman"/>
          <w:sz w:val="16"/>
          <w:szCs w:val="18"/>
        </w:rPr>
        <w:t xml:space="preserve">                    (должность)                                                        (подпись, печать)                                            (расшифровка подписи)</w:t>
      </w:r>
    </w:p>
    <w:p w:rsidR="00D979EE" w:rsidRPr="007F33C6" w:rsidRDefault="00D979EE" w:rsidP="00D979EE">
      <w:pPr>
        <w:pStyle w:val="ConsPlusNonformat"/>
        <w:jc w:val="center"/>
        <w:rPr>
          <w:rFonts w:ascii="Times New Roman" w:hAnsi="Times New Roman" w:cs="Times New Roman"/>
        </w:rPr>
      </w:pPr>
    </w:p>
    <w:p w:rsidR="00D979EE" w:rsidRPr="007F33C6" w:rsidRDefault="009A2081" w:rsidP="00047062">
      <w:pPr>
        <w:spacing w:after="0" w:line="240" w:lineRule="exact"/>
        <w:ind w:left="4536"/>
        <w:rPr>
          <w:rFonts w:ascii="Times New Roman" w:eastAsia="Times New Roman" w:hAnsi="Times New Roman"/>
          <w:bCs/>
          <w:sz w:val="28"/>
          <w:szCs w:val="28"/>
        </w:rPr>
      </w:pPr>
      <w:r w:rsidRPr="009A2081">
        <w:rPr>
          <w:rFonts w:ascii="Times New Roman" w:hAnsi="Times New Roman"/>
          <w:noProof/>
          <w:sz w:val="28"/>
          <w:szCs w:val="28"/>
        </w:rPr>
        <w:pict>
          <v:shape id="_x0000_s1038" type="#_x0000_t32" style="position:absolute;left:0;text-align:left;margin-left:92.7pt;margin-top:64.15pt;width:277.5pt;height:0;z-index:251664896" o:connectortype="straight"/>
        </w:pict>
      </w:r>
      <w:r w:rsidR="00D979EE" w:rsidRPr="007F33C6">
        <w:rPr>
          <w:rFonts w:ascii="Times New Roman" w:hAnsi="Times New Roman"/>
          <w:sz w:val="28"/>
          <w:szCs w:val="28"/>
        </w:rPr>
        <w:br w:type="page"/>
      </w:r>
      <w:r w:rsidR="00D979EE">
        <w:rPr>
          <w:rFonts w:ascii="Times New Roman" w:eastAsia="Times New Roman" w:hAnsi="Times New Roman"/>
          <w:bCs/>
          <w:sz w:val="28"/>
          <w:szCs w:val="28"/>
        </w:rPr>
        <w:lastRenderedPageBreak/>
        <w:t xml:space="preserve">Приложение </w:t>
      </w:r>
      <w:r w:rsidR="00D979EE" w:rsidRPr="007F33C6">
        <w:rPr>
          <w:rFonts w:ascii="Times New Roman" w:eastAsia="Times New Roman" w:hAnsi="Times New Roman"/>
          <w:bCs/>
          <w:sz w:val="28"/>
          <w:szCs w:val="28"/>
        </w:rPr>
        <w:t>4</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bCs/>
          <w:sz w:val="28"/>
          <w:szCs w:val="28"/>
        </w:rPr>
      </w:pPr>
      <w:r w:rsidRPr="007F33C6">
        <w:rPr>
          <w:rFonts w:ascii="Times New Roman" w:eastAsia="Times New Roman" w:hAnsi="Times New Roman"/>
          <w:sz w:val="28"/>
          <w:szCs w:val="28"/>
        </w:rPr>
        <w:t xml:space="preserve">к </w:t>
      </w:r>
      <w:r w:rsidRPr="000F5AE3">
        <w:rPr>
          <w:rFonts w:ascii="Times New Roman" w:eastAsia="Times New Roman" w:hAnsi="Times New Roman"/>
          <w:bCs/>
          <w:sz w:val="28"/>
          <w:szCs w:val="28"/>
        </w:rPr>
        <w:t>административному регламенту</w:t>
      </w:r>
    </w:p>
    <w:p w:rsidR="00D979EE" w:rsidRPr="000F5AE3" w:rsidRDefault="00047062"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bCs/>
          <w:sz w:val="28"/>
          <w:szCs w:val="28"/>
        </w:rPr>
      </w:pPr>
      <w:r>
        <w:rPr>
          <w:rFonts w:ascii="Times New Roman" w:eastAsia="Times New Roman" w:hAnsi="Times New Roman"/>
          <w:bCs/>
          <w:sz w:val="28"/>
          <w:szCs w:val="28"/>
        </w:rPr>
        <w:t xml:space="preserve">предоставления </w:t>
      </w:r>
      <w:r w:rsidR="004D1958">
        <w:rPr>
          <w:rFonts w:ascii="Times New Roman" w:eastAsia="Times New Roman" w:hAnsi="Times New Roman"/>
          <w:bCs/>
          <w:sz w:val="28"/>
          <w:szCs w:val="28"/>
        </w:rPr>
        <w:t>администрацией</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bCs/>
          <w:sz w:val="28"/>
          <w:szCs w:val="28"/>
        </w:rPr>
      </w:pPr>
      <w:r w:rsidRPr="000F5AE3">
        <w:rPr>
          <w:rFonts w:ascii="Times New Roman" w:eastAsia="Times New Roman" w:hAnsi="Times New Roman"/>
          <w:bCs/>
          <w:sz w:val="28"/>
          <w:szCs w:val="28"/>
        </w:rPr>
        <w:t>Ипатовского городского округа</w:t>
      </w:r>
    </w:p>
    <w:p w:rsidR="00D979EE" w:rsidRPr="00047062"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jc w:val="both"/>
        <w:rPr>
          <w:rFonts w:ascii="Times New Roman" w:eastAsia="Times New Roman" w:hAnsi="Times New Roman"/>
          <w:bCs/>
          <w:sz w:val="28"/>
          <w:szCs w:val="28"/>
        </w:rPr>
      </w:pPr>
      <w:r w:rsidRPr="000F5AE3">
        <w:rPr>
          <w:rFonts w:ascii="Times New Roman" w:eastAsia="Times New Roman" w:hAnsi="Times New Roman"/>
          <w:bCs/>
          <w:sz w:val="28"/>
          <w:szCs w:val="28"/>
        </w:rPr>
        <w:t>Ставропольского края муниципальной услуги</w:t>
      </w:r>
      <w:r w:rsidRPr="007F33C6">
        <w:rPr>
          <w:rFonts w:ascii="Times New Roman" w:eastAsia="Times New Roman" w:hAnsi="Times New Roman"/>
          <w:sz w:val="28"/>
          <w:szCs w:val="28"/>
        </w:rPr>
        <w:t xml:space="preserve"> «</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eastAsia="Times New Roman" w:hAnsi="Times New Roman"/>
          <w:sz w:val="28"/>
          <w:szCs w:val="28"/>
        </w:rPr>
        <w:t>»</w:t>
      </w:r>
    </w:p>
    <w:p w:rsidR="00D979EE" w:rsidRPr="007F33C6" w:rsidRDefault="00F94876" w:rsidP="00047062">
      <w:pPr>
        <w:spacing w:after="0" w:line="240" w:lineRule="exact"/>
        <w:ind w:left="4536"/>
        <w:rPr>
          <w:rFonts w:ascii="Times New Roman" w:eastAsia="Times New Roman" w:hAnsi="Times New Roman"/>
          <w:sz w:val="28"/>
          <w:szCs w:val="28"/>
        </w:rPr>
      </w:pPr>
      <w:r w:rsidRPr="006002CC">
        <w:rPr>
          <w:rFonts w:ascii="Times New Roman" w:eastAsia="SimSun" w:hAnsi="Times New Roman" w:cs="Mangal"/>
          <w:bCs/>
          <w:kern w:val="1"/>
          <w:sz w:val="28"/>
          <w:szCs w:val="28"/>
          <w:lang w:eastAsia="zh-CN" w:bidi="hi-IN"/>
        </w:rPr>
        <w:t xml:space="preserve">от </w:t>
      </w:r>
      <w:r w:rsidR="006657E6">
        <w:rPr>
          <w:rFonts w:ascii="Times New Roman" w:eastAsia="SimSun" w:hAnsi="Times New Roman" w:cs="Mangal"/>
          <w:bCs/>
          <w:kern w:val="1"/>
          <w:sz w:val="28"/>
          <w:szCs w:val="28"/>
          <w:lang w:eastAsia="zh-CN" w:bidi="hi-IN"/>
        </w:rPr>
        <w:t>24 апреля 2019 г. № 708</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РАСПИСКА</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о приеме и регистрации заявления и документов</w:t>
      </w:r>
    </w:p>
    <w:p w:rsidR="00D979EE" w:rsidRPr="007F33C6" w:rsidRDefault="00D979EE" w:rsidP="00D979EE">
      <w:pPr>
        <w:autoSpaceDE w:val="0"/>
        <w:autoSpaceDN w:val="0"/>
        <w:adjustRightInd w:val="0"/>
        <w:spacing w:after="0" w:line="240" w:lineRule="auto"/>
        <w:jc w:val="both"/>
        <w:outlineLvl w:val="0"/>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От</w:t>
      </w:r>
      <w:r w:rsidRPr="007F33C6">
        <w:rPr>
          <w:rFonts w:ascii="Times New Roman" w:hAnsi="Times New Roman"/>
          <w:sz w:val="28"/>
          <w:szCs w:val="28"/>
        </w:rPr>
        <w:t>______________________________________</w:t>
      </w:r>
      <w:r>
        <w:rPr>
          <w:rFonts w:ascii="Times New Roman" w:hAnsi="Times New Roman"/>
          <w:sz w:val="28"/>
          <w:szCs w:val="28"/>
        </w:rPr>
        <w:t>__________________________</w:t>
      </w:r>
      <w:r w:rsidRPr="007F33C6">
        <w:rPr>
          <w:rFonts w:ascii="Times New Roman" w:hAnsi="Times New Roman"/>
          <w:sz w:val="28"/>
          <w:szCs w:val="28"/>
        </w:rPr>
        <w:t>,</w:t>
      </w:r>
    </w:p>
    <w:p w:rsidR="00D979EE" w:rsidRPr="007F33C6" w:rsidRDefault="00D979EE" w:rsidP="00D979EE">
      <w:pPr>
        <w:autoSpaceDE w:val="0"/>
        <w:autoSpaceDN w:val="0"/>
        <w:adjustRightInd w:val="0"/>
        <w:spacing w:after="0" w:line="240" w:lineRule="auto"/>
        <w:jc w:val="center"/>
        <w:rPr>
          <w:rFonts w:ascii="Times New Roman" w:hAnsi="Times New Roman"/>
          <w:sz w:val="18"/>
          <w:szCs w:val="18"/>
        </w:rPr>
      </w:pPr>
      <w:r w:rsidRPr="007F33C6">
        <w:rPr>
          <w:rFonts w:ascii="Times New Roman" w:hAnsi="Times New Roman"/>
          <w:sz w:val="18"/>
          <w:szCs w:val="18"/>
        </w:rPr>
        <w:t>(наименование, ФИО заявителя)</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 xml:space="preserve">в том, что «___» _____________ 20___ г. получены документы, необходимые для </w:t>
      </w:r>
      <w:r w:rsidRPr="007F33C6">
        <w:rPr>
          <w:rFonts w:ascii="Times New Roman" w:hAnsi="Times New Roman"/>
          <w:bCs/>
          <w:sz w:val="28"/>
          <w:szCs w:val="28"/>
        </w:rPr>
        <w:t>предоставления</w:t>
      </w:r>
      <w:r w:rsidRPr="007F33C6">
        <w:rPr>
          <w:rFonts w:ascii="Times New Roman" w:hAnsi="Times New Roman"/>
          <w:sz w:val="28"/>
          <w:szCs w:val="28"/>
        </w:rPr>
        <w:t xml:space="preserve"> </w:t>
      </w:r>
      <w:r w:rsidR="00354CB6">
        <w:rPr>
          <w:rFonts w:ascii="Times New Roman" w:hAnsi="Times New Roman"/>
          <w:sz w:val="28"/>
          <w:szCs w:val="28"/>
        </w:rPr>
        <w:t>администрацией</w:t>
      </w:r>
      <w:r>
        <w:rPr>
          <w:rFonts w:ascii="Times New Roman" w:hAnsi="Times New Roman"/>
          <w:sz w:val="28"/>
          <w:szCs w:val="28"/>
        </w:rPr>
        <w:t xml:space="preserve"> </w:t>
      </w:r>
      <w:r w:rsidRPr="001A1521">
        <w:rPr>
          <w:rFonts w:ascii="Times New Roman" w:hAnsi="Times New Roman"/>
          <w:sz w:val="28"/>
          <w:szCs w:val="28"/>
        </w:rPr>
        <w:t>Ипатовского городского округа</w:t>
      </w:r>
      <w:r>
        <w:rPr>
          <w:rFonts w:ascii="Times New Roman" w:hAnsi="Times New Roman"/>
          <w:sz w:val="28"/>
          <w:szCs w:val="28"/>
        </w:rPr>
        <w:t xml:space="preserve"> </w:t>
      </w:r>
      <w:r w:rsidRPr="001A1521">
        <w:rPr>
          <w:rFonts w:ascii="Times New Roman" w:hAnsi="Times New Roman"/>
          <w:sz w:val="28"/>
          <w:szCs w:val="28"/>
        </w:rPr>
        <w:t>Ставропольского края</w:t>
      </w:r>
      <w:r w:rsidRPr="001A1521">
        <w:rPr>
          <w:rFonts w:ascii="Times New Roman" w:hAnsi="Times New Roman"/>
          <w:bCs/>
          <w:sz w:val="28"/>
          <w:szCs w:val="28"/>
        </w:rPr>
        <w:t xml:space="preserve"> </w:t>
      </w:r>
      <w:r w:rsidRPr="007F33C6">
        <w:rPr>
          <w:rFonts w:ascii="Times New Roman" w:hAnsi="Times New Roman"/>
          <w:bCs/>
          <w:sz w:val="28"/>
          <w:szCs w:val="28"/>
        </w:rPr>
        <w:t>муниципальной услуги «</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hAnsi="Times New Roman"/>
          <w:bCs/>
          <w:sz w:val="28"/>
          <w:szCs w:val="28"/>
        </w:rPr>
        <w:t>»,</w:t>
      </w:r>
    </w:p>
    <w:p w:rsidR="00D979EE" w:rsidRPr="007F33C6" w:rsidRDefault="00D979EE" w:rsidP="00D979EE">
      <w:pPr>
        <w:autoSpaceDE w:val="0"/>
        <w:autoSpaceDN w:val="0"/>
        <w:adjustRightInd w:val="0"/>
        <w:spacing w:after="0" w:line="240" w:lineRule="auto"/>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67"/>
        <w:gridCol w:w="2551"/>
        <w:gridCol w:w="1531"/>
        <w:gridCol w:w="1020"/>
        <w:gridCol w:w="1531"/>
        <w:gridCol w:w="907"/>
        <w:gridCol w:w="1816"/>
      </w:tblGrid>
      <w:tr w:rsidR="00D979EE" w:rsidRPr="007F33C6" w:rsidTr="00782E0A">
        <w:tc>
          <w:tcPr>
            <w:tcW w:w="567" w:type="dxa"/>
            <w:vMerge w:val="restart"/>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 п/п</w:t>
            </w:r>
          </w:p>
        </w:tc>
        <w:tc>
          <w:tcPr>
            <w:tcW w:w="2551" w:type="dxa"/>
            <w:vMerge w:val="restart"/>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Количество листов (шт.)</w:t>
            </w:r>
          </w:p>
        </w:tc>
        <w:tc>
          <w:tcPr>
            <w:tcW w:w="1816" w:type="dxa"/>
            <w:vMerge w:val="restart"/>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Примечание</w:t>
            </w:r>
          </w:p>
        </w:tc>
      </w:tr>
      <w:tr w:rsidR="00D979EE" w:rsidRPr="007F33C6" w:rsidTr="00782E0A">
        <w:tc>
          <w:tcPr>
            <w:tcW w:w="567" w:type="dxa"/>
            <w:vMerge/>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vMerge/>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подлинник</w:t>
            </w: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копия</w:t>
            </w: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подлинник</w:t>
            </w: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копия</w:t>
            </w:r>
          </w:p>
        </w:tc>
        <w:tc>
          <w:tcPr>
            <w:tcW w:w="1816" w:type="dxa"/>
            <w:vMerge/>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jc w:val="center"/>
              <w:rPr>
                <w:rFonts w:ascii="Times New Roman" w:hAnsi="Times New Roman"/>
                <w:sz w:val="28"/>
                <w:szCs w:val="28"/>
              </w:rPr>
            </w:pPr>
          </w:p>
        </w:tc>
      </w:tr>
      <w:tr w:rsidR="00D979EE" w:rsidRPr="007F33C6" w:rsidTr="00782E0A">
        <w:tc>
          <w:tcPr>
            <w:tcW w:w="56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r>
      <w:tr w:rsidR="00D979EE" w:rsidRPr="007F33C6" w:rsidTr="00782E0A">
        <w:tc>
          <w:tcPr>
            <w:tcW w:w="56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r>
      <w:tr w:rsidR="00D979EE" w:rsidRPr="007F33C6" w:rsidTr="00782E0A">
        <w:tc>
          <w:tcPr>
            <w:tcW w:w="56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r>
      <w:tr w:rsidR="00D979EE" w:rsidRPr="007F33C6" w:rsidTr="00782E0A">
        <w:tc>
          <w:tcPr>
            <w:tcW w:w="56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r>
      <w:tr w:rsidR="00D979EE" w:rsidRPr="007F33C6" w:rsidTr="00782E0A">
        <w:tc>
          <w:tcPr>
            <w:tcW w:w="56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255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020"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531"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907"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c>
          <w:tcPr>
            <w:tcW w:w="1816" w:type="dxa"/>
            <w:tcBorders>
              <w:top w:val="single" w:sz="4" w:space="0" w:color="auto"/>
              <w:left w:val="single" w:sz="4" w:space="0" w:color="auto"/>
              <w:bottom w:val="single" w:sz="4" w:space="0" w:color="auto"/>
              <w:right w:val="single" w:sz="4" w:space="0" w:color="auto"/>
            </w:tcBorders>
          </w:tcPr>
          <w:p w:rsidR="00D979EE" w:rsidRPr="007F33C6" w:rsidRDefault="00D979EE" w:rsidP="00782E0A">
            <w:pPr>
              <w:autoSpaceDE w:val="0"/>
              <w:autoSpaceDN w:val="0"/>
              <w:adjustRightInd w:val="0"/>
              <w:spacing w:after="0" w:line="240" w:lineRule="auto"/>
              <w:rPr>
                <w:rFonts w:ascii="Times New Roman" w:hAnsi="Times New Roman"/>
                <w:sz w:val="28"/>
                <w:szCs w:val="28"/>
              </w:rPr>
            </w:pPr>
          </w:p>
        </w:tc>
      </w:tr>
    </w:tbl>
    <w:p w:rsidR="00D979EE" w:rsidRPr="007F33C6" w:rsidRDefault="00D979EE" w:rsidP="00D979EE">
      <w:pPr>
        <w:autoSpaceDE w:val="0"/>
        <w:autoSpaceDN w:val="0"/>
        <w:adjustRightInd w:val="0"/>
        <w:spacing w:after="0" w:line="240" w:lineRule="auto"/>
        <w:rPr>
          <w:rFonts w:ascii="Times New Roman" w:hAnsi="Times New Roman"/>
          <w:sz w:val="28"/>
          <w:szCs w:val="28"/>
        </w:rPr>
      </w:pPr>
    </w:p>
    <w:p w:rsidR="00D979EE" w:rsidRPr="001A1521" w:rsidRDefault="00D979EE" w:rsidP="00D979EE">
      <w:pPr>
        <w:autoSpaceDE w:val="0"/>
        <w:autoSpaceDN w:val="0"/>
        <w:adjustRightInd w:val="0"/>
        <w:spacing w:after="0" w:line="240" w:lineRule="auto"/>
        <w:jc w:val="both"/>
        <w:rPr>
          <w:rFonts w:ascii="Times New Roman" w:hAnsi="Times New Roman"/>
          <w:sz w:val="24"/>
          <w:szCs w:val="28"/>
        </w:rPr>
      </w:pPr>
      <w:r w:rsidRPr="001A1521">
        <w:rPr>
          <w:rFonts w:ascii="Times New Roman" w:hAnsi="Times New Roman"/>
          <w:sz w:val="24"/>
          <w:szCs w:val="28"/>
        </w:rPr>
        <w:t>____________________                  ________________               __________________</w:t>
      </w:r>
    </w:p>
    <w:p w:rsidR="00D979EE" w:rsidRPr="001A1521" w:rsidRDefault="00D979EE" w:rsidP="00D979EE">
      <w:pPr>
        <w:autoSpaceDE w:val="0"/>
        <w:autoSpaceDN w:val="0"/>
        <w:adjustRightInd w:val="0"/>
        <w:spacing w:after="0" w:line="240" w:lineRule="auto"/>
        <w:jc w:val="both"/>
        <w:rPr>
          <w:rFonts w:ascii="Times New Roman" w:hAnsi="Times New Roman"/>
          <w:sz w:val="16"/>
          <w:szCs w:val="18"/>
        </w:rPr>
      </w:pPr>
      <w:r w:rsidRPr="001A1521">
        <w:rPr>
          <w:rFonts w:ascii="Times New Roman" w:hAnsi="Times New Roman"/>
          <w:sz w:val="16"/>
          <w:szCs w:val="18"/>
        </w:rPr>
        <w:t xml:space="preserve">                    (должность)                                                                 (подпись)                                                 (расшифровка подписи)</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Расписку получил:</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sidRPr="007F33C6">
        <w:rPr>
          <w:rFonts w:ascii="Times New Roman" w:hAnsi="Times New Roman"/>
          <w:sz w:val="28"/>
          <w:szCs w:val="28"/>
        </w:rPr>
        <w:t>______________________________________</w:t>
      </w:r>
      <w:r>
        <w:rPr>
          <w:rFonts w:ascii="Times New Roman" w:hAnsi="Times New Roman"/>
          <w:sz w:val="28"/>
          <w:szCs w:val="28"/>
        </w:rPr>
        <w:t>____________________________</w:t>
      </w:r>
    </w:p>
    <w:p w:rsidR="00D979EE" w:rsidRPr="001A1521" w:rsidRDefault="00D979EE" w:rsidP="00D979EE">
      <w:pPr>
        <w:autoSpaceDE w:val="0"/>
        <w:autoSpaceDN w:val="0"/>
        <w:adjustRightInd w:val="0"/>
        <w:spacing w:after="0" w:line="240" w:lineRule="auto"/>
        <w:jc w:val="center"/>
        <w:rPr>
          <w:rFonts w:ascii="Times New Roman" w:hAnsi="Times New Roman"/>
          <w:sz w:val="18"/>
          <w:szCs w:val="18"/>
        </w:rPr>
      </w:pPr>
      <w:r w:rsidRPr="001A1521">
        <w:rPr>
          <w:rFonts w:ascii="Times New Roman" w:hAnsi="Times New Roman"/>
          <w:sz w:val="18"/>
          <w:szCs w:val="18"/>
        </w:rPr>
        <w:t>(ФИО представителя заявителя)</w:t>
      </w:r>
    </w:p>
    <w:p w:rsidR="00D979EE" w:rsidRPr="001A1521" w:rsidRDefault="00D979EE" w:rsidP="00D979EE">
      <w:pPr>
        <w:autoSpaceDE w:val="0"/>
        <w:autoSpaceDN w:val="0"/>
        <w:adjustRightInd w:val="0"/>
        <w:spacing w:after="0" w:line="240" w:lineRule="auto"/>
        <w:jc w:val="both"/>
        <w:rPr>
          <w:rFonts w:ascii="Times New Roman" w:hAnsi="Times New Roman"/>
          <w:sz w:val="28"/>
          <w:szCs w:val="28"/>
        </w:rPr>
      </w:pPr>
      <w:r w:rsidRPr="001A1521">
        <w:rPr>
          <w:rFonts w:ascii="Times New Roman" w:hAnsi="Times New Roman"/>
          <w:sz w:val="28"/>
          <w:szCs w:val="28"/>
        </w:rPr>
        <w:t>___________________                          «___» ________________ 20__ г.</w:t>
      </w:r>
    </w:p>
    <w:p w:rsidR="00D979EE" w:rsidRPr="001A1521" w:rsidRDefault="00D979EE" w:rsidP="00D979EE">
      <w:pPr>
        <w:autoSpaceDE w:val="0"/>
        <w:autoSpaceDN w:val="0"/>
        <w:adjustRightInd w:val="0"/>
        <w:spacing w:after="0" w:line="240" w:lineRule="auto"/>
        <w:jc w:val="both"/>
        <w:rPr>
          <w:rFonts w:ascii="Times New Roman" w:hAnsi="Times New Roman"/>
          <w:sz w:val="18"/>
          <w:szCs w:val="18"/>
        </w:rPr>
      </w:pPr>
      <w:r w:rsidRPr="001A1521">
        <w:rPr>
          <w:rFonts w:ascii="Times New Roman" w:hAnsi="Times New Roman"/>
          <w:sz w:val="18"/>
          <w:szCs w:val="18"/>
        </w:rPr>
        <w:t xml:space="preserve">                     (подпись)                                                                                        (дата получения)</w:t>
      </w:r>
    </w:p>
    <w:p w:rsidR="00D979EE" w:rsidRPr="007F33C6" w:rsidRDefault="009A2081" w:rsidP="00047062">
      <w:pPr>
        <w:spacing w:after="0" w:line="240" w:lineRule="exact"/>
        <w:ind w:left="4536"/>
        <w:rPr>
          <w:rFonts w:ascii="Times New Roman" w:eastAsia="Times New Roman" w:hAnsi="Times New Roman"/>
          <w:bCs/>
          <w:sz w:val="28"/>
          <w:szCs w:val="28"/>
        </w:rPr>
      </w:pPr>
      <w:r w:rsidRPr="009A2081">
        <w:rPr>
          <w:rFonts w:ascii="Times New Roman" w:hAnsi="Times New Roman"/>
          <w:noProof/>
          <w:sz w:val="18"/>
          <w:szCs w:val="18"/>
        </w:rPr>
        <w:pict>
          <v:shape id="_x0000_s1039" type="#_x0000_t32" style="position:absolute;left:0;text-align:left;margin-left:103.95pt;margin-top:51.85pt;width:259.5pt;height:0;z-index:251665920" o:connectortype="straight"/>
        </w:pict>
      </w:r>
      <w:r w:rsidR="00D979EE" w:rsidRPr="001A1521">
        <w:rPr>
          <w:rFonts w:ascii="Times New Roman" w:hAnsi="Times New Roman"/>
          <w:sz w:val="18"/>
          <w:szCs w:val="18"/>
        </w:rPr>
        <w:br w:type="page"/>
      </w:r>
      <w:r w:rsidR="00D979EE">
        <w:rPr>
          <w:rFonts w:ascii="Times New Roman" w:eastAsia="Times New Roman" w:hAnsi="Times New Roman"/>
          <w:bCs/>
          <w:sz w:val="28"/>
          <w:szCs w:val="28"/>
        </w:rPr>
        <w:lastRenderedPageBreak/>
        <w:t>Приложение 5</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7F33C6">
        <w:rPr>
          <w:rFonts w:ascii="Times New Roman" w:eastAsia="Times New Roman" w:hAnsi="Times New Roman"/>
          <w:sz w:val="28"/>
          <w:szCs w:val="28"/>
        </w:rPr>
        <w:t xml:space="preserve">к </w:t>
      </w:r>
      <w:r w:rsidRPr="000F5AE3">
        <w:rPr>
          <w:rFonts w:ascii="Times New Roman" w:eastAsia="Times New Roman" w:hAnsi="Times New Roman"/>
          <w:bCs/>
          <w:sz w:val="28"/>
          <w:szCs w:val="28"/>
        </w:rPr>
        <w:t>административному регламенту</w:t>
      </w:r>
    </w:p>
    <w:p w:rsidR="00D979EE" w:rsidRPr="000F5AE3" w:rsidRDefault="00047062"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Pr>
          <w:rFonts w:ascii="Times New Roman" w:eastAsia="Times New Roman" w:hAnsi="Times New Roman"/>
          <w:bCs/>
          <w:sz w:val="28"/>
          <w:szCs w:val="28"/>
        </w:rPr>
        <w:t xml:space="preserve">предоставления </w:t>
      </w:r>
      <w:r w:rsidR="004D1958">
        <w:rPr>
          <w:rFonts w:ascii="Times New Roman" w:eastAsia="Times New Roman" w:hAnsi="Times New Roman"/>
          <w:bCs/>
          <w:sz w:val="28"/>
          <w:szCs w:val="28"/>
        </w:rPr>
        <w:t>администрацией</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0F5AE3">
        <w:rPr>
          <w:rFonts w:ascii="Times New Roman" w:eastAsia="Times New Roman" w:hAnsi="Times New Roman"/>
          <w:bCs/>
          <w:sz w:val="28"/>
          <w:szCs w:val="28"/>
        </w:rPr>
        <w:t>Ипатовского городского округа</w:t>
      </w:r>
    </w:p>
    <w:p w:rsidR="00D979EE" w:rsidRPr="00047062"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0F5AE3">
        <w:rPr>
          <w:rFonts w:ascii="Times New Roman" w:eastAsia="Times New Roman" w:hAnsi="Times New Roman"/>
          <w:bCs/>
          <w:sz w:val="28"/>
          <w:szCs w:val="28"/>
        </w:rPr>
        <w:t>Ставропольского края муниципальной услуги</w:t>
      </w:r>
      <w:r w:rsidRPr="007F33C6">
        <w:rPr>
          <w:rFonts w:ascii="Times New Roman" w:eastAsia="Times New Roman" w:hAnsi="Times New Roman"/>
          <w:sz w:val="28"/>
          <w:szCs w:val="28"/>
        </w:rPr>
        <w:t xml:space="preserve"> «</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eastAsia="Times New Roman" w:hAnsi="Times New Roman"/>
          <w:sz w:val="28"/>
          <w:szCs w:val="28"/>
        </w:rPr>
        <w:t>»</w:t>
      </w:r>
    </w:p>
    <w:p w:rsidR="00F94876" w:rsidRPr="007F33C6" w:rsidRDefault="00F94876"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sz w:val="28"/>
          <w:szCs w:val="28"/>
        </w:rPr>
      </w:pPr>
      <w:r w:rsidRPr="006002CC">
        <w:rPr>
          <w:rFonts w:ascii="Times New Roman" w:eastAsia="SimSun" w:hAnsi="Times New Roman" w:cs="Mangal"/>
          <w:bCs/>
          <w:kern w:val="1"/>
          <w:sz w:val="28"/>
          <w:szCs w:val="28"/>
          <w:lang w:eastAsia="zh-CN" w:bidi="hi-IN"/>
        </w:rPr>
        <w:t xml:space="preserve">от </w:t>
      </w:r>
      <w:r w:rsidR="006657E6">
        <w:rPr>
          <w:rFonts w:ascii="Times New Roman" w:eastAsia="SimSun" w:hAnsi="Times New Roman" w:cs="Mangal"/>
          <w:bCs/>
          <w:kern w:val="1"/>
          <w:sz w:val="28"/>
          <w:szCs w:val="28"/>
          <w:lang w:eastAsia="zh-CN" w:bidi="hi-IN"/>
        </w:rPr>
        <w:t>24 апреля 2019 г. № 708</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УВЕДОМЛЕНИЕ</w:t>
      </w:r>
    </w:p>
    <w:p w:rsidR="00D979EE" w:rsidRPr="007F33C6" w:rsidRDefault="00D979EE" w:rsidP="00D979EE">
      <w:pPr>
        <w:autoSpaceDE w:val="0"/>
        <w:autoSpaceDN w:val="0"/>
        <w:adjustRightInd w:val="0"/>
        <w:spacing w:after="0" w:line="240" w:lineRule="auto"/>
        <w:jc w:val="center"/>
        <w:rPr>
          <w:rFonts w:ascii="Times New Roman" w:hAnsi="Times New Roman"/>
          <w:sz w:val="28"/>
          <w:szCs w:val="28"/>
        </w:rPr>
      </w:pPr>
      <w:r w:rsidRPr="007F33C6">
        <w:rPr>
          <w:rFonts w:ascii="Times New Roman" w:hAnsi="Times New Roman"/>
          <w:sz w:val="28"/>
          <w:szCs w:val="28"/>
        </w:rPr>
        <w:t>о возврате заявления и документов</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«___» ______________ 20__г.</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7F33C6">
        <w:rPr>
          <w:rFonts w:ascii="Times New Roman" w:hAnsi="Times New Roman"/>
          <w:sz w:val="28"/>
          <w:szCs w:val="28"/>
        </w:rPr>
        <w:tab/>
        <w:t>№___________</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7F33C6" w:rsidRDefault="00D979EE" w:rsidP="00D979EE">
      <w:pPr>
        <w:autoSpaceDE w:val="0"/>
        <w:autoSpaceDN w:val="0"/>
        <w:adjustRightInd w:val="0"/>
        <w:spacing w:after="0" w:line="240" w:lineRule="auto"/>
        <w:ind w:firstLine="709"/>
        <w:jc w:val="both"/>
        <w:rPr>
          <w:rFonts w:ascii="Times New Roman" w:hAnsi="Times New Roman"/>
          <w:sz w:val="28"/>
          <w:szCs w:val="28"/>
        </w:rPr>
      </w:pPr>
      <w:r w:rsidRPr="007F33C6">
        <w:rPr>
          <w:rFonts w:ascii="Times New Roman" w:hAnsi="Times New Roman"/>
          <w:sz w:val="28"/>
          <w:szCs w:val="28"/>
        </w:rPr>
        <w:t>По результатам рассмотрения документов,</w:t>
      </w:r>
      <w:r w:rsidR="00354CB6">
        <w:rPr>
          <w:rFonts w:ascii="Times New Roman" w:hAnsi="Times New Roman"/>
          <w:sz w:val="28"/>
          <w:szCs w:val="28"/>
        </w:rPr>
        <w:t xml:space="preserve"> необходимых для предоставления администрацией</w:t>
      </w:r>
      <w:r>
        <w:rPr>
          <w:rFonts w:ascii="Times New Roman" w:hAnsi="Times New Roman"/>
          <w:sz w:val="28"/>
          <w:szCs w:val="28"/>
        </w:rPr>
        <w:t xml:space="preserve"> </w:t>
      </w:r>
      <w:r w:rsidRPr="001A1521">
        <w:rPr>
          <w:rFonts w:ascii="Times New Roman" w:hAnsi="Times New Roman"/>
          <w:sz w:val="28"/>
          <w:szCs w:val="28"/>
        </w:rPr>
        <w:t>Ипатовского городского округа</w:t>
      </w:r>
      <w:r>
        <w:rPr>
          <w:rFonts w:ascii="Times New Roman" w:hAnsi="Times New Roman"/>
          <w:sz w:val="28"/>
          <w:szCs w:val="28"/>
        </w:rPr>
        <w:t xml:space="preserve"> </w:t>
      </w:r>
      <w:r w:rsidRPr="001A1521">
        <w:rPr>
          <w:rFonts w:ascii="Times New Roman" w:hAnsi="Times New Roman"/>
          <w:sz w:val="28"/>
          <w:szCs w:val="28"/>
        </w:rPr>
        <w:t>Ставропольского края</w:t>
      </w:r>
      <w:r w:rsidRPr="001A1521">
        <w:rPr>
          <w:rFonts w:ascii="Times New Roman" w:hAnsi="Times New Roman"/>
          <w:bCs/>
          <w:sz w:val="28"/>
          <w:szCs w:val="28"/>
        </w:rPr>
        <w:t xml:space="preserve"> </w:t>
      </w:r>
      <w:r w:rsidRPr="007F33C6">
        <w:rPr>
          <w:rFonts w:ascii="Times New Roman" w:hAnsi="Times New Roman"/>
          <w:sz w:val="28"/>
          <w:szCs w:val="28"/>
        </w:rPr>
        <w:t xml:space="preserve">муниципальной услуги </w:t>
      </w:r>
      <w:r w:rsidRPr="007F33C6">
        <w:rPr>
          <w:rFonts w:ascii="Times New Roman" w:eastAsia="Times New Roman" w:hAnsi="Times New Roman"/>
          <w:bCs/>
          <w:sz w:val="28"/>
          <w:szCs w:val="28"/>
        </w:rPr>
        <w:t>«</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eastAsia="Times New Roman" w:hAnsi="Times New Roman"/>
          <w:bCs/>
          <w:sz w:val="28"/>
          <w:szCs w:val="28"/>
        </w:rPr>
        <w:t>»</w:t>
      </w:r>
      <w:r w:rsidRPr="007F33C6">
        <w:rPr>
          <w:rFonts w:ascii="Times New Roman" w:hAnsi="Times New Roman"/>
          <w:sz w:val="28"/>
          <w:szCs w:val="28"/>
        </w:rPr>
        <w:t xml:space="preserve">, представленных ______________________________ (наименование, ФИО заявителя) в отношении земельного участка </w:t>
      </w:r>
      <w:r w:rsidRPr="007F33C6">
        <w:rPr>
          <w:rFonts w:ascii="Times New Roman" w:eastAsia="Times New Roman" w:hAnsi="Times New Roman"/>
          <w:sz w:val="28"/>
          <w:szCs w:val="28"/>
        </w:rPr>
        <w:t>площадью ____________ кв.м, с кадастровым номером __________________________, расположенного по адресу: ______________________________________</w:t>
      </w:r>
      <w:r w:rsidRPr="007F33C6">
        <w:rPr>
          <w:rFonts w:ascii="Times New Roman" w:hAnsi="Times New Roman"/>
          <w:sz w:val="28"/>
          <w:szCs w:val="28"/>
        </w:rPr>
        <w:t xml:space="preserve"> принято решение о возврате заявления и документов на основании того, что __________________________________________________________________________________________________________________________________</w:t>
      </w:r>
      <w:r>
        <w:rPr>
          <w:rFonts w:ascii="Times New Roman" w:hAnsi="Times New Roman"/>
          <w:sz w:val="28"/>
          <w:szCs w:val="28"/>
        </w:rPr>
        <w:t>__</w:t>
      </w:r>
    </w:p>
    <w:p w:rsidR="00D979EE" w:rsidRPr="007F33C6" w:rsidRDefault="00D979EE" w:rsidP="00D979EE">
      <w:pPr>
        <w:autoSpaceDE w:val="0"/>
        <w:autoSpaceDN w:val="0"/>
        <w:adjustRightInd w:val="0"/>
        <w:spacing w:after="0" w:line="240" w:lineRule="auto"/>
        <w:ind w:firstLine="709"/>
        <w:jc w:val="center"/>
        <w:rPr>
          <w:rFonts w:ascii="Times New Roman" w:hAnsi="Times New Roman"/>
          <w:sz w:val="18"/>
          <w:szCs w:val="18"/>
        </w:rPr>
      </w:pPr>
      <w:r w:rsidRPr="007F33C6">
        <w:rPr>
          <w:rFonts w:ascii="Times New Roman" w:hAnsi="Times New Roman"/>
          <w:sz w:val="18"/>
          <w:szCs w:val="18"/>
        </w:rPr>
        <w:t>(перечислить основания для возврата)</w:t>
      </w:r>
    </w:p>
    <w:p w:rsidR="00D979EE" w:rsidRPr="007F33C6" w:rsidRDefault="00D979EE" w:rsidP="00D979EE">
      <w:pPr>
        <w:autoSpaceDE w:val="0"/>
        <w:autoSpaceDN w:val="0"/>
        <w:adjustRightInd w:val="0"/>
        <w:spacing w:after="0" w:line="240" w:lineRule="auto"/>
        <w:jc w:val="both"/>
        <w:rPr>
          <w:rFonts w:ascii="Times New Roman" w:hAnsi="Times New Roman"/>
          <w:sz w:val="28"/>
          <w:szCs w:val="28"/>
        </w:rPr>
      </w:pPr>
    </w:p>
    <w:p w:rsidR="00D979EE" w:rsidRPr="000F5AE3" w:rsidRDefault="00D979EE" w:rsidP="00D979EE">
      <w:pPr>
        <w:autoSpaceDE w:val="0"/>
        <w:autoSpaceDN w:val="0"/>
        <w:adjustRightInd w:val="0"/>
        <w:spacing w:after="0" w:line="240" w:lineRule="auto"/>
        <w:jc w:val="both"/>
        <w:rPr>
          <w:rFonts w:ascii="Times New Roman" w:hAnsi="Times New Roman"/>
          <w:sz w:val="24"/>
          <w:szCs w:val="28"/>
        </w:rPr>
      </w:pPr>
      <w:r w:rsidRPr="000F5AE3">
        <w:rPr>
          <w:rFonts w:ascii="Times New Roman" w:hAnsi="Times New Roman"/>
          <w:sz w:val="24"/>
          <w:szCs w:val="28"/>
        </w:rPr>
        <w:t>____________________                  ________________               __________________</w:t>
      </w:r>
    </w:p>
    <w:p w:rsidR="00D979EE" w:rsidRPr="000F5AE3" w:rsidRDefault="00D979EE" w:rsidP="00D979EE">
      <w:pPr>
        <w:autoSpaceDE w:val="0"/>
        <w:autoSpaceDN w:val="0"/>
        <w:adjustRightInd w:val="0"/>
        <w:spacing w:after="0" w:line="240" w:lineRule="auto"/>
        <w:jc w:val="both"/>
        <w:rPr>
          <w:rFonts w:ascii="Times New Roman" w:hAnsi="Times New Roman"/>
          <w:sz w:val="16"/>
          <w:szCs w:val="18"/>
        </w:rPr>
      </w:pPr>
      <w:r w:rsidRPr="000F5AE3">
        <w:rPr>
          <w:rFonts w:ascii="Times New Roman" w:hAnsi="Times New Roman"/>
          <w:sz w:val="16"/>
          <w:szCs w:val="18"/>
        </w:rPr>
        <w:t xml:space="preserve">                    (должность)                                                        (подпись, печать)                                            (расшифровка подписи)</w:t>
      </w:r>
    </w:p>
    <w:p w:rsidR="00D979EE" w:rsidRPr="00540F0F" w:rsidRDefault="00D979EE" w:rsidP="00D979EE">
      <w:pPr>
        <w:spacing w:after="0" w:line="240" w:lineRule="auto"/>
        <w:rPr>
          <w:rFonts w:ascii="Times New Roman" w:hAnsi="Times New Roman"/>
          <w:sz w:val="28"/>
          <w:szCs w:val="28"/>
        </w:rPr>
      </w:pPr>
    </w:p>
    <w:p w:rsidR="00D979EE" w:rsidRPr="00D82BB2" w:rsidRDefault="00D979EE" w:rsidP="00D979EE">
      <w:pPr>
        <w:autoSpaceDE w:val="0"/>
        <w:autoSpaceDN w:val="0"/>
        <w:adjustRightInd w:val="0"/>
        <w:spacing w:after="0" w:line="240" w:lineRule="auto"/>
        <w:jc w:val="both"/>
        <w:rPr>
          <w:rFonts w:ascii="Times New Roman" w:hAnsi="Times New Roman"/>
          <w:sz w:val="28"/>
          <w:szCs w:val="28"/>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9A2081"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r>
        <w:rPr>
          <w:rFonts w:ascii="Times New Roman" w:eastAsia="SimSun" w:hAnsi="Times New Roman" w:cs="Mangal"/>
          <w:noProof/>
          <w:kern w:val="1"/>
          <w:sz w:val="28"/>
          <w:szCs w:val="28"/>
        </w:rPr>
        <w:pict>
          <v:shape id="_x0000_s1040" type="#_x0000_t32" style="position:absolute;left:0;text-align:left;margin-left:92.7pt;margin-top:.15pt;width:288.75pt;height:0;z-index:251666944" o:connectortype="straight"/>
        </w:pict>
      </w: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widowControl w:val="0"/>
        <w:suppressAutoHyphens/>
        <w:autoSpaceDE w:val="0"/>
        <w:spacing w:after="0" w:line="280" w:lineRule="exact"/>
        <w:jc w:val="right"/>
        <w:rPr>
          <w:rFonts w:ascii="Times New Roman" w:eastAsia="SimSun" w:hAnsi="Times New Roman" w:cs="Mangal"/>
          <w:kern w:val="1"/>
          <w:sz w:val="28"/>
          <w:szCs w:val="28"/>
          <w:lang w:eastAsia="zh-CN" w:bidi="hi-IN"/>
        </w:rPr>
      </w:pPr>
    </w:p>
    <w:p w:rsidR="00D979EE" w:rsidRDefault="00D979EE" w:rsidP="00D979EE">
      <w:pPr>
        <w:spacing w:after="0" w:line="240" w:lineRule="auto"/>
        <w:ind w:left="5103"/>
        <w:rPr>
          <w:rFonts w:ascii="Times New Roman" w:eastAsia="SimSun" w:hAnsi="Times New Roman" w:cs="Mangal"/>
          <w:kern w:val="1"/>
          <w:sz w:val="28"/>
          <w:szCs w:val="28"/>
          <w:lang w:eastAsia="zh-CN" w:bidi="hi-IN"/>
        </w:rPr>
      </w:pPr>
    </w:p>
    <w:p w:rsidR="004D1958" w:rsidRDefault="004D1958" w:rsidP="00D979EE">
      <w:pPr>
        <w:spacing w:after="0" w:line="240" w:lineRule="auto"/>
        <w:ind w:left="5103"/>
        <w:rPr>
          <w:rFonts w:ascii="Times New Roman" w:eastAsia="Times New Roman" w:hAnsi="Times New Roman"/>
          <w:bCs/>
          <w:sz w:val="28"/>
          <w:szCs w:val="28"/>
        </w:rPr>
      </w:pPr>
    </w:p>
    <w:p w:rsidR="004D1958" w:rsidRDefault="004D1958" w:rsidP="00D979EE">
      <w:pPr>
        <w:spacing w:after="0" w:line="240" w:lineRule="auto"/>
        <w:ind w:left="5103"/>
        <w:rPr>
          <w:rFonts w:ascii="Times New Roman" w:eastAsia="Times New Roman" w:hAnsi="Times New Roman"/>
          <w:bCs/>
          <w:sz w:val="28"/>
          <w:szCs w:val="28"/>
        </w:rPr>
      </w:pPr>
    </w:p>
    <w:p w:rsidR="00047062" w:rsidRDefault="00047062" w:rsidP="00D979EE">
      <w:pPr>
        <w:spacing w:after="0" w:line="240" w:lineRule="auto"/>
        <w:ind w:left="5103"/>
        <w:rPr>
          <w:rFonts w:ascii="Times New Roman" w:eastAsia="Times New Roman" w:hAnsi="Times New Roman"/>
          <w:bCs/>
          <w:sz w:val="28"/>
          <w:szCs w:val="28"/>
        </w:rPr>
      </w:pPr>
    </w:p>
    <w:p w:rsidR="00047062" w:rsidRDefault="00047062" w:rsidP="00D979EE">
      <w:pPr>
        <w:spacing w:after="0" w:line="240" w:lineRule="auto"/>
        <w:ind w:left="5103"/>
        <w:rPr>
          <w:rFonts w:ascii="Times New Roman" w:eastAsia="Times New Roman" w:hAnsi="Times New Roman"/>
          <w:bCs/>
          <w:sz w:val="28"/>
          <w:szCs w:val="28"/>
        </w:rPr>
      </w:pPr>
    </w:p>
    <w:p w:rsidR="00047062" w:rsidRDefault="00047062" w:rsidP="00D979EE">
      <w:pPr>
        <w:spacing w:after="0" w:line="240" w:lineRule="auto"/>
        <w:ind w:left="5103"/>
        <w:rPr>
          <w:rFonts w:ascii="Times New Roman" w:eastAsia="Times New Roman" w:hAnsi="Times New Roman"/>
          <w:bCs/>
          <w:sz w:val="28"/>
          <w:szCs w:val="28"/>
        </w:rPr>
      </w:pPr>
    </w:p>
    <w:p w:rsidR="00047062" w:rsidRDefault="00047062" w:rsidP="00D979EE">
      <w:pPr>
        <w:spacing w:after="0" w:line="240" w:lineRule="auto"/>
        <w:ind w:left="5103"/>
        <w:rPr>
          <w:rFonts w:ascii="Times New Roman" w:eastAsia="Times New Roman" w:hAnsi="Times New Roman"/>
          <w:bCs/>
          <w:sz w:val="28"/>
          <w:szCs w:val="28"/>
        </w:rPr>
      </w:pPr>
    </w:p>
    <w:p w:rsidR="00047062" w:rsidRDefault="00047062" w:rsidP="00D979EE">
      <w:pPr>
        <w:spacing w:after="0" w:line="240" w:lineRule="auto"/>
        <w:ind w:left="5103"/>
        <w:rPr>
          <w:rFonts w:ascii="Times New Roman" w:eastAsia="Times New Roman" w:hAnsi="Times New Roman"/>
          <w:bCs/>
          <w:sz w:val="28"/>
          <w:szCs w:val="28"/>
        </w:rPr>
      </w:pPr>
    </w:p>
    <w:p w:rsidR="00D979EE" w:rsidRPr="007F33C6" w:rsidRDefault="00D979EE" w:rsidP="00047062">
      <w:pPr>
        <w:spacing w:after="0" w:line="240" w:lineRule="exact"/>
        <w:ind w:left="4536"/>
        <w:rPr>
          <w:rFonts w:ascii="Times New Roman" w:eastAsia="Times New Roman" w:hAnsi="Times New Roman"/>
          <w:bCs/>
          <w:sz w:val="28"/>
          <w:szCs w:val="28"/>
        </w:rPr>
      </w:pPr>
      <w:r>
        <w:rPr>
          <w:rFonts w:ascii="Times New Roman" w:eastAsia="Times New Roman" w:hAnsi="Times New Roman"/>
          <w:bCs/>
          <w:sz w:val="28"/>
          <w:szCs w:val="28"/>
        </w:rPr>
        <w:t>Приложение 6</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7F33C6">
        <w:rPr>
          <w:rFonts w:ascii="Times New Roman" w:eastAsia="Times New Roman" w:hAnsi="Times New Roman"/>
          <w:sz w:val="28"/>
          <w:szCs w:val="28"/>
        </w:rPr>
        <w:t xml:space="preserve">к </w:t>
      </w:r>
      <w:r w:rsidRPr="000F5AE3">
        <w:rPr>
          <w:rFonts w:ascii="Times New Roman" w:eastAsia="Times New Roman" w:hAnsi="Times New Roman"/>
          <w:bCs/>
          <w:sz w:val="28"/>
          <w:szCs w:val="28"/>
        </w:rPr>
        <w:t>административному регламенту</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0F5AE3">
        <w:rPr>
          <w:rFonts w:ascii="Times New Roman" w:eastAsia="Times New Roman" w:hAnsi="Times New Roman"/>
          <w:bCs/>
          <w:sz w:val="28"/>
          <w:szCs w:val="28"/>
        </w:rPr>
        <w:t xml:space="preserve">предоставления  </w:t>
      </w:r>
      <w:r w:rsidR="004D1958">
        <w:rPr>
          <w:rFonts w:ascii="Times New Roman" w:eastAsia="Times New Roman" w:hAnsi="Times New Roman"/>
          <w:bCs/>
          <w:sz w:val="28"/>
          <w:szCs w:val="28"/>
        </w:rPr>
        <w:t>администрацией</w:t>
      </w:r>
    </w:p>
    <w:p w:rsidR="00D979EE" w:rsidRPr="000F5AE3"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0F5AE3">
        <w:rPr>
          <w:rFonts w:ascii="Times New Roman" w:eastAsia="Times New Roman" w:hAnsi="Times New Roman"/>
          <w:bCs/>
          <w:sz w:val="28"/>
          <w:szCs w:val="28"/>
        </w:rPr>
        <w:t>Ипатовского городского округа</w:t>
      </w:r>
    </w:p>
    <w:p w:rsidR="00D979EE" w:rsidRPr="00047062" w:rsidRDefault="00D979EE"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bCs/>
          <w:sz w:val="28"/>
          <w:szCs w:val="28"/>
        </w:rPr>
      </w:pPr>
      <w:r w:rsidRPr="000F5AE3">
        <w:rPr>
          <w:rFonts w:ascii="Times New Roman" w:eastAsia="Times New Roman" w:hAnsi="Times New Roman"/>
          <w:bCs/>
          <w:sz w:val="28"/>
          <w:szCs w:val="28"/>
        </w:rPr>
        <w:t>Ставропольского края муниципальной услуги</w:t>
      </w:r>
      <w:r w:rsidRPr="007F33C6">
        <w:rPr>
          <w:rFonts w:ascii="Times New Roman" w:eastAsia="Times New Roman" w:hAnsi="Times New Roman"/>
          <w:sz w:val="28"/>
          <w:szCs w:val="28"/>
        </w:rPr>
        <w:t xml:space="preserve"> «</w:t>
      </w:r>
      <w:r w:rsidRPr="007F33C6">
        <w:rPr>
          <w:rFonts w:ascii="Times New Roman" w:eastAsia="Times New Roman" w:hAnsi="Times New Roman"/>
          <w:sz w:val="28"/>
          <w:szCs w:val="28"/>
          <w:lang w:bidi="ru-RU"/>
        </w:rPr>
        <w:t>Предварительное согласование предоставления земельного участка</w:t>
      </w:r>
      <w:r w:rsidRPr="007F33C6">
        <w:rPr>
          <w:rFonts w:ascii="Times New Roman" w:eastAsia="Times New Roman" w:hAnsi="Times New Roman"/>
          <w:sz w:val="28"/>
          <w:szCs w:val="28"/>
        </w:rPr>
        <w:t>»</w:t>
      </w:r>
    </w:p>
    <w:p w:rsidR="00F94876" w:rsidRPr="007F33C6" w:rsidRDefault="00F94876" w:rsidP="000470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4536"/>
        <w:rPr>
          <w:rFonts w:ascii="Times New Roman" w:eastAsia="Times New Roman" w:hAnsi="Times New Roman"/>
          <w:sz w:val="28"/>
          <w:szCs w:val="28"/>
        </w:rPr>
      </w:pPr>
      <w:r w:rsidRPr="006002CC">
        <w:rPr>
          <w:rFonts w:ascii="Times New Roman" w:eastAsia="SimSun" w:hAnsi="Times New Roman" w:cs="Mangal"/>
          <w:bCs/>
          <w:kern w:val="1"/>
          <w:sz w:val="28"/>
          <w:szCs w:val="28"/>
          <w:lang w:eastAsia="zh-CN" w:bidi="hi-IN"/>
        </w:rPr>
        <w:t xml:space="preserve">от </w:t>
      </w:r>
      <w:r w:rsidR="006657E6">
        <w:rPr>
          <w:rFonts w:ascii="Times New Roman" w:eastAsia="SimSun" w:hAnsi="Times New Roman" w:cs="Mangal"/>
          <w:bCs/>
          <w:kern w:val="1"/>
          <w:sz w:val="28"/>
          <w:szCs w:val="28"/>
          <w:lang w:eastAsia="zh-CN" w:bidi="hi-IN"/>
        </w:rPr>
        <w:t>24 апреля 2019 г. № 708</w:t>
      </w:r>
    </w:p>
    <w:p w:rsidR="0050771B" w:rsidRDefault="0050771B" w:rsidP="0050771B">
      <w:pPr>
        <w:widowControl w:val="0"/>
        <w:suppressAutoHyphens/>
        <w:autoSpaceDE w:val="0"/>
        <w:spacing w:after="0"/>
        <w:rPr>
          <w:rFonts w:ascii="Times New Roman" w:eastAsia="SimSun" w:hAnsi="Times New Roman" w:cs="Mangal"/>
          <w:kern w:val="1"/>
          <w:sz w:val="28"/>
          <w:szCs w:val="28"/>
          <w:lang w:eastAsia="zh-CN" w:bidi="hi-IN"/>
        </w:rPr>
      </w:pPr>
    </w:p>
    <w:p w:rsidR="0050771B" w:rsidRDefault="0050771B" w:rsidP="0050771B">
      <w:pPr>
        <w:widowControl w:val="0"/>
        <w:suppressAutoHyphens/>
        <w:autoSpaceDE w:val="0"/>
        <w:spacing w:after="0"/>
        <w:jc w:val="center"/>
        <w:rPr>
          <w:rFonts w:ascii="Times New Roman" w:eastAsia="SimSun" w:hAnsi="Times New Roman" w:cs="Mangal"/>
          <w:kern w:val="1"/>
          <w:sz w:val="28"/>
          <w:szCs w:val="28"/>
          <w:lang w:eastAsia="zh-CN" w:bidi="hi-IN"/>
        </w:rPr>
      </w:pPr>
      <w:r>
        <w:rPr>
          <w:rFonts w:ascii="Times New Roman" w:eastAsia="SimSun" w:hAnsi="Times New Roman" w:cs="Mangal"/>
          <w:kern w:val="1"/>
          <w:sz w:val="28"/>
          <w:szCs w:val="28"/>
          <w:lang w:eastAsia="zh-CN" w:bidi="hi-IN"/>
        </w:rPr>
        <w:t>График работы подразделений МФЦ</w:t>
      </w:r>
    </w:p>
    <w:p w:rsidR="0050771B" w:rsidRDefault="0050771B" w:rsidP="0050771B">
      <w:pPr>
        <w:widowControl w:val="0"/>
        <w:suppressAutoHyphens/>
        <w:autoSpaceDE w:val="0"/>
        <w:spacing w:after="0"/>
        <w:jc w:val="right"/>
        <w:rPr>
          <w:rFonts w:ascii="Times New Roman" w:eastAsia="SimSun" w:hAnsi="Times New Roman" w:cs="Mangal"/>
          <w:kern w:val="1"/>
          <w:sz w:val="28"/>
          <w:szCs w:val="28"/>
          <w:lang w:eastAsia="zh-CN" w:bidi="hi-IN"/>
        </w:rPr>
      </w:pPr>
    </w:p>
    <w:tbl>
      <w:tblPr>
        <w:tblW w:w="0" w:type="auto"/>
        <w:tblInd w:w="15"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2288"/>
        <w:gridCol w:w="6947"/>
      </w:tblGrid>
      <w:tr w:rsidR="0050771B" w:rsidRPr="008303AE" w:rsidTr="00C468DB">
        <w:trPr>
          <w:trHeight w:val="304"/>
        </w:trPr>
        <w:tc>
          <w:tcPr>
            <w:tcW w:w="228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b/>
                <w:bCs/>
                <w:sz w:val="28"/>
                <w:szCs w:val="28"/>
              </w:rPr>
              <w:t>Подразделение</w:t>
            </w:r>
          </w:p>
        </w:tc>
        <w:tc>
          <w:tcPr>
            <w:tcW w:w="694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8303AE" w:rsidRDefault="0050771B" w:rsidP="00C468DB">
            <w:pPr>
              <w:spacing w:after="0"/>
              <w:rPr>
                <w:rFonts w:ascii="Times New Roman" w:eastAsia="Times New Roman" w:hAnsi="Times New Roman"/>
                <w:sz w:val="28"/>
                <w:szCs w:val="28"/>
              </w:rPr>
            </w:pPr>
            <w:r>
              <w:rPr>
                <w:rFonts w:ascii="Times New Roman" w:eastAsia="Times New Roman" w:hAnsi="Times New Roman"/>
                <w:sz w:val="28"/>
                <w:szCs w:val="28"/>
              </w:rPr>
              <w:t>МКУ «МФЦ»</w:t>
            </w:r>
            <w:r w:rsidR="00960931">
              <w:rPr>
                <w:rFonts w:ascii="Times New Roman" w:eastAsia="Times New Roman" w:hAnsi="Times New Roman"/>
                <w:sz w:val="28"/>
                <w:szCs w:val="28"/>
              </w:rPr>
              <w:t xml:space="preserve"> </w:t>
            </w:r>
            <w:r w:rsidRPr="008303AE">
              <w:rPr>
                <w:rFonts w:ascii="Times New Roman" w:eastAsia="Times New Roman" w:hAnsi="Times New Roman"/>
                <w:sz w:val="28"/>
                <w:szCs w:val="28"/>
              </w:rPr>
              <w:t xml:space="preserve">ИПАТОВСКОГО </w:t>
            </w:r>
            <w:r>
              <w:rPr>
                <w:rFonts w:ascii="Times New Roman" w:eastAsia="Times New Roman" w:hAnsi="Times New Roman"/>
                <w:sz w:val="28"/>
                <w:szCs w:val="28"/>
              </w:rPr>
              <w:t xml:space="preserve"> РАЙОНА СТАВРОПОЛЬСКОГО КРАЯ</w:t>
            </w:r>
          </w:p>
        </w:tc>
      </w:tr>
      <w:tr w:rsidR="0050771B" w:rsidRPr="008303AE" w:rsidTr="00C468DB">
        <w:trPr>
          <w:trHeight w:val="288"/>
        </w:trPr>
        <w:tc>
          <w:tcPr>
            <w:tcW w:w="228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b/>
                <w:bCs/>
                <w:sz w:val="28"/>
                <w:szCs w:val="28"/>
              </w:rPr>
              <w:t>Адрес</w:t>
            </w:r>
          </w:p>
        </w:tc>
        <w:tc>
          <w:tcPr>
            <w:tcW w:w="694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sz w:val="28"/>
                <w:szCs w:val="28"/>
              </w:rPr>
              <w:t>356630, Ставропольский край, Ипатовский р-н,</w:t>
            </w:r>
          </w:p>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sz w:val="28"/>
                <w:szCs w:val="28"/>
              </w:rPr>
              <w:t>г. Ипатово, ул. Гагарина, дом 67а</w:t>
            </w:r>
          </w:p>
        </w:tc>
      </w:tr>
      <w:tr w:rsidR="0050771B" w:rsidRPr="008303AE" w:rsidTr="00C468DB">
        <w:trPr>
          <w:trHeight w:val="304"/>
        </w:trPr>
        <w:tc>
          <w:tcPr>
            <w:tcW w:w="228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b/>
                <w:bCs/>
                <w:sz w:val="28"/>
                <w:szCs w:val="28"/>
              </w:rPr>
              <w:t>Руководитель</w:t>
            </w:r>
          </w:p>
        </w:tc>
        <w:tc>
          <w:tcPr>
            <w:tcW w:w="694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8303AE" w:rsidRDefault="0050771B" w:rsidP="00C468DB">
            <w:pPr>
              <w:spacing w:after="0"/>
              <w:rPr>
                <w:rFonts w:ascii="Times New Roman" w:eastAsia="Times New Roman" w:hAnsi="Times New Roman"/>
                <w:sz w:val="28"/>
                <w:szCs w:val="28"/>
              </w:rPr>
            </w:pPr>
            <w:proofErr w:type="spellStart"/>
            <w:r>
              <w:rPr>
                <w:rFonts w:ascii="Times New Roman" w:eastAsia="Times New Roman" w:hAnsi="Times New Roman"/>
                <w:sz w:val="28"/>
                <w:szCs w:val="28"/>
              </w:rPr>
              <w:t>Мурадова</w:t>
            </w:r>
            <w:proofErr w:type="spellEnd"/>
            <w:r>
              <w:rPr>
                <w:rFonts w:ascii="Times New Roman" w:eastAsia="Times New Roman" w:hAnsi="Times New Roman"/>
                <w:sz w:val="28"/>
                <w:szCs w:val="28"/>
              </w:rPr>
              <w:t xml:space="preserve"> Татьяна Ивановна</w:t>
            </w:r>
          </w:p>
        </w:tc>
      </w:tr>
      <w:tr w:rsidR="0050771B" w:rsidRPr="008303AE" w:rsidTr="00C468DB">
        <w:trPr>
          <w:trHeight w:val="288"/>
        </w:trPr>
        <w:tc>
          <w:tcPr>
            <w:tcW w:w="228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8303AE" w:rsidRDefault="0050771B" w:rsidP="00C468DB">
            <w:pPr>
              <w:spacing w:after="0"/>
              <w:rPr>
                <w:rFonts w:ascii="Times New Roman" w:eastAsia="Times New Roman" w:hAnsi="Times New Roman"/>
                <w:sz w:val="28"/>
                <w:szCs w:val="28"/>
              </w:rPr>
            </w:pPr>
            <w:r w:rsidRPr="008303AE">
              <w:rPr>
                <w:rFonts w:ascii="Times New Roman" w:eastAsia="Times New Roman" w:hAnsi="Times New Roman"/>
                <w:b/>
                <w:bCs/>
                <w:sz w:val="28"/>
                <w:szCs w:val="28"/>
              </w:rPr>
              <w:t>Телефон</w:t>
            </w:r>
          </w:p>
        </w:tc>
        <w:tc>
          <w:tcPr>
            <w:tcW w:w="694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8303AE" w:rsidRDefault="0050771B" w:rsidP="00C468DB">
            <w:pPr>
              <w:spacing w:after="0"/>
              <w:rPr>
                <w:rFonts w:ascii="Times New Roman" w:eastAsia="Times New Roman" w:hAnsi="Times New Roman"/>
                <w:sz w:val="28"/>
                <w:szCs w:val="28"/>
              </w:rPr>
            </w:pPr>
            <w:proofErr w:type="spellStart"/>
            <w:r w:rsidRPr="008303AE">
              <w:rPr>
                <w:rFonts w:ascii="Times New Roman" w:eastAsia="Times New Roman" w:hAnsi="Times New Roman"/>
                <w:sz w:val="28"/>
                <w:szCs w:val="28"/>
              </w:rPr>
              <w:t>Оперзал</w:t>
            </w:r>
            <w:proofErr w:type="spellEnd"/>
            <w:r w:rsidRPr="008303AE">
              <w:rPr>
                <w:rFonts w:ascii="Times New Roman" w:eastAsia="Times New Roman" w:hAnsi="Times New Roman"/>
                <w:sz w:val="28"/>
                <w:szCs w:val="28"/>
              </w:rPr>
              <w:t>: 8(86542)5-68-62, Директор: 8(86542)5-</w:t>
            </w:r>
            <w:r>
              <w:rPr>
                <w:rFonts w:ascii="Times New Roman" w:eastAsia="Times New Roman" w:hAnsi="Times New Roman"/>
                <w:sz w:val="28"/>
                <w:szCs w:val="28"/>
              </w:rPr>
              <w:t>78-64</w:t>
            </w:r>
          </w:p>
        </w:tc>
      </w:tr>
      <w:tr w:rsidR="0050771B" w:rsidRPr="0037338B" w:rsidTr="00C468DB">
        <w:trPr>
          <w:trHeight w:val="288"/>
        </w:trPr>
        <w:tc>
          <w:tcPr>
            <w:tcW w:w="228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8303AE" w:rsidRDefault="0050771B" w:rsidP="00C468DB">
            <w:pPr>
              <w:spacing w:after="0"/>
              <w:rPr>
                <w:rFonts w:ascii="Times New Roman" w:eastAsia="Times New Roman" w:hAnsi="Times New Roman"/>
                <w:sz w:val="28"/>
                <w:szCs w:val="28"/>
              </w:rPr>
            </w:pPr>
            <w:proofErr w:type="spellStart"/>
            <w:r w:rsidRPr="008303AE">
              <w:rPr>
                <w:rFonts w:ascii="Times New Roman" w:eastAsia="Times New Roman" w:hAnsi="Times New Roman"/>
                <w:b/>
                <w:bCs/>
                <w:sz w:val="28"/>
                <w:szCs w:val="28"/>
              </w:rPr>
              <w:t>E-Mail</w:t>
            </w:r>
            <w:proofErr w:type="spellEnd"/>
          </w:p>
        </w:tc>
        <w:tc>
          <w:tcPr>
            <w:tcW w:w="694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8303AE">
              <w:rPr>
                <w:rFonts w:ascii="Times New Roman" w:eastAsia="Times New Roman" w:hAnsi="Times New Roman"/>
                <w:sz w:val="28"/>
                <w:szCs w:val="28"/>
              </w:rPr>
              <w:t>mfc-ip@yandex.ru</w:t>
            </w:r>
          </w:p>
        </w:tc>
      </w:tr>
    </w:tbl>
    <w:p w:rsidR="0050771B" w:rsidRPr="0037338B" w:rsidRDefault="0050771B" w:rsidP="0050771B">
      <w:pPr>
        <w:spacing w:after="0"/>
        <w:rPr>
          <w:rFonts w:ascii="Times New Roman" w:eastAsia="Times New Roman" w:hAnsi="Times New Roman"/>
          <w:vanish/>
          <w:sz w:val="28"/>
          <w:szCs w:val="28"/>
        </w:rPr>
      </w:pPr>
    </w:p>
    <w:tbl>
      <w:tblPr>
        <w:tblW w:w="9204"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617"/>
        <w:gridCol w:w="451"/>
        <w:gridCol w:w="455"/>
        <w:gridCol w:w="6655"/>
        <w:gridCol w:w="26"/>
      </w:tblGrid>
      <w:tr w:rsidR="0050771B" w:rsidRPr="0037338B" w:rsidTr="00C468DB">
        <w:trPr>
          <w:trHeight w:val="419"/>
        </w:trPr>
        <w:tc>
          <w:tcPr>
            <w:tcW w:w="0" w:type="auto"/>
            <w:gridSpan w:val="5"/>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18:00</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18:00</w:t>
            </w:r>
          </w:p>
        </w:tc>
      </w:tr>
      <w:tr w:rsidR="0050771B" w:rsidRPr="0037338B" w:rsidTr="00C468DB">
        <w:trPr>
          <w:trHeight w:val="419"/>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20:00</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18:00</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18:00</w:t>
            </w:r>
          </w:p>
        </w:tc>
      </w:tr>
      <w:tr w:rsidR="0050771B" w:rsidRPr="0037338B" w:rsidTr="00C468DB">
        <w:trPr>
          <w:trHeight w:val="434"/>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Суббота</w:t>
            </w:r>
          </w:p>
        </w:tc>
        <w:tc>
          <w:tcPr>
            <w:tcW w:w="910"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7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13:00</w:t>
            </w:r>
          </w:p>
        </w:tc>
      </w:tr>
      <w:tr w:rsidR="0050771B" w:rsidRPr="0037338B" w:rsidTr="00C468DB">
        <w:trPr>
          <w:gridAfter w:val="1"/>
          <w:wAfter w:w="28" w:type="dxa"/>
          <w:trHeight w:val="286"/>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08"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w:t>
            </w:r>
            <w:r>
              <w:rPr>
                <w:rFonts w:ascii="Times New Roman" w:eastAsia="Times New Roman" w:hAnsi="Times New Roman"/>
                <w:sz w:val="28"/>
                <w:szCs w:val="28"/>
              </w:rPr>
              <w:t>ое структурное подразделение п</w:t>
            </w:r>
            <w:r w:rsidRPr="0037338B">
              <w:rPr>
                <w:rFonts w:ascii="Times New Roman" w:eastAsia="Times New Roman" w:hAnsi="Times New Roman"/>
                <w:sz w:val="28"/>
                <w:szCs w:val="28"/>
              </w:rPr>
              <w:t>.</w:t>
            </w:r>
            <w:r>
              <w:rPr>
                <w:rFonts w:ascii="Times New Roman" w:eastAsia="Times New Roman" w:hAnsi="Times New Roman"/>
                <w:sz w:val="28"/>
                <w:szCs w:val="28"/>
              </w:rPr>
              <w:t xml:space="preserve"> </w:t>
            </w:r>
            <w:proofErr w:type="spellStart"/>
            <w:r w:rsidRPr="0037338B">
              <w:rPr>
                <w:rFonts w:ascii="Times New Roman" w:eastAsia="Times New Roman" w:hAnsi="Times New Roman"/>
                <w:sz w:val="28"/>
                <w:szCs w:val="28"/>
              </w:rPr>
              <w:t>Винодельненский</w:t>
            </w:r>
            <w:proofErr w:type="spellEnd"/>
          </w:p>
        </w:tc>
      </w:tr>
      <w:tr w:rsidR="0050771B" w:rsidRPr="0037338B" w:rsidTr="00C468DB">
        <w:trPr>
          <w:gridAfter w:val="1"/>
          <w:wAfter w:w="28" w:type="dxa"/>
          <w:trHeight w:val="30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08"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356628,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п.</w:t>
            </w:r>
            <w:r>
              <w:rPr>
                <w:rFonts w:ascii="Times New Roman" w:eastAsia="Times New Roman" w:hAnsi="Times New Roman"/>
                <w:sz w:val="28"/>
                <w:szCs w:val="28"/>
              </w:rPr>
              <w:t xml:space="preserve"> </w:t>
            </w:r>
            <w:proofErr w:type="spellStart"/>
            <w:r w:rsidRPr="0037338B">
              <w:rPr>
                <w:rFonts w:ascii="Times New Roman" w:eastAsia="Times New Roman" w:hAnsi="Times New Roman"/>
                <w:sz w:val="28"/>
                <w:szCs w:val="28"/>
              </w:rPr>
              <w:t>Винодельненский</w:t>
            </w:r>
            <w:proofErr w:type="spellEnd"/>
            <w:r w:rsidRPr="0037338B">
              <w:rPr>
                <w:rFonts w:ascii="Times New Roman" w:eastAsia="Times New Roman" w:hAnsi="Times New Roman"/>
                <w:sz w:val="28"/>
                <w:szCs w:val="28"/>
              </w:rPr>
              <w:t>, ул.</w:t>
            </w:r>
            <w:r>
              <w:rPr>
                <w:rFonts w:ascii="Times New Roman" w:eastAsia="Times New Roman" w:hAnsi="Times New Roman"/>
                <w:sz w:val="28"/>
                <w:szCs w:val="28"/>
              </w:rPr>
              <w:t xml:space="preserve"> </w:t>
            </w:r>
            <w:r w:rsidRPr="0037338B">
              <w:rPr>
                <w:rFonts w:ascii="Times New Roman" w:eastAsia="Times New Roman" w:hAnsi="Times New Roman"/>
                <w:sz w:val="28"/>
                <w:szCs w:val="28"/>
              </w:rPr>
              <w:t>Ленина, дом 39</w:t>
            </w:r>
          </w:p>
        </w:tc>
      </w:tr>
    </w:tbl>
    <w:p w:rsidR="0050771B" w:rsidRPr="0037338B" w:rsidRDefault="0050771B" w:rsidP="0050771B">
      <w:pPr>
        <w:spacing w:after="0"/>
        <w:rPr>
          <w:rFonts w:ascii="Times New Roman" w:eastAsia="Times New Roman" w:hAnsi="Times New Roman"/>
          <w:vanish/>
          <w:sz w:val="28"/>
          <w:szCs w:val="28"/>
        </w:rPr>
      </w:pPr>
    </w:p>
    <w:tbl>
      <w:tblPr>
        <w:tblW w:w="9235"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617"/>
        <w:gridCol w:w="1122"/>
        <w:gridCol w:w="6496"/>
      </w:tblGrid>
      <w:tr w:rsidR="0050771B" w:rsidRPr="0037338B" w:rsidTr="00C468DB">
        <w:trPr>
          <w:trHeight w:val="658"/>
        </w:trPr>
        <w:tc>
          <w:tcPr>
            <w:tcW w:w="0" w:type="auto"/>
            <w:gridSpan w:val="3"/>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658"/>
        </w:trPr>
        <w:tc>
          <w:tcPr>
            <w:tcW w:w="148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День недели</w:t>
            </w:r>
          </w:p>
        </w:tc>
        <w:tc>
          <w:tcPr>
            <w:tcW w:w="112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2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05"/>
        </w:trPr>
        <w:tc>
          <w:tcPr>
            <w:tcW w:w="148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112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2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26"/>
        </w:trPr>
        <w:tc>
          <w:tcPr>
            <w:tcW w:w="148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112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2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26"/>
        </w:trPr>
        <w:tc>
          <w:tcPr>
            <w:tcW w:w="148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112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2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26"/>
        </w:trPr>
        <w:tc>
          <w:tcPr>
            <w:tcW w:w="148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112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2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26"/>
        </w:trPr>
        <w:tc>
          <w:tcPr>
            <w:tcW w:w="148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112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2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bl>
    <w:p w:rsidR="0050771B" w:rsidRPr="0037338B" w:rsidRDefault="0050771B" w:rsidP="0050771B">
      <w:pPr>
        <w:spacing w:before="30" w:after="30"/>
        <w:rPr>
          <w:rFonts w:ascii="Times New Roman" w:eastAsia="Times New Roman" w:hAnsi="Times New Roman"/>
          <w:sz w:val="28"/>
          <w:szCs w:val="28"/>
        </w:rPr>
      </w:pPr>
    </w:p>
    <w:tbl>
      <w:tblPr>
        <w:tblW w:w="9205"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932"/>
        <w:gridCol w:w="7273"/>
      </w:tblGrid>
      <w:tr w:rsidR="0050771B" w:rsidRPr="0037338B" w:rsidTr="00C468DB">
        <w:trPr>
          <w:trHeight w:val="289"/>
        </w:trPr>
        <w:tc>
          <w:tcPr>
            <w:tcW w:w="0" w:type="auto"/>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0" w:type="auto"/>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 Добровольное</w:t>
            </w:r>
          </w:p>
        </w:tc>
      </w:tr>
      <w:tr w:rsidR="0050771B" w:rsidRPr="0037338B" w:rsidTr="00C468DB">
        <w:trPr>
          <w:trHeight w:val="306"/>
        </w:trPr>
        <w:tc>
          <w:tcPr>
            <w:tcW w:w="0" w:type="auto"/>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0" w:type="auto"/>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356606, Ставропольский край, Ипатовский р-н,</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 с.</w:t>
            </w:r>
            <w:r>
              <w:rPr>
                <w:rFonts w:ascii="Times New Roman" w:eastAsia="Times New Roman" w:hAnsi="Times New Roman"/>
                <w:sz w:val="28"/>
                <w:szCs w:val="28"/>
              </w:rPr>
              <w:t xml:space="preserve"> </w:t>
            </w:r>
            <w:r w:rsidRPr="0037338B">
              <w:rPr>
                <w:rFonts w:ascii="Times New Roman" w:eastAsia="Times New Roman" w:hAnsi="Times New Roman"/>
                <w:sz w:val="28"/>
                <w:szCs w:val="28"/>
              </w:rPr>
              <w:t>Добровольное, ул.Ленина, дом 128</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50"/>
        <w:gridCol w:w="451"/>
        <w:gridCol w:w="452"/>
        <w:gridCol w:w="6576"/>
      </w:tblGrid>
      <w:tr w:rsidR="0050771B" w:rsidRPr="0037338B" w:rsidTr="00C468DB">
        <w:trPr>
          <w:trHeight w:val="401"/>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3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3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3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3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3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15"/>
        </w:trPr>
        <w:tc>
          <w:tcPr>
            <w:tcW w:w="168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3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88"/>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091"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Территориально-обособленное структурное подразделение с. </w:t>
            </w:r>
            <w:proofErr w:type="spellStart"/>
            <w:r w:rsidRPr="0037338B">
              <w:rPr>
                <w:rFonts w:ascii="Times New Roman" w:eastAsia="Times New Roman" w:hAnsi="Times New Roman"/>
                <w:sz w:val="28"/>
                <w:szCs w:val="28"/>
              </w:rPr>
              <w:t>Золотаревка</w:t>
            </w:r>
            <w:proofErr w:type="spellEnd"/>
          </w:p>
        </w:tc>
      </w:tr>
      <w:tr w:rsidR="0050771B" w:rsidRPr="0037338B" w:rsidTr="00C468DB">
        <w:trPr>
          <w:trHeight w:val="288"/>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091"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356603,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с.</w:t>
            </w:r>
            <w:r>
              <w:rPr>
                <w:rFonts w:ascii="Times New Roman" w:eastAsia="Times New Roman" w:hAnsi="Times New Roman"/>
                <w:sz w:val="28"/>
                <w:szCs w:val="28"/>
              </w:rPr>
              <w:t xml:space="preserve"> </w:t>
            </w:r>
            <w:proofErr w:type="spellStart"/>
            <w:r w:rsidRPr="0037338B">
              <w:rPr>
                <w:rFonts w:ascii="Times New Roman" w:eastAsia="Times New Roman" w:hAnsi="Times New Roman"/>
                <w:sz w:val="28"/>
                <w:szCs w:val="28"/>
              </w:rPr>
              <w:t>Золотаревка</w:t>
            </w:r>
            <w:proofErr w:type="spellEnd"/>
            <w:r w:rsidRPr="0037338B">
              <w:rPr>
                <w:rFonts w:ascii="Times New Roman" w:eastAsia="Times New Roman" w:hAnsi="Times New Roman"/>
                <w:sz w:val="28"/>
                <w:szCs w:val="28"/>
              </w:rPr>
              <w:t>, ул.Юбилейная, дом 37</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3"/>
        <w:gridCol w:w="6594"/>
      </w:tblGrid>
      <w:tr w:rsidR="0050771B" w:rsidRPr="0037338B" w:rsidTr="00C468DB">
        <w:trPr>
          <w:trHeight w:val="431"/>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17"/>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5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17"/>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31"/>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Вторник</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17"/>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31"/>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17"/>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6"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30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пос.Большевик</w:t>
            </w:r>
          </w:p>
        </w:tc>
      </w:tr>
      <w:tr w:rsidR="0050771B" w:rsidRPr="0037338B" w:rsidTr="00C468DB">
        <w:trPr>
          <w:trHeight w:val="287"/>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356612, Ставропольский край, Ипатовский р-н,</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 п.Большевик, ул.Советская, дом 6</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2"/>
        <w:gridCol w:w="6595"/>
      </w:tblGrid>
      <w:tr w:rsidR="0050771B" w:rsidRPr="0037338B" w:rsidTr="00C468DB">
        <w:trPr>
          <w:trHeight w:val="428"/>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43"/>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6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43"/>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43"/>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28"/>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2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43"/>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299"/>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 Первомайское</w:t>
            </w:r>
          </w:p>
        </w:tc>
      </w:tr>
      <w:tr w:rsidR="0050771B" w:rsidRPr="0037338B" w:rsidTr="00C468DB">
        <w:trPr>
          <w:trHeight w:val="283"/>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356613,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с.</w:t>
            </w:r>
            <w:r>
              <w:rPr>
                <w:rFonts w:ascii="Times New Roman" w:eastAsia="Times New Roman" w:hAnsi="Times New Roman"/>
                <w:sz w:val="28"/>
                <w:szCs w:val="28"/>
              </w:rPr>
              <w:t xml:space="preserve"> </w:t>
            </w:r>
            <w:r w:rsidRPr="0037338B">
              <w:rPr>
                <w:rFonts w:ascii="Times New Roman" w:eastAsia="Times New Roman" w:hAnsi="Times New Roman"/>
                <w:sz w:val="28"/>
                <w:szCs w:val="28"/>
              </w:rPr>
              <w:t>Первомайское, ул.Октябрьская, дом 6/2</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2"/>
        <w:gridCol w:w="6595"/>
      </w:tblGrid>
      <w:tr w:rsidR="0050771B" w:rsidRPr="0037338B" w:rsidTr="00C468DB">
        <w:trPr>
          <w:trHeight w:val="439"/>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6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39"/>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Пятница</w:t>
            </w:r>
          </w:p>
        </w:tc>
        <w:tc>
          <w:tcPr>
            <w:tcW w:w="904"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307"/>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пос. Советское Руно</w:t>
            </w:r>
          </w:p>
        </w:tc>
      </w:tr>
      <w:tr w:rsidR="0050771B" w:rsidRPr="0037338B" w:rsidTr="00C468DB">
        <w:trPr>
          <w:trHeight w:val="323"/>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356623,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п.Советское Руно, пл.Центральная, дом 1</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4"/>
        <w:gridCol w:w="6593"/>
      </w:tblGrid>
      <w:tr w:rsidR="0050771B" w:rsidRPr="0037338B" w:rsidTr="00C468DB">
        <w:trPr>
          <w:trHeight w:val="482"/>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82"/>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5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82"/>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w:t>
            </w:r>
            <w:r>
              <w:rPr>
                <w:rFonts w:ascii="Times New Roman" w:eastAsia="Times New Roman" w:hAnsi="Times New Roman"/>
                <w:sz w:val="28"/>
                <w:szCs w:val="28"/>
              </w:rPr>
              <w:t>3</w:t>
            </w:r>
            <w:r w:rsidRPr="0037338B">
              <w:rPr>
                <w:rFonts w:ascii="Times New Roman" w:eastAsia="Times New Roman" w:hAnsi="Times New Roman"/>
                <w:sz w:val="28"/>
                <w:szCs w:val="28"/>
              </w:rPr>
              <w:t>0</w:t>
            </w:r>
          </w:p>
        </w:tc>
      </w:tr>
      <w:tr w:rsidR="0050771B" w:rsidRPr="0037338B" w:rsidTr="00C468DB">
        <w:trPr>
          <w:trHeight w:val="482"/>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ind w:right="732"/>
              <w:rPr>
                <w:rFonts w:ascii="Times New Roman" w:eastAsia="Times New Roman" w:hAnsi="Times New Roman"/>
                <w:sz w:val="28"/>
                <w:szCs w:val="28"/>
              </w:rPr>
            </w:pPr>
            <w:r>
              <w:rPr>
                <w:rFonts w:ascii="Times New Roman" w:eastAsia="Times New Roman" w:hAnsi="Times New Roman"/>
                <w:sz w:val="28"/>
                <w:szCs w:val="28"/>
              </w:rPr>
              <w:t>15:30</w:t>
            </w:r>
          </w:p>
        </w:tc>
      </w:tr>
      <w:tr w:rsidR="0050771B" w:rsidRPr="0037338B" w:rsidTr="00C468DB">
        <w:trPr>
          <w:trHeight w:val="482"/>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15:30</w:t>
            </w:r>
          </w:p>
        </w:tc>
      </w:tr>
      <w:tr w:rsidR="0050771B" w:rsidRPr="0037338B" w:rsidTr="00C468DB">
        <w:trPr>
          <w:trHeight w:val="482"/>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15:30</w:t>
            </w:r>
          </w:p>
        </w:tc>
      </w:tr>
      <w:tr w:rsidR="0050771B" w:rsidRPr="0037338B" w:rsidTr="00C468DB">
        <w:trPr>
          <w:trHeight w:val="467"/>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15</w:t>
            </w:r>
            <w:r w:rsidRPr="0037338B">
              <w:rPr>
                <w:rFonts w:ascii="Times New Roman" w:eastAsia="Times New Roman" w:hAnsi="Times New Roman"/>
                <w:sz w:val="28"/>
                <w:szCs w:val="28"/>
              </w:rPr>
              <w:t>:00</w:t>
            </w:r>
          </w:p>
        </w:tc>
      </w:tr>
      <w:tr w:rsidR="0050771B" w:rsidRPr="0037338B" w:rsidTr="00C468DB">
        <w:trPr>
          <w:trHeight w:val="400"/>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с.Лиман</w:t>
            </w:r>
          </w:p>
        </w:tc>
      </w:tr>
      <w:tr w:rsidR="0050771B" w:rsidRPr="0037338B" w:rsidTr="00C468DB">
        <w:trPr>
          <w:trHeight w:val="400"/>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356620, Ставропольский край, Ипатовский р-н, с.Лиман, ул.Ленина, дом 71</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8"/>
        <w:gridCol w:w="451"/>
        <w:gridCol w:w="469"/>
        <w:gridCol w:w="6571"/>
      </w:tblGrid>
      <w:tr w:rsidR="0050771B" w:rsidRPr="0037338B" w:rsidTr="00C468DB">
        <w:trPr>
          <w:trHeight w:val="480"/>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ind w:right="732"/>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Понедельник</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Среда</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17"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17"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80"/>
        </w:trPr>
        <w:tc>
          <w:tcPr>
            <w:tcW w:w="1674"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Пятница</w:t>
            </w:r>
          </w:p>
        </w:tc>
        <w:tc>
          <w:tcPr>
            <w:tcW w:w="938" w:type="dxa"/>
            <w:gridSpan w:val="2"/>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17" w:type="dxa"/>
            <w:tcBorders>
              <w:top w:val="single" w:sz="6" w:space="0" w:color="333333"/>
              <w:left w:val="single" w:sz="6" w:space="0" w:color="333333"/>
              <w:bottom w:val="single" w:sz="6" w:space="0" w:color="333333"/>
              <w:right w:val="single" w:sz="6" w:space="0" w:color="333333"/>
            </w:tcBorders>
            <w:shd w:val="clear" w:color="auto" w:fill="FFFFFF"/>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46"/>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04"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w:t>
            </w:r>
            <w:r>
              <w:rPr>
                <w:rFonts w:ascii="Times New Roman" w:eastAsia="Times New Roman" w:hAnsi="Times New Roman"/>
                <w:sz w:val="28"/>
                <w:szCs w:val="28"/>
              </w:rPr>
              <w:t xml:space="preserve"> </w:t>
            </w:r>
            <w:r w:rsidRPr="0037338B">
              <w:rPr>
                <w:rFonts w:ascii="Times New Roman" w:eastAsia="Times New Roman" w:hAnsi="Times New Roman"/>
                <w:sz w:val="28"/>
                <w:szCs w:val="28"/>
              </w:rPr>
              <w:t>Большая Джалга</w:t>
            </w:r>
          </w:p>
        </w:tc>
      </w:tr>
      <w:tr w:rsidR="0050771B" w:rsidRPr="0037338B" w:rsidTr="00C468DB">
        <w:trPr>
          <w:trHeight w:val="446"/>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04"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356625, Ставропольский край, Ипатовский р-н, с.</w:t>
            </w:r>
            <w:r>
              <w:rPr>
                <w:rFonts w:ascii="Times New Roman" w:eastAsia="Times New Roman" w:hAnsi="Times New Roman"/>
                <w:sz w:val="28"/>
                <w:szCs w:val="28"/>
              </w:rPr>
              <w:t xml:space="preserve"> </w:t>
            </w:r>
            <w:r w:rsidRPr="0037338B">
              <w:rPr>
                <w:rFonts w:ascii="Times New Roman" w:eastAsia="Times New Roman" w:hAnsi="Times New Roman"/>
                <w:sz w:val="28"/>
                <w:szCs w:val="28"/>
              </w:rPr>
              <w:lastRenderedPageBreak/>
              <w:t>Большая Джалга, ул.Советская, дом 5</w:t>
            </w:r>
          </w:p>
        </w:tc>
      </w:tr>
    </w:tbl>
    <w:p w:rsidR="0050771B" w:rsidRPr="0037338B" w:rsidRDefault="0050771B" w:rsidP="0050771B">
      <w:pPr>
        <w:spacing w:after="0"/>
        <w:rPr>
          <w:rFonts w:ascii="Times New Roman" w:eastAsia="Times New Roman" w:hAnsi="Times New Roman"/>
          <w:vanish/>
          <w:sz w:val="28"/>
          <w:szCs w:val="28"/>
        </w:rPr>
      </w:pPr>
    </w:p>
    <w:tbl>
      <w:tblPr>
        <w:tblW w:w="9282"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874"/>
        <w:gridCol w:w="451"/>
        <w:gridCol w:w="452"/>
        <w:gridCol w:w="6505"/>
      </w:tblGrid>
      <w:tr w:rsidR="0050771B" w:rsidRPr="0037338B" w:rsidTr="00C468DB">
        <w:trPr>
          <w:trHeight w:val="448"/>
        </w:trPr>
        <w:tc>
          <w:tcPr>
            <w:tcW w:w="9282"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62"/>
        </w:trPr>
        <w:tc>
          <w:tcPr>
            <w:tcW w:w="182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55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62"/>
        </w:trPr>
        <w:tc>
          <w:tcPr>
            <w:tcW w:w="182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5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48"/>
        </w:trPr>
        <w:tc>
          <w:tcPr>
            <w:tcW w:w="182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5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62"/>
        </w:trPr>
        <w:tc>
          <w:tcPr>
            <w:tcW w:w="182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5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48"/>
        </w:trPr>
        <w:tc>
          <w:tcPr>
            <w:tcW w:w="182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5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62"/>
        </w:trPr>
        <w:tc>
          <w:tcPr>
            <w:tcW w:w="182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5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33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005"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с.Октябрьское</w:t>
            </w:r>
          </w:p>
        </w:tc>
      </w:tr>
      <w:tr w:rsidR="0050771B" w:rsidRPr="0037338B" w:rsidTr="00C468DB">
        <w:trPr>
          <w:trHeight w:val="33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005"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356601, Ставропольский край, Ипатовский р-н, с.Октябрьское, пер.Пушкина, дом 16</w:t>
            </w:r>
          </w:p>
        </w:tc>
      </w:tr>
    </w:tbl>
    <w:p w:rsidR="0050771B" w:rsidRPr="0037338B" w:rsidRDefault="0050771B" w:rsidP="0050771B">
      <w:pPr>
        <w:spacing w:after="0"/>
        <w:rPr>
          <w:rFonts w:ascii="Times New Roman" w:eastAsia="Times New Roman" w:hAnsi="Times New Roman"/>
          <w:vanish/>
          <w:sz w:val="28"/>
          <w:szCs w:val="28"/>
        </w:rPr>
      </w:pPr>
    </w:p>
    <w:tbl>
      <w:tblPr>
        <w:tblW w:w="9281"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88"/>
        <w:gridCol w:w="451"/>
        <w:gridCol w:w="453"/>
        <w:gridCol w:w="6564"/>
        <w:gridCol w:w="25"/>
      </w:tblGrid>
      <w:tr w:rsidR="0050771B" w:rsidRPr="0037338B" w:rsidTr="00C468DB">
        <w:trPr>
          <w:trHeight w:val="500"/>
        </w:trPr>
        <w:tc>
          <w:tcPr>
            <w:tcW w:w="9281" w:type="dxa"/>
            <w:gridSpan w:val="5"/>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84"/>
        </w:trPr>
        <w:tc>
          <w:tcPr>
            <w:tcW w:w="172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84"/>
        </w:trPr>
        <w:tc>
          <w:tcPr>
            <w:tcW w:w="172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Pr>
                <w:rFonts w:ascii="Times New Roman" w:eastAsia="Times New Roman" w:hAnsi="Times New Roman"/>
                <w:sz w:val="28"/>
                <w:szCs w:val="28"/>
              </w:rPr>
              <w:t>17:00</w:t>
            </w:r>
          </w:p>
        </w:tc>
      </w:tr>
      <w:tr w:rsidR="0050771B" w:rsidRPr="0037338B" w:rsidTr="00C468DB">
        <w:trPr>
          <w:trHeight w:val="500"/>
        </w:trPr>
        <w:tc>
          <w:tcPr>
            <w:tcW w:w="172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r w:rsidRPr="0041528C">
              <w:rPr>
                <w:rFonts w:ascii="Times New Roman" w:eastAsia="Times New Roman" w:hAnsi="Times New Roman"/>
                <w:sz w:val="28"/>
                <w:szCs w:val="28"/>
              </w:rPr>
              <w:t>17:00</w:t>
            </w:r>
          </w:p>
        </w:tc>
      </w:tr>
      <w:tr w:rsidR="0050771B" w:rsidRPr="0037338B" w:rsidTr="00C468DB">
        <w:trPr>
          <w:trHeight w:val="484"/>
        </w:trPr>
        <w:tc>
          <w:tcPr>
            <w:tcW w:w="172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Default="0050771B" w:rsidP="00C468DB">
            <w:r w:rsidRPr="0041528C">
              <w:rPr>
                <w:rFonts w:ascii="Times New Roman" w:eastAsia="Times New Roman" w:hAnsi="Times New Roman"/>
                <w:sz w:val="28"/>
                <w:szCs w:val="28"/>
              </w:rPr>
              <w:t>17:00</w:t>
            </w:r>
          </w:p>
        </w:tc>
      </w:tr>
      <w:tr w:rsidR="0050771B" w:rsidRPr="0037338B" w:rsidTr="00C468DB">
        <w:trPr>
          <w:trHeight w:val="500"/>
        </w:trPr>
        <w:tc>
          <w:tcPr>
            <w:tcW w:w="172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r w:rsidRPr="0041528C">
              <w:rPr>
                <w:rFonts w:ascii="Times New Roman" w:eastAsia="Times New Roman" w:hAnsi="Times New Roman"/>
                <w:sz w:val="28"/>
                <w:szCs w:val="28"/>
              </w:rPr>
              <w:t>17:00</w:t>
            </w:r>
          </w:p>
        </w:tc>
      </w:tr>
      <w:tr w:rsidR="0050771B" w:rsidRPr="0037338B" w:rsidTr="00C468DB">
        <w:trPr>
          <w:trHeight w:val="500"/>
        </w:trPr>
        <w:tc>
          <w:tcPr>
            <w:tcW w:w="172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5"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4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Default="0050771B" w:rsidP="00C468DB">
            <w:r w:rsidRPr="0041528C">
              <w:rPr>
                <w:rFonts w:ascii="Times New Roman" w:eastAsia="Times New Roman" w:hAnsi="Times New Roman"/>
                <w:sz w:val="28"/>
                <w:szCs w:val="28"/>
              </w:rPr>
              <w:t>17:00</w:t>
            </w:r>
          </w:p>
        </w:tc>
      </w:tr>
      <w:tr w:rsidR="0050771B" w:rsidRPr="0037338B" w:rsidTr="00C468DB">
        <w:trPr>
          <w:gridAfter w:val="1"/>
          <w:wAfter w:w="27" w:type="dxa"/>
          <w:trHeight w:val="268"/>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074"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с.Тахта</w:t>
            </w:r>
          </w:p>
        </w:tc>
      </w:tr>
      <w:tr w:rsidR="0050771B" w:rsidRPr="0037338B" w:rsidTr="00C468DB">
        <w:trPr>
          <w:gridAfter w:val="1"/>
          <w:wAfter w:w="27" w:type="dxa"/>
          <w:trHeight w:val="268"/>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074"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356614, Ставропольский край, Ипатовский р-н, с.Тахта, ул.Ленина, дом 119</w:t>
            </w:r>
          </w:p>
        </w:tc>
      </w:tr>
    </w:tbl>
    <w:p w:rsidR="0050771B" w:rsidRPr="0037338B" w:rsidRDefault="0050771B" w:rsidP="0050771B">
      <w:pPr>
        <w:spacing w:after="0"/>
        <w:rPr>
          <w:rFonts w:ascii="Times New Roman" w:eastAsia="Times New Roman" w:hAnsi="Times New Roman"/>
          <w:vanish/>
          <w:sz w:val="28"/>
          <w:szCs w:val="28"/>
        </w:rPr>
      </w:pPr>
    </w:p>
    <w:tbl>
      <w:tblPr>
        <w:tblW w:w="9252"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617"/>
        <w:gridCol w:w="1117"/>
        <w:gridCol w:w="6518"/>
      </w:tblGrid>
      <w:tr w:rsidR="0050771B" w:rsidRPr="0037338B" w:rsidTr="00C468DB">
        <w:trPr>
          <w:trHeight w:val="492"/>
        </w:trPr>
        <w:tc>
          <w:tcPr>
            <w:tcW w:w="9251" w:type="dxa"/>
            <w:gridSpan w:val="3"/>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92"/>
        </w:trPr>
        <w:tc>
          <w:tcPr>
            <w:tcW w:w="147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День недели</w:t>
            </w:r>
          </w:p>
        </w:tc>
        <w:tc>
          <w:tcPr>
            <w:tcW w:w="112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5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92"/>
        </w:trPr>
        <w:tc>
          <w:tcPr>
            <w:tcW w:w="147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112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92"/>
        </w:trPr>
        <w:tc>
          <w:tcPr>
            <w:tcW w:w="147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112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77"/>
        </w:trPr>
        <w:tc>
          <w:tcPr>
            <w:tcW w:w="147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112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77"/>
        </w:trPr>
        <w:tc>
          <w:tcPr>
            <w:tcW w:w="1478"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1123"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r w:rsidR="0050771B" w:rsidRPr="0037338B" w:rsidTr="00C468DB">
        <w:trPr>
          <w:trHeight w:val="492"/>
        </w:trPr>
        <w:tc>
          <w:tcPr>
            <w:tcW w:w="1478"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1123"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5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17:00</w:t>
            </w:r>
          </w:p>
        </w:tc>
      </w:tr>
    </w:tbl>
    <w:p w:rsidR="0050771B" w:rsidRPr="0037338B" w:rsidRDefault="009A2081" w:rsidP="0050771B">
      <w:pPr>
        <w:spacing w:before="30" w:after="30"/>
        <w:rPr>
          <w:rFonts w:ascii="Times New Roman" w:eastAsia="Times New Roman" w:hAnsi="Times New Roman"/>
          <w:sz w:val="28"/>
          <w:szCs w:val="28"/>
        </w:rPr>
      </w:pPr>
      <w:r w:rsidRPr="009A2081">
        <w:rPr>
          <w:rFonts w:ascii="Times New Roman" w:eastAsia="Times New Roman" w:hAnsi="Times New Roman"/>
          <w:sz w:val="28"/>
          <w:szCs w:val="28"/>
        </w:rPr>
        <w:pict>
          <v:rect id="_x0000_i1025" style="width:0;height:0" o:hrstd="t" o:hrnoshade="t" o:hr="t" fillcolor="#623b2a" stroked="f"/>
        </w:pict>
      </w:r>
    </w:p>
    <w:p w:rsidR="0050771B" w:rsidRPr="0037338B" w:rsidRDefault="0050771B" w:rsidP="0050771B">
      <w:pPr>
        <w:spacing w:before="30" w:after="30"/>
        <w:rPr>
          <w:rFonts w:ascii="Times New Roman" w:eastAsia="Times New Roman" w:hAnsi="Times New Roman"/>
          <w:sz w:val="28"/>
          <w:szCs w:val="28"/>
        </w:rPr>
      </w:pPr>
    </w:p>
    <w:tbl>
      <w:tblPr>
        <w:tblW w:w="9281"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932"/>
        <w:gridCol w:w="7349"/>
      </w:tblGrid>
      <w:tr w:rsidR="0050771B" w:rsidRPr="0037338B" w:rsidTr="00C468DB">
        <w:trPr>
          <w:trHeight w:val="371"/>
        </w:trPr>
        <w:tc>
          <w:tcPr>
            <w:tcW w:w="0" w:type="auto"/>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349"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Территориально-обособленное структурное подразделение </w:t>
            </w:r>
            <w:proofErr w:type="spellStart"/>
            <w:r w:rsidRPr="0037338B">
              <w:rPr>
                <w:rFonts w:ascii="Times New Roman" w:eastAsia="Times New Roman" w:hAnsi="Times New Roman"/>
                <w:sz w:val="28"/>
                <w:szCs w:val="28"/>
              </w:rPr>
              <w:t>с.Кевсала</w:t>
            </w:r>
            <w:proofErr w:type="spellEnd"/>
          </w:p>
        </w:tc>
      </w:tr>
      <w:tr w:rsidR="0050771B" w:rsidRPr="0037338B" w:rsidTr="00C468DB">
        <w:trPr>
          <w:trHeight w:val="354"/>
        </w:trPr>
        <w:tc>
          <w:tcPr>
            <w:tcW w:w="0" w:type="auto"/>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349"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356610, Ставропольский край, Ипатовский р-н, </w:t>
            </w:r>
            <w:proofErr w:type="spellStart"/>
            <w:r w:rsidRPr="0037338B">
              <w:rPr>
                <w:rFonts w:ascii="Times New Roman" w:eastAsia="Times New Roman" w:hAnsi="Times New Roman"/>
                <w:sz w:val="28"/>
                <w:szCs w:val="28"/>
              </w:rPr>
              <w:t>с.Кевсала</w:t>
            </w:r>
            <w:proofErr w:type="spellEnd"/>
            <w:r w:rsidRPr="0037338B">
              <w:rPr>
                <w:rFonts w:ascii="Times New Roman" w:eastAsia="Times New Roman" w:hAnsi="Times New Roman"/>
                <w:sz w:val="28"/>
                <w:szCs w:val="28"/>
              </w:rPr>
              <w:t>, ул.Кирова, дом 39</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89"/>
        <w:gridCol w:w="451"/>
        <w:gridCol w:w="451"/>
        <w:gridCol w:w="6538"/>
      </w:tblGrid>
      <w:tr w:rsidR="0050771B" w:rsidRPr="0037338B" w:rsidTr="00C468DB">
        <w:trPr>
          <w:trHeight w:val="465"/>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80"/>
        </w:trPr>
        <w:tc>
          <w:tcPr>
            <w:tcW w:w="173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59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80"/>
        </w:trPr>
        <w:tc>
          <w:tcPr>
            <w:tcW w:w="173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9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Default="0050771B" w:rsidP="00C468DB">
            <w:r w:rsidRPr="00286896">
              <w:rPr>
                <w:rFonts w:ascii="Times New Roman" w:eastAsia="Times New Roman" w:hAnsi="Times New Roman"/>
                <w:sz w:val="28"/>
                <w:szCs w:val="28"/>
              </w:rPr>
              <w:t>17:00</w:t>
            </w:r>
          </w:p>
        </w:tc>
      </w:tr>
      <w:tr w:rsidR="0050771B" w:rsidRPr="0037338B" w:rsidTr="00C468DB">
        <w:trPr>
          <w:trHeight w:val="480"/>
        </w:trPr>
        <w:tc>
          <w:tcPr>
            <w:tcW w:w="173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9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r w:rsidRPr="00286896">
              <w:rPr>
                <w:rFonts w:ascii="Times New Roman" w:eastAsia="Times New Roman" w:hAnsi="Times New Roman"/>
                <w:sz w:val="28"/>
                <w:szCs w:val="28"/>
              </w:rPr>
              <w:t>17:00</w:t>
            </w:r>
          </w:p>
        </w:tc>
      </w:tr>
      <w:tr w:rsidR="0050771B" w:rsidRPr="0037338B" w:rsidTr="00C468DB">
        <w:trPr>
          <w:trHeight w:val="480"/>
        </w:trPr>
        <w:tc>
          <w:tcPr>
            <w:tcW w:w="173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9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Default="0050771B" w:rsidP="00C468DB">
            <w:r w:rsidRPr="00286896">
              <w:rPr>
                <w:rFonts w:ascii="Times New Roman" w:eastAsia="Times New Roman" w:hAnsi="Times New Roman"/>
                <w:sz w:val="28"/>
                <w:szCs w:val="28"/>
              </w:rPr>
              <w:t>17:00</w:t>
            </w:r>
          </w:p>
        </w:tc>
      </w:tr>
      <w:tr w:rsidR="0050771B" w:rsidRPr="0037338B" w:rsidTr="00C468DB">
        <w:trPr>
          <w:trHeight w:val="480"/>
        </w:trPr>
        <w:tc>
          <w:tcPr>
            <w:tcW w:w="1731"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96"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r w:rsidRPr="00286896">
              <w:rPr>
                <w:rFonts w:ascii="Times New Roman" w:eastAsia="Times New Roman" w:hAnsi="Times New Roman"/>
                <w:sz w:val="28"/>
                <w:szCs w:val="28"/>
              </w:rPr>
              <w:t>17:00</w:t>
            </w:r>
          </w:p>
        </w:tc>
      </w:tr>
      <w:tr w:rsidR="0050771B" w:rsidRPr="0037338B" w:rsidTr="00C468DB">
        <w:trPr>
          <w:trHeight w:val="344"/>
        </w:trPr>
        <w:tc>
          <w:tcPr>
            <w:tcW w:w="1731"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596"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Default="0050771B" w:rsidP="00C468DB">
            <w:r w:rsidRPr="00286896">
              <w:rPr>
                <w:rFonts w:ascii="Times New Roman" w:eastAsia="Times New Roman" w:hAnsi="Times New Roman"/>
                <w:sz w:val="28"/>
                <w:szCs w:val="28"/>
              </w:rPr>
              <w:t>17:00</w:t>
            </w:r>
          </w:p>
        </w:tc>
      </w:tr>
      <w:tr w:rsidR="0050771B" w:rsidRPr="0037338B" w:rsidTr="00C468DB">
        <w:trPr>
          <w:trHeight w:val="357"/>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047"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Территориально-обособленное структурное подразделение </w:t>
            </w:r>
            <w:proofErr w:type="spellStart"/>
            <w:r w:rsidRPr="0037338B">
              <w:rPr>
                <w:rFonts w:ascii="Times New Roman" w:eastAsia="Times New Roman" w:hAnsi="Times New Roman"/>
                <w:sz w:val="28"/>
                <w:szCs w:val="28"/>
              </w:rPr>
              <w:t>а.М-Барханчак</w:t>
            </w:r>
            <w:proofErr w:type="spellEnd"/>
          </w:p>
        </w:tc>
      </w:tr>
      <w:tr w:rsidR="0050771B" w:rsidRPr="0037338B" w:rsidTr="00C468DB">
        <w:trPr>
          <w:trHeight w:val="357"/>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047"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356621, Ставропольский край, Ипатовский р-н, </w:t>
            </w:r>
            <w:proofErr w:type="spellStart"/>
            <w:r w:rsidRPr="0037338B">
              <w:rPr>
                <w:rFonts w:ascii="Times New Roman" w:eastAsia="Times New Roman" w:hAnsi="Times New Roman"/>
                <w:sz w:val="28"/>
                <w:szCs w:val="28"/>
              </w:rPr>
              <w:t>аул.Малый</w:t>
            </w:r>
            <w:proofErr w:type="spellEnd"/>
            <w:r w:rsidRPr="0037338B">
              <w:rPr>
                <w:rFonts w:ascii="Times New Roman" w:eastAsia="Times New Roman" w:hAnsi="Times New Roman"/>
                <w:sz w:val="28"/>
                <w:szCs w:val="28"/>
              </w:rPr>
              <w:t xml:space="preserve"> </w:t>
            </w:r>
            <w:proofErr w:type="spellStart"/>
            <w:r w:rsidRPr="0037338B">
              <w:rPr>
                <w:rFonts w:ascii="Times New Roman" w:eastAsia="Times New Roman" w:hAnsi="Times New Roman"/>
                <w:sz w:val="28"/>
                <w:szCs w:val="28"/>
              </w:rPr>
              <w:t>Барханчак</w:t>
            </w:r>
            <w:proofErr w:type="spellEnd"/>
            <w:r w:rsidRPr="0037338B">
              <w:rPr>
                <w:rFonts w:ascii="Times New Roman" w:eastAsia="Times New Roman" w:hAnsi="Times New Roman"/>
                <w:sz w:val="28"/>
                <w:szCs w:val="28"/>
              </w:rPr>
              <w:t>, ул.Центральная, дом 14</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1"/>
        <w:gridCol w:w="6596"/>
      </w:tblGrid>
      <w:tr w:rsidR="0050771B" w:rsidRPr="0037338B" w:rsidTr="00C468DB">
        <w:trPr>
          <w:trHeight w:val="444"/>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5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 xml:space="preserve">Начало </w:t>
            </w:r>
            <w:r w:rsidRPr="0037338B">
              <w:rPr>
                <w:rFonts w:ascii="Times New Roman" w:eastAsia="Times New Roman" w:hAnsi="Times New Roman"/>
                <w:sz w:val="28"/>
                <w:szCs w:val="28"/>
              </w:rPr>
              <w:lastRenderedPageBreak/>
              <w:t>работы</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Окончание работы</w:t>
            </w:r>
          </w:p>
        </w:tc>
      </w:tr>
      <w:tr w:rsidR="0050771B" w:rsidRPr="0037338B" w:rsidTr="00C468DB">
        <w:trPr>
          <w:trHeight w:val="458"/>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Понедельник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5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44"/>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5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444"/>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12:00</w:t>
            </w:r>
          </w:p>
        </w:tc>
      </w:tr>
      <w:tr w:rsidR="0050771B" w:rsidRPr="0037338B" w:rsidTr="00C468DB">
        <w:trPr>
          <w:trHeight w:val="324"/>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Территориально-обособленное структурное подразделение </w:t>
            </w:r>
            <w:proofErr w:type="spellStart"/>
            <w:r w:rsidRPr="0037338B">
              <w:rPr>
                <w:rFonts w:ascii="Times New Roman" w:eastAsia="Times New Roman" w:hAnsi="Times New Roman"/>
                <w:sz w:val="28"/>
                <w:szCs w:val="28"/>
              </w:rPr>
              <w:t>с.Бурукшун</w:t>
            </w:r>
            <w:proofErr w:type="spellEnd"/>
          </w:p>
        </w:tc>
      </w:tr>
      <w:tr w:rsidR="0050771B" w:rsidRPr="0037338B" w:rsidTr="00C468DB">
        <w:trPr>
          <w:trHeight w:val="324"/>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356626,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proofErr w:type="spellStart"/>
            <w:r w:rsidRPr="0037338B">
              <w:rPr>
                <w:rFonts w:ascii="Times New Roman" w:eastAsia="Times New Roman" w:hAnsi="Times New Roman"/>
                <w:sz w:val="28"/>
                <w:szCs w:val="28"/>
              </w:rPr>
              <w:t>с.Бурукшун</w:t>
            </w:r>
            <w:proofErr w:type="spellEnd"/>
            <w:r w:rsidRPr="0037338B">
              <w:rPr>
                <w:rFonts w:ascii="Times New Roman" w:eastAsia="Times New Roman" w:hAnsi="Times New Roman"/>
                <w:sz w:val="28"/>
                <w:szCs w:val="28"/>
              </w:rPr>
              <w:t>, ул.Советская, дом 6</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731"/>
        <w:gridCol w:w="451"/>
        <w:gridCol w:w="451"/>
        <w:gridCol w:w="6596"/>
      </w:tblGrid>
      <w:tr w:rsidR="0050771B" w:rsidRPr="0037338B" w:rsidTr="00C468DB">
        <w:trPr>
          <w:trHeight w:val="448"/>
        </w:trPr>
        <w:tc>
          <w:tcPr>
            <w:tcW w:w="9229" w:type="dxa"/>
            <w:gridSpan w:val="4"/>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62"/>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48"/>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:00</w:t>
            </w:r>
          </w:p>
        </w:tc>
      </w:tr>
      <w:tr w:rsidR="0050771B" w:rsidRPr="0037338B" w:rsidTr="00C468DB">
        <w:trPr>
          <w:trHeight w:val="44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:00</w:t>
            </w:r>
          </w:p>
        </w:tc>
      </w:tr>
      <w:tr w:rsidR="0050771B" w:rsidRPr="0037338B" w:rsidTr="00C468DB">
        <w:trPr>
          <w:trHeight w:val="462"/>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Среда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:00</w:t>
            </w:r>
          </w:p>
        </w:tc>
      </w:tr>
      <w:tr w:rsidR="0050771B" w:rsidRPr="0037338B" w:rsidTr="00C468DB">
        <w:trPr>
          <w:trHeight w:val="448"/>
        </w:trPr>
        <w:tc>
          <w:tcPr>
            <w:tcW w:w="1665"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:00</w:t>
            </w:r>
          </w:p>
        </w:tc>
      </w:tr>
      <w:tr w:rsidR="0050771B" w:rsidRPr="0037338B" w:rsidTr="00C468DB">
        <w:trPr>
          <w:trHeight w:val="462"/>
        </w:trPr>
        <w:tc>
          <w:tcPr>
            <w:tcW w:w="1665"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2"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66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w:t>
            </w:r>
            <w:r>
              <w:rPr>
                <w:rFonts w:ascii="Times New Roman" w:eastAsia="Times New Roman" w:hAnsi="Times New Roman"/>
                <w:sz w:val="28"/>
                <w:szCs w:val="28"/>
              </w:rPr>
              <w:t>5</w:t>
            </w:r>
            <w:r w:rsidRPr="0037338B">
              <w:rPr>
                <w:rFonts w:ascii="Times New Roman" w:eastAsia="Times New Roman" w:hAnsi="Times New Roman"/>
                <w:sz w:val="28"/>
                <w:szCs w:val="28"/>
              </w:rPr>
              <w:t>:00</w:t>
            </w:r>
          </w:p>
        </w:tc>
      </w:tr>
      <w:tr w:rsidR="0050771B" w:rsidRPr="0037338B" w:rsidTr="00C468DB">
        <w:trPr>
          <w:trHeight w:val="33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Подразделение</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Территориально-обособленное структурное подразделение пос.Красочный</w:t>
            </w:r>
          </w:p>
        </w:tc>
      </w:tr>
      <w:tr w:rsidR="0050771B" w:rsidRPr="0037338B" w:rsidTr="00C468DB">
        <w:trPr>
          <w:trHeight w:val="332"/>
        </w:trPr>
        <w:tc>
          <w:tcPr>
            <w:tcW w:w="0" w:type="auto"/>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b/>
                <w:bCs/>
                <w:sz w:val="28"/>
                <w:szCs w:val="28"/>
              </w:rPr>
              <w:t>Адрес</w:t>
            </w:r>
          </w:p>
        </w:tc>
        <w:tc>
          <w:tcPr>
            <w:tcW w:w="7113" w:type="dxa"/>
            <w:gridSpan w:val="2"/>
            <w:tcBorders>
              <w:top w:val="single" w:sz="6" w:space="0" w:color="333333"/>
              <w:left w:val="single" w:sz="6" w:space="0" w:color="333333"/>
              <w:bottom w:val="single" w:sz="6" w:space="0" w:color="333333"/>
              <w:right w:val="single" w:sz="6" w:space="0" w:color="333333"/>
            </w:tcBorders>
            <w:shd w:val="clear" w:color="auto" w:fill="FFFFFF"/>
            <w:hideMark/>
          </w:tcPr>
          <w:p w:rsidR="0050771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 xml:space="preserve">356611, Ставропольский край, Ипатовский р-н, </w:t>
            </w:r>
          </w:p>
          <w:p w:rsidR="0050771B" w:rsidRPr="0037338B" w:rsidRDefault="0050771B" w:rsidP="00C468DB">
            <w:pPr>
              <w:spacing w:after="0"/>
              <w:rPr>
                <w:rFonts w:ascii="Times New Roman" w:eastAsia="Times New Roman" w:hAnsi="Times New Roman"/>
                <w:sz w:val="28"/>
                <w:szCs w:val="28"/>
              </w:rPr>
            </w:pPr>
            <w:r w:rsidRPr="0037338B">
              <w:rPr>
                <w:rFonts w:ascii="Times New Roman" w:eastAsia="Times New Roman" w:hAnsi="Times New Roman"/>
                <w:sz w:val="28"/>
                <w:szCs w:val="28"/>
              </w:rPr>
              <w:t>п.Красочный, ул.Центральная, дом 8</w:t>
            </w:r>
          </w:p>
        </w:tc>
      </w:tr>
    </w:tbl>
    <w:p w:rsidR="0050771B" w:rsidRPr="0037338B" w:rsidRDefault="0050771B" w:rsidP="0050771B">
      <w:pPr>
        <w:spacing w:after="0"/>
        <w:rPr>
          <w:rFonts w:ascii="Times New Roman" w:eastAsia="Times New Roman" w:hAnsi="Times New Roman"/>
          <w:vanish/>
          <w:sz w:val="28"/>
          <w:szCs w:val="28"/>
        </w:rPr>
      </w:pPr>
    </w:p>
    <w:tbl>
      <w:tblPr>
        <w:tblW w:w="9229" w:type="dxa"/>
        <w:tblBorders>
          <w:top w:val="single" w:sz="6" w:space="0" w:color="333333"/>
          <w:left w:val="single" w:sz="6" w:space="0" w:color="333333"/>
          <w:bottom w:val="single" w:sz="6" w:space="0" w:color="333333"/>
          <w:right w:val="single" w:sz="6" w:space="0" w:color="333333"/>
        </w:tblBorders>
        <w:shd w:val="clear" w:color="auto" w:fill="FFFFFF"/>
        <w:tblCellMar>
          <w:top w:w="15" w:type="dxa"/>
          <w:left w:w="15" w:type="dxa"/>
          <w:bottom w:w="15" w:type="dxa"/>
          <w:right w:w="15" w:type="dxa"/>
        </w:tblCellMar>
        <w:tblLook w:val="04A0"/>
      </w:tblPr>
      <w:tblGrid>
        <w:gridCol w:w="1617"/>
        <w:gridCol w:w="902"/>
        <w:gridCol w:w="6710"/>
      </w:tblGrid>
      <w:tr w:rsidR="0050771B" w:rsidRPr="0037338B" w:rsidTr="00C468DB">
        <w:trPr>
          <w:trHeight w:val="463"/>
        </w:trPr>
        <w:tc>
          <w:tcPr>
            <w:tcW w:w="9229" w:type="dxa"/>
            <w:gridSpan w:val="3"/>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b/>
                <w:bCs/>
                <w:sz w:val="28"/>
                <w:szCs w:val="28"/>
              </w:rPr>
            </w:pPr>
            <w:r w:rsidRPr="0037338B">
              <w:rPr>
                <w:rFonts w:ascii="Times New Roman" w:eastAsia="Times New Roman" w:hAnsi="Times New Roman"/>
                <w:b/>
                <w:bCs/>
                <w:sz w:val="28"/>
                <w:szCs w:val="28"/>
              </w:rPr>
              <w:t>Расписание работы</w:t>
            </w:r>
          </w:p>
        </w:tc>
      </w:tr>
      <w:tr w:rsidR="0050771B" w:rsidRPr="0037338B" w:rsidTr="00C468DB">
        <w:trPr>
          <w:trHeight w:val="478"/>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День недели</w:t>
            </w:r>
          </w:p>
        </w:tc>
        <w:tc>
          <w:tcPr>
            <w:tcW w:w="90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Начало работы</w:t>
            </w:r>
          </w:p>
        </w:tc>
        <w:tc>
          <w:tcPr>
            <w:tcW w:w="671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Окончание работы</w:t>
            </w:r>
          </w:p>
        </w:tc>
      </w:tr>
      <w:tr w:rsidR="0050771B" w:rsidRPr="0037338B" w:rsidTr="00C468DB">
        <w:trPr>
          <w:trHeight w:val="463"/>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Понедельник</w:t>
            </w:r>
          </w:p>
        </w:tc>
        <w:tc>
          <w:tcPr>
            <w:tcW w:w="90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71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15:00</w:t>
            </w:r>
          </w:p>
        </w:tc>
      </w:tr>
      <w:tr w:rsidR="0050771B" w:rsidRPr="0037338B" w:rsidTr="00C468DB">
        <w:trPr>
          <w:trHeight w:val="463"/>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Вторник</w:t>
            </w:r>
          </w:p>
        </w:tc>
        <w:tc>
          <w:tcPr>
            <w:tcW w:w="90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71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15:00</w:t>
            </w:r>
          </w:p>
        </w:tc>
      </w:tr>
      <w:tr w:rsidR="0050771B" w:rsidRPr="0037338B" w:rsidTr="00C468DB">
        <w:trPr>
          <w:trHeight w:val="478"/>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lastRenderedPageBreak/>
              <w:t>Среда</w:t>
            </w:r>
          </w:p>
        </w:tc>
        <w:tc>
          <w:tcPr>
            <w:tcW w:w="90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71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15:00</w:t>
            </w:r>
          </w:p>
        </w:tc>
      </w:tr>
      <w:tr w:rsidR="0050771B" w:rsidRPr="0037338B" w:rsidTr="00C468DB">
        <w:trPr>
          <w:trHeight w:val="478"/>
        </w:trPr>
        <w:tc>
          <w:tcPr>
            <w:tcW w:w="1617"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Четверг</w:t>
            </w:r>
          </w:p>
        </w:tc>
        <w:tc>
          <w:tcPr>
            <w:tcW w:w="902"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710" w:type="dxa"/>
            <w:tcBorders>
              <w:top w:val="single" w:sz="6" w:space="0" w:color="333333"/>
              <w:left w:val="single" w:sz="6" w:space="0" w:color="333333"/>
              <w:bottom w:val="single" w:sz="6" w:space="0" w:color="333333"/>
              <w:right w:val="single" w:sz="6" w:space="0" w:color="333333"/>
            </w:tcBorders>
            <w:shd w:val="clear" w:color="auto" w:fill="FFFFFF"/>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15:00</w:t>
            </w:r>
          </w:p>
        </w:tc>
      </w:tr>
      <w:tr w:rsidR="0050771B" w:rsidRPr="0037338B" w:rsidTr="00C468DB">
        <w:trPr>
          <w:trHeight w:val="463"/>
        </w:trPr>
        <w:tc>
          <w:tcPr>
            <w:tcW w:w="1617"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Пятница</w:t>
            </w:r>
          </w:p>
        </w:tc>
        <w:tc>
          <w:tcPr>
            <w:tcW w:w="902"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08:00</w:t>
            </w:r>
          </w:p>
        </w:tc>
        <w:tc>
          <w:tcPr>
            <w:tcW w:w="6710" w:type="dxa"/>
            <w:tcBorders>
              <w:top w:val="single" w:sz="6" w:space="0" w:color="333333"/>
              <w:left w:val="single" w:sz="6" w:space="0" w:color="333333"/>
              <w:bottom w:val="single" w:sz="6" w:space="0" w:color="333333"/>
              <w:right w:val="single" w:sz="6" w:space="0" w:color="333333"/>
            </w:tcBorders>
            <w:shd w:val="clear" w:color="auto" w:fill="F9F9F9"/>
            <w:hideMark/>
          </w:tcPr>
          <w:p w:rsidR="0050771B" w:rsidRPr="0037338B" w:rsidRDefault="0050771B" w:rsidP="00C468DB">
            <w:pPr>
              <w:spacing w:before="150" w:after="0"/>
              <w:rPr>
                <w:rFonts w:ascii="Times New Roman" w:eastAsia="Times New Roman" w:hAnsi="Times New Roman"/>
                <w:sz w:val="28"/>
                <w:szCs w:val="28"/>
              </w:rPr>
            </w:pPr>
            <w:r w:rsidRPr="0037338B">
              <w:rPr>
                <w:rFonts w:ascii="Times New Roman" w:eastAsia="Times New Roman" w:hAnsi="Times New Roman"/>
                <w:sz w:val="28"/>
                <w:szCs w:val="28"/>
              </w:rPr>
              <w:t>15:00</w:t>
            </w:r>
          </w:p>
        </w:tc>
      </w:tr>
    </w:tbl>
    <w:p w:rsidR="0050771B" w:rsidRPr="00503654" w:rsidRDefault="0050771B" w:rsidP="0050771B">
      <w:pPr>
        <w:rPr>
          <w:rFonts w:ascii="Times New Roman" w:hAnsi="Times New Roman"/>
          <w:sz w:val="28"/>
          <w:szCs w:val="28"/>
        </w:rPr>
      </w:pPr>
    </w:p>
    <w:p w:rsidR="0050771B" w:rsidRDefault="009A2081" w:rsidP="0050771B">
      <w:pPr>
        <w:suppressAutoHyphens/>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pict>
          <v:shape id="_x0000_s1041" type="#_x0000_t32" style="position:absolute;left:0;text-align:left;margin-left:101.7pt;margin-top:13.75pt;width:267.75pt;height:0;z-index:251667968" o:connectortype="straight"/>
        </w:pict>
      </w:r>
    </w:p>
    <w:p w:rsidR="0050771B" w:rsidRDefault="0050771B" w:rsidP="0050771B">
      <w:pPr>
        <w:suppressAutoHyphens/>
        <w:spacing w:after="0" w:line="240" w:lineRule="auto"/>
        <w:ind w:firstLine="708"/>
        <w:jc w:val="both"/>
        <w:rPr>
          <w:rFonts w:ascii="Times New Roman" w:eastAsia="Times New Roman" w:hAnsi="Times New Roman" w:cs="Times New Roman"/>
          <w:color w:val="000000"/>
          <w:sz w:val="28"/>
          <w:szCs w:val="28"/>
        </w:rPr>
      </w:pPr>
    </w:p>
    <w:p w:rsidR="0050771B" w:rsidRDefault="0050771B" w:rsidP="0050771B">
      <w:pPr>
        <w:suppressAutoHyphens/>
        <w:spacing w:after="0" w:line="240" w:lineRule="auto"/>
        <w:ind w:firstLine="708"/>
        <w:jc w:val="both"/>
        <w:rPr>
          <w:rFonts w:ascii="Times New Roman" w:eastAsia="Times New Roman" w:hAnsi="Times New Roman" w:cs="Times New Roman"/>
          <w:color w:val="000000"/>
          <w:sz w:val="28"/>
          <w:szCs w:val="28"/>
        </w:rPr>
      </w:pPr>
    </w:p>
    <w:p w:rsidR="0050771B" w:rsidRDefault="0050771B" w:rsidP="0050771B"/>
    <w:p w:rsidR="00D979EE" w:rsidRPr="00503654" w:rsidRDefault="00D979EE" w:rsidP="00D979EE">
      <w:pPr>
        <w:rPr>
          <w:rFonts w:ascii="Times New Roman" w:hAnsi="Times New Roman"/>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D979EE" w:rsidRDefault="00D979EE" w:rsidP="00D979EE">
      <w:pPr>
        <w:suppressAutoHyphens/>
        <w:spacing w:after="0" w:line="240" w:lineRule="auto"/>
        <w:ind w:firstLine="708"/>
        <w:jc w:val="both"/>
        <w:rPr>
          <w:rFonts w:ascii="Times New Roman" w:eastAsia="Times New Roman" w:hAnsi="Times New Roman" w:cs="Times New Roman"/>
          <w:color w:val="000000"/>
          <w:sz w:val="28"/>
          <w:szCs w:val="28"/>
        </w:rPr>
      </w:pPr>
    </w:p>
    <w:p w:rsidR="00F865DF" w:rsidRDefault="00F865DF"/>
    <w:sectPr w:rsidR="00F865DF" w:rsidSect="00782E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Segoe UI"/>
    <w:charset w:val="CC"/>
    <w:family w:val="swiss"/>
    <w:pitch w:val="variable"/>
    <w:sig w:usb0="00000001" w:usb1="4000207B" w:usb2="00000000" w:usb3="00000000" w:csb0="0000019F" w:csb1="00000000"/>
  </w:font>
  <w:font w:name="Courier New">
    <w:panose1 w:val="02070309020205020404"/>
    <w:charset w:val="CC"/>
    <w:family w:val="modern"/>
    <w:pitch w:val="fixed"/>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3F" w:csb1="00000000"/>
  </w:font>
  <w:font w:name="Times New Roman OpenType">
    <w:altName w:val="Times New Roman"/>
    <w:charset w:val="CC"/>
    <w:family w:val="roman"/>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5"/>
    <w:lvl w:ilvl="0">
      <w:start w:val="1"/>
      <w:numFmt w:val="decimal"/>
      <w:lvlText w:val="%1."/>
      <w:lvlJc w:val="left"/>
      <w:pPr>
        <w:tabs>
          <w:tab w:val="num" w:pos="720"/>
        </w:tabs>
        <w:ind w:left="720" w:hanging="360"/>
      </w:pPr>
      <w:rPr>
        <w:rFonts w:cs="Times New Roman"/>
        <w:sz w:val="28"/>
        <w:szCs w:val="28"/>
      </w:rPr>
    </w:lvl>
    <w:lvl w:ilvl="1">
      <w:start w:val="3"/>
      <w:numFmt w:val="decimal"/>
      <w:lvlText w:val="%1.%2."/>
      <w:lvlJc w:val="left"/>
      <w:pPr>
        <w:tabs>
          <w:tab w:val="num" w:pos="708"/>
        </w:tabs>
        <w:ind w:left="1080" w:hanging="360"/>
      </w:pPr>
      <w:rPr>
        <w:rFonts w:ascii="Times New Roman" w:hAnsi="Times New Roman" w:cs="Times New Roman"/>
        <w:color w:val="000000"/>
        <w:sz w:val="28"/>
        <w:szCs w:val="28"/>
      </w:rPr>
    </w:lvl>
    <w:lvl w:ilvl="2">
      <w:start w:val="1"/>
      <w:numFmt w:val="decimal"/>
      <w:lvlText w:val="%1.%2.%3."/>
      <w:lvlJc w:val="left"/>
      <w:pPr>
        <w:tabs>
          <w:tab w:val="num" w:pos="1440"/>
        </w:tabs>
        <w:ind w:left="1440" w:hanging="360"/>
      </w:pPr>
      <w:rPr>
        <w:color w:val="FF3333"/>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7"/>
    <w:multiLevelType w:val="singleLevel"/>
    <w:tmpl w:val="9BFC9F7E"/>
    <w:name w:val="WW8Num8"/>
    <w:lvl w:ilvl="0">
      <w:start w:val="1"/>
      <w:numFmt w:val="decimal"/>
      <w:lvlText w:val="%1)"/>
      <w:lvlJc w:val="left"/>
      <w:pPr>
        <w:tabs>
          <w:tab w:val="num" w:pos="0"/>
        </w:tabs>
        <w:ind w:left="899" w:hanging="360"/>
      </w:pPr>
      <w:rPr>
        <w:rFonts w:ascii="Times New Roman" w:eastAsia="Times New Roman" w:hAnsi="Times New Roman" w:cs="Times New Roman"/>
      </w:rPr>
    </w:lvl>
  </w:abstractNum>
  <w:abstractNum w:abstractNumId="3">
    <w:nsid w:val="00000008"/>
    <w:multiLevelType w:val="singleLevel"/>
    <w:tmpl w:val="00000008"/>
    <w:name w:val="WW8Num9"/>
    <w:lvl w:ilvl="0">
      <w:start w:val="1"/>
      <w:numFmt w:val="decimal"/>
      <w:lvlText w:val="%1)"/>
      <w:lvlJc w:val="left"/>
      <w:pPr>
        <w:tabs>
          <w:tab w:val="num" w:pos="0"/>
        </w:tabs>
        <w:ind w:left="1068" w:hanging="360"/>
      </w:pPr>
      <w:rPr>
        <w:rFonts w:ascii="Times New Roman" w:eastAsia="Times New Roman" w:hAnsi="Times New Roman" w:cs="Times New Roman" w:hint="default"/>
        <w:sz w:val="28"/>
        <w:szCs w:val="28"/>
      </w:rPr>
    </w:lvl>
  </w:abstractNum>
  <w:abstractNum w:abstractNumId="4">
    <w:nsid w:val="0000000A"/>
    <w:multiLevelType w:val="singleLevel"/>
    <w:tmpl w:val="2F5AF216"/>
    <w:name w:val="WW8Num12"/>
    <w:lvl w:ilvl="0">
      <w:start w:val="1"/>
      <w:numFmt w:val="decimal"/>
      <w:lvlText w:val="%1)"/>
      <w:lvlJc w:val="left"/>
      <w:pPr>
        <w:tabs>
          <w:tab w:val="num" w:pos="0"/>
        </w:tabs>
        <w:ind w:left="1272" w:hanging="360"/>
      </w:pPr>
      <w:rPr>
        <w:rFonts w:ascii="Times New Roman" w:eastAsia="Arial" w:hAnsi="Times New Roman" w:cs="Times New Roman" w:hint="default"/>
        <w:bCs/>
        <w:kern w:val="1"/>
        <w:sz w:val="28"/>
        <w:szCs w:val="28"/>
      </w:rPr>
    </w:lvl>
  </w:abstractNum>
  <w:abstractNum w:abstractNumId="5">
    <w:nsid w:val="00B25535"/>
    <w:multiLevelType w:val="hybridMultilevel"/>
    <w:tmpl w:val="47F296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5345501"/>
    <w:multiLevelType w:val="hybridMultilevel"/>
    <w:tmpl w:val="E7F2ED52"/>
    <w:lvl w:ilvl="0" w:tplc="E4DA13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05B469BF"/>
    <w:multiLevelType w:val="hybridMultilevel"/>
    <w:tmpl w:val="7C9864BC"/>
    <w:lvl w:ilvl="0" w:tplc="8A4C2F00">
      <w:start w:val="1"/>
      <w:numFmt w:val="decimal"/>
      <w:lvlText w:val="%1)"/>
      <w:lvlJc w:val="left"/>
      <w:pPr>
        <w:ind w:left="435" w:hanging="360"/>
      </w:pPr>
      <w:rPr>
        <w:rFonts w:hint="default"/>
        <w:color w:val="00000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nsid w:val="07D765E3"/>
    <w:multiLevelType w:val="hybridMultilevel"/>
    <w:tmpl w:val="FD66D4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90E0ADF"/>
    <w:multiLevelType w:val="hybridMultilevel"/>
    <w:tmpl w:val="AD3A1D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ECD0FE9"/>
    <w:multiLevelType w:val="hybridMultilevel"/>
    <w:tmpl w:val="CA2467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781239"/>
    <w:multiLevelType w:val="hybridMultilevel"/>
    <w:tmpl w:val="995E2270"/>
    <w:lvl w:ilvl="0" w:tplc="B53A1D98">
      <w:start w:val="1"/>
      <w:numFmt w:val="decimal"/>
      <w:lvlText w:val="%1)"/>
      <w:lvlJc w:val="left"/>
      <w:pPr>
        <w:ind w:left="927" w:hanging="360"/>
      </w:pPr>
      <w:rPr>
        <w:rFonts w:ascii="Times New Roman" w:hAnsi="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BF074DB"/>
    <w:multiLevelType w:val="hybridMultilevel"/>
    <w:tmpl w:val="F97C8C6C"/>
    <w:lvl w:ilvl="0" w:tplc="EBE2BDCE">
      <w:start w:val="1"/>
      <w:numFmt w:val="decimal"/>
      <w:lvlText w:val="%1)"/>
      <w:lvlJc w:val="left"/>
      <w:pPr>
        <w:ind w:left="885" w:hanging="360"/>
      </w:pPr>
      <w:rPr>
        <w:rFonts w:hint="default"/>
        <w:color w:val="00000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3">
    <w:nsid w:val="1D951896"/>
    <w:multiLevelType w:val="multilevel"/>
    <w:tmpl w:val="C1D8F55E"/>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1403E1"/>
    <w:multiLevelType w:val="multilevel"/>
    <w:tmpl w:val="F03CDE44"/>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597C69"/>
    <w:multiLevelType w:val="multilevel"/>
    <w:tmpl w:val="4E7EB21C"/>
    <w:lvl w:ilvl="0">
      <w:start w:val="1"/>
      <w:numFmt w:val="decimal"/>
      <w:lvlText w:val="3.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B66FB5"/>
    <w:multiLevelType w:val="hybridMultilevel"/>
    <w:tmpl w:val="3F40EABA"/>
    <w:lvl w:ilvl="0" w:tplc="A83A3D98">
      <w:start w:val="1"/>
      <w:numFmt w:val="decimal"/>
      <w:lvlText w:val="%1)"/>
      <w:lvlJc w:val="left"/>
      <w:pPr>
        <w:ind w:left="1185" w:hanging="48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79E58F5"/>
    <w:multiLevelType w:val="multilevel"/>
    <w:tmpl w:val="0414DA5E"/>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F76DD8"/>
    <w:multiLevelType w:val="hybridMultilevel"/>
    <w:tmpl w:val="DA660F16"/>
    <w:lvl w:ilvl="0" w:tplc="208018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0E43E2D"/>
    <w:multiLevelType w:val="hybridMultilevel"/>
    <w:tmpl w:val="F8405BF2"/>
    <w:lvl w:ilvl="0" w:tplc="67020FFE">
      <w:start w:val="1"/>
      <w:numFmt w:val="decimal"/>
      <w:lvlText w:val="%1)"/>
      <w:lvlJc w:val="left"/>
      <w:pPr>
        <w:ind w:left="900" w:hanging="360"/>
      </w:pPr>
      <w:rPr>
        <w:rFonts w:ascii="Times New Roman" w:hAnsi="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33222CD"/>
    <w:multiLevelType w:val="hybridMultilevel"/>
    <w:tmpl w:val="65EED4B8"/>
    <w:lvl w:ilvl="0" w:tplc="7A407A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43513974"/>
    <w:multiLevelType w:val="hybridMultilevel"/>
    <w:tmpl w:val="D04A1B88"/>
    <w:lvl w:ilvl="0" w:tplc="70725FF6">
      <w:start w:val="1"/>
      <w:numFmt w:val="decimal"/>
      <w:lvlText w:val="%1)"/>
      <w:lvlJc w:val="left"/>
      <w:pPr>
        <w:ind w:left="435" w:hanging="360"/>
      </w:pPr>
      <w:rPr>
        <w:rFonts w:hint="default"/>
        <w:color w:val="000000"/>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2">
    <w:nsid w:val="43B11C69"/>
    <w:multiLevelType w:val="hybridMultilevel"/>
    <w:tmpl w:val="1A881B3E"/>
    <w:lvl w:ilvl="0" w:tplc="CE263C0C">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23">
    <w:nsid w:val="4AD765D8"/>
    <w:multiLevelType w:val="multilevel"/>
    <w:tmpl w:val="C6EE2E16"/>
    <w:lvl w:ilvl="0">
      <w:start w:val="9"/>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233243"/>
    <w:multiLevelType w:val="multilevel"/>
    <w:tmpl w:val="F822B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4B388E"/>
    <w:multiLevelType w:val="hybridMultilevel"/>
    <w:tmpl w:val="99CCA0C6"/>
    <w:lvl w:ilvl="0" w:tplc="A0460DAA">
      <w:start w:val="1"/>
      <w:numFmt w:val="decimal"/>
      <w:lvlText w:val="%1)"/>
      <w:lvlJc w:val="left"/>
      <w:pPr>
        <w:ind w:left="1533" w:hanging="54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6">
    <w:nsid w:val="53A06BC1"/>
    <w:multiLevelType w:val="hybridMultilevel"/>
    <w:tmpl w:val="CA1C1F26"/>
    <w:lvl w:ilvl="0" w:tplc="1F1E35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A26CB2"/>
    <w:multiLevelType w:val="hybridMultilevel"/>
    <w:tmpl w:val="CB04CE4E"/>
    <w:lvl w:ilvl="0" w:tplc="0B40169E">
      <w:start w:val="1"/>
      <w:numFmt w:val="decimal"/>
      <w:lvlText w:val="%1)"/>
      <w:lvlJc w:val="left"/>
      <w:pPr>
        <w:ind w:left="900" w:hanging="360"/>
      </w:pPr>
      <w:rPr>
        <w:rFonts w:ascii="Times New Roman" w:hAnsi="Times New Roman" w:cs="Times New Roman" w:hint="default"/>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61FD7D3A"/>
    <w:multiLevelType w:val="hybridMultilevel"/>
    <w:tmpl w:val="FA1E12BE"/>
    <w:lvl w:ilvl="0" w:tplc="633451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8CF26AF"/>
    <w:multiLevelType w:val="hybridMultilevel"/>
    <w:tmpl w:val="7E2CBEB0"/>
    <w:lvl w:ilvl="0" w:tplc="05A4A8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F2233C5"/>
    <w:multiLevelType w:val="multilevel"/>
    <w:tmpl w:val="6F5EF034"/>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1D420F"/>
    <w:multiLevelType w:val="hybridMultilevel"/>
    <w:tmpl w:val="1D849692"/>
    <w:lvl w:ilvl="0" w:tplc="DC94BD98">
      <w:start w:val="1"/>
      <w:numFmt w:val="decimal"/>
      <w:lvlText w:val="%1)"/>
      <w:lvlJc w:val="left"/>
      <w:pPr>
        <w:ind w:left="1350" w:hanging="645"/>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A695475"/>
    <w:multiLevelType w:val="multilevel"/>
    <w:tmpl w:val="A19A2F52"/>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8122AE"/>
    <w:multiLevelType w:val="hybridMultilevel"/>
    <w:tmpl w:val="0CD256D2"/>
    <w:lvl w:ilvl="0" w:tplc="1C14A79E">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4"/>
  </w:num>
  <w:num w:numId="3">
    <w:abstractNumId w:val="5"/>
  </w:num>
  <w:num w:numId="4">
    <w:abstractNumId w:val="19"/>
  </w:num>
  <w:num w:numId="5">
    <w:abstractNumId w:val="13"/>
  </w:num>
  <w:num w:numId="6">
    <w:abstractNumId w:val="32"/>
  </w:num>
  <w:num w:numId="7">
    <w:abstractNumId w:val="17"/>
  </w:num>
  <w:num w:numId="8">
    <w:abstractNumId w:val="30"/>
  </w:num>
  <w:num w:numId="9">
    <w:abstractNumId w:val="14"/>
  </w:num>
  <w:num w:numId="10">
    <w:abstractNumId w:val="23"/>
  </w:num>
  <w:num w:numId="11">
    <w:abstractNumId w:val="15"/>
  </w:num>
  <w:num w:numId="12">
    <w:abstractNumId w:val="26"/>
  </w:num>
  <w:num w:numId="13">
    <w:abstractNumId w:val="20"/>
  </w:num>
  <w:num w:numId="14">
    <w:abstractNumId w:val="9"/>
  </w:num>
  <w:num w:numId="15">
    <w:abstractNumId w:val="28"/>
  </w:num>
  <w:num w:numId="16">
    <w:abstractNumId w:val="10"/>
  </w:num>
  <w:num w:numId="17">
    <w:abstractNumId w:val="29"/>
  </w:num>
  <w:num w:numId="18">
    <w:abstractNumId w:val="7"/>
  </w:num>
  <w:num w:numId="19">
    <w:abstractNumId w:val="21"/>
  </w:num>
  <w:num w:numId="20">
    <w:abstractNumId w:val="12"/>
  </w:num>
  <w:num w:numId="21">
    <w:abstractNumId w:val="25"/>
  </w:num>
  <w:num w:numId="22">
    <w:abstractNumId w:val="27"/>
  </w:num>
  <w:num w:numId="23">
    <w:abstractNumId w:val="6"/>
  </w:num>
  <w:num w:numId="24">
    <w:abstractNumId w:val="11"/>
  </w:num>
  <w:num w:numId="25">
    <w:abstractNumId w:val="4"/>
  </w:num>
  <w:num w:numId="26">
    <w:abstractNumId w:val="3"/>
  </w:num>
  <w:num w:numId="27">
    <w:abstractNumId w:val="2"/>
  </w:num>
  <w:num w:numId="28">
    <w:abstractNumId w:val="8"/>
  </w:num>
  <w:num w:numId="29">
    <w:abstractNumId w:val="18"/>
  </w:num>
  <w:num w:numId="30">
    <w:abstractNumId w:val="16"/>
  </w:num>
  <w:num w:numId="31">
    <w:abstractNumId w:val="31"/>
  </w:num>
  <w:num w:numId="32">
    <w:abstractNumId w:val="22"/>
  </w:num>
  <w:num w:numId="33">
    <w:abstractNumId w:val="1"/>
  </w:num>
  <w:num w:numId="34">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79EE"/>
    <w:rsid w:val="00047062"/>
    <w:rsid w:val="00130EF5"/>
    <w:rsid w:val="00173F73"/>
    <w:rsid w:val="00176E51"/>
    <w:rsid w:val="001E77BF"/>
    <w:rsid w:val="002A26ED"/>
    <w:rsid w:val="002A5731"/>
    <w:rsid w:val="00354CB6"/>
    <w:rsid w:val="003B39CA"/>
    <w:rsid w:val="00413D2A"/>
    <w:rsid w:val="00470FDD"/>
    <w:rsid w:val="004806B7"/>
    <w:rsid w:val="00492F11"/>
    <w:rsid w:val="004D1958"/>
    <w:rsid w:val="0050771B"/>
    <w:rsid w:val="00520402"/>
    <w:rsid w:val="005A44FB"/>
    <w:rsid w:val="006002CC"/>
    <w:rsid w:val="006657E6"/>
    <w:rsid w:val="006D7DB1"/>
    <w:rsid w:val="00782E0A"/>
    <w:rsid w:val="007A587B"/>
    <w:rsid w:val="00806B84"/>
    <w:rsid w:val="008630AC"/>
    <w:rsid w:val="00915119"/>
    <w:rsid w:val="0093338D"/>
    <w:rsid w:val="00960931"/>
    <w:rsid w:val="009A2081"/>
    <w:rsid w:val="009C708B"/>
    <w:rsid w:val="00AD7C7D"/>
    <w:rsid w:val="00B60353"/>
    <w:rsid w:val="00B72B34"/>
    <w:rsid w:val="00B95D14"/>
    <w:rsid w:val="00BA508F"/>
    <w:rsid w:val="00BD6375"/>
    <w:rsid w:val="00BF0D65"/>
    <w:rsid w:val="00C12985"/>
    <w:rsid w:val="00C1476D"/>
    <w:rsid w:val="00C468DB"/>
    <w:rsid w:val="00C72BAB"/>
    <w:rsid w:val="00CD3B9B"/>
    <w:rsid w:val="00D11733"/>
    <w:rsid w:val="00D65B38"/>
    <w:rsid w:val="00D73DAD"/>
    <w:rsid w:val="00D979EE"/>
    <w:rsid w:val="00DD6F3F"/>
    <w:rsid w:val="00EE5267"/>
    <w:rsid w:val="00F10B37"/>
    <w:rsid w:val="00F82711"/>
    <w:rsid w:val="00F865DF"/>
    <w:rsid w:val="00F948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1" type="connector" idref="#_x0000_s1040"/>
        <o:r id="V:Rule12" type="connector" idref="#_x0000_s1029"/>
        <o:r id="V:Rule13" type="connector" idref="#_x0000_s1031"/>
        <o:r id="V:Rule14" type="connector" idref="#_x0000_s1028"/>
        <o:r id="V:Rule15" type="connector" idref="#_x0000_s1036"/>
        <o:r id="V:Rule16" type="connector" idref="#_x0000_s1041"/>
        <o:r id="V:Rule17" type="connector" idref="#_x0000_s1037"/>
        <o:r id="V:Rule18" type="connector" idref="#_x0000_s1035"/>
        <o:r id="V:Rule19" type="connector" idref="#_x0000_s1039"/>
        <o:r id="V:Rule20"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9EE"/>
    <w:rPr>
      <w:rFonts w:eastAsiaTheme="minorEastAsia"/>
      <w:lang w:eastAsia="ru-RU"/>
    </w:rPr>
  </w:style>
  <w:style w:type="paragraph" w:styleId="1">
    <w:name w:val="heading 1"/>
    <w:basedOn w:val="a"/>
    <w:link w:val="10"/>
    <w:uiPriority w:val="9"/>
    <w:qFormat/>
    <w:rsid w:val="00D979E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D979EE"/>
    <w:pPr>
      <w:keepNext/>
      <w:spacing w:before="240" w:after="60" w:line="240" w:lineRule="auto"/>
      <w:outlineLvl w:val="1"/>
    </w:pPr>
    <w:rPr>
      <w:rFonts w:ascii="Calibri Light" w:eastAsia="Times New Roman" w:hAnsi="Calibri Light" w:cs="Times New Roman"/>
      <w:b/>
      <w:bCs/>
      <w:i/>
      <w:iCs/>
      <w:sz w:val="28"/>
      <w:szCs w:val="28"/>
      <w:lang w:eastAsia="en-US"/>
    </w:rPr>
  </w:style>
  <w:style w:type="paragraph" w:styleId="4">
    <w:name w:val="heading 4"/>
    <w:basedOn w:val="a"/>
    <w:next w:val="a"/>
    <w:link w:val="40"/>
    <w:uiPriority w:val="9"/>
    <w:unhideWhenUsed/>
    <w:qFormat/>
    <w:rsid w:val="00D979EE"/>
    <w:pPr>
      <w:keepNext/>
      <w:spacing w:before="240" w:after="60" w:line="240" w:lineRule="auto"/>
      <w:outlineLvl w:val="3"/>
    </w:pPr>
    <w:rPr>
      <w:rFonts w:ascii="Calibri" w:eastAsia="Times New Roman" w:hAnsi="Calibri"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979E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979EE"/>
    <w:rPr>
      <w:rFonts w:ascii="Calibri Light" w:eastAsia="Times New Roman" w:hAnsi="Calibri Light" w:cs="Times New Roman"/>
      <w:b/>
      <w:bCs/>
      <w:i/>
      <w:iCs/>
      <w:sz w:val="28"/>
      <w:szCs w:val="28"/>
    </w:rPr>
  </w:style>
  <w:style w:type="character" w:customStyle="1" w:styleId="40">
    <w:name w:val="Заголовок 4 Знак"/>
    <w:basedOn w:val="a0"/>
    <w:link w:val="4"/>
    <w:uiPriority w:val="9"/>
    <w:rsid w:val="00D979EE"/>
    <w:rPr>
      <w:rFonts w:ascii="Calibri" w:eastAsia="Times New Roman" w:hAnsi="Calibri" w:cs="Times New Roman"/>
      <w:b/>
      <w:bCs/>
      <w:sz w:val="28"/>
      <w:szCs w:val="28"/>
    </w:rPr>
  </w:style>
  <w:style w:type="character" w:styleId="a3">
    <w:name w:val="Hyperlink"/>
    <w:rsid w:val="00D979EE"/>
    <w:rPr>
      <w:color w:val="0000FF"/>
      <w:u w:val="single"/>
    </w:rPr>
  </w:style>
  <w:style w:type="paragraph" w:customStyle="1" w:styleId="ConsPlusNonformat">
    <w:name w:val="ConsPlusNonformat"/>
    <w:rsid w:val="00D979EE"/>
    <w:pPr>
      <w:autoSpaceDE w:val="0"/>
      <w:autoSpaceDN w:val="0"/>
      <w:adjustRightInd w:val="0"/>
      <w:spacing w:after="0" w:line="240" w:lineRule="auto"/>
    </w:pPr>
    <w:rPr>
      <w:rFonts w:ascii="Courier New" w:eastAsia="Calibri" w:hAnsi="Courier New" w:cs="Courier New"/>
      <w:sz w:val="20"/>
      <w:szCs w:val="20"/>
    </w:rPr>
  </w:style>
  <w:style w:type="paragraph" w:styleId="a4">
    <w:name w:val="Body Text"/>
    <w:basedOn w:val="a"/>
    <w:link w:val="a5"/>
    <w:semiHidden/>
    <w:unhideWhenUsed/>
    <w:rsid w:val="00D979EE"/>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semiHidden/>
    <w:rsid w:val="00D979E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979EE"/>
  </w:style>
  <w:style w:type="paragraph" w:customStyle="1" w:styleId="ConsPlusNormal">
    <w:name w:val="ConsPlusNormal"/>
    <w:link w:val="ConsPlusNormal0"/>
    <w:qFormat/>
    <w:rsid w:val="00D979EE"/>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21">
    <w:name w:val="Основной текст (2)_"/>
    <w:link w:val="22"/>
    <w:rsid w:val="00D979EE"/>
    <w:rPr>
      <w:rFonts w:ascii="Times New Roman" w:eastAsia="Times New Roman" w:hAnsi="Times New Roman"/>
      <w:sz w:val="28"/>
      <w:szCs w:val="28"/>
      <w:shd w:val="clear" w:color="auto" w:fill="FFFFFF"/>
    </w:rPr>
  </w:style>
  <w:style w:type="paragraph" w:customStyle="1" w:styleId="22">
    <w:name w:val="Основной текст (2)"/>
    <w:basedOn w:val="a"/>
    <w:link w:val="21"/>
    <w:rsid w:val="00D979EE"/>
    <w:pPr>
      <w:widowControl w:val="0"/>
      <w:shd w:val="clear" w:color="auto" w:fill="FFFFFF"/>
      <w:spacing w:after="0" w:line="322" w:lineRule="exact"/>
      <w:jc w:val="both"/>
    </w:pPr>
    <w:rPr>
      <w:rFonts w:ascii="Times New Roman" w:eastAsia="Times New Roman" w:hAnsi="Times New Roman"/>
      <w:sz w:val="28"/>
      <w:szCs w:val="28"/>
      <w:lang w:eastAsia="en-US"/>
    </w:rPr>
  </w:style>
  <w:style w:type="paragraph" w:styleId="a6">
    <w:name w:val="No Spacing"/>
    <w:basedOn w:val="a"/>
    <w:qFormat/>
    <w:rsid w:val="00D979EE"/>
    <w:pPr>
      <w:suppressAutoHyphens/>
      <w:spacing w:after="0" w:line="240" w:lineRule="auto"/>
      <w:jc w:val="both"/>
    </w:pPr>
    <w:rPr>
      <w:rFonts w:ascii="Times New Roman" w:eastAsia="Calibri" w:hAnsi="Times New Roman" w:cs="Times New Roman"/>
      <w:sz w:val="28"/>
      <w:lang w:val="en-US" w:eastAsia="zh-CN" w:bidi="en-US"/>
    </w:rPr>
  </w:style>
  <w:style w:type="character" w:customStyle="1" w:styleId="ConsPlusNormal0">
    <w:name w:val="ConsPlusNormal Знак"/>
    <w:link w:val="ConsPlusNormal"/>
    <w:rsid w:val="00D979EE"/>
    <w:rPr>
      <w:rFonts w:ascii="Times New Roman" w:eastAsia="Times New Roman" w:hAnsi="Times New Roman" w:cs="Times New Roman"/>
      <w:sz w:val="28"/>
      <w:szCs w:val="20"/>
      <w:lang w:eastAsia="ru-RU"/>
    </w:rPr>
  </w:style>
  <w:style w:type="paragraph" w:styleId="a7">
    <w:name w:val="Body Text Indent"/>
    <w:basedOn w:val="a"/>
    <w:link w:val="a8"/>
    <w:unhideWhenUsed/>
    <w:rsid w:val="00D979EE"/>
    <w:pPr>
      <w:spacing w:after="120" w:line="240" w:lineRule="auto"/>
      <w:ind w:left="283"/>
    </w:pPr>
    <w:rPr>
      <w:rFonts w:ascii="Calibri" w:eastAsia="Calibri" w:hAnsi="Calibri" w:cs="Times New Roman"/>
      <w:lang w:eastAsia="en-US"/>
    </w:rPr>
  </w:style>
  <w:style w:type="character" w:customStyle="1" w:styleId="a8">
    <w:name w:val="Основной текст с отступом Знак"/>
    <w:basedOn w:val="a0"/>
    <w:link w:val="a7"/>
    <w:rsid w:val="00D979EE"/>
    <w:rPr>
      <w:rFonts w:ascii="Calibri" w:eastAsia="Calibri" w:hAnsi="Calibri" w:cs="Times New Roman"/>
    </w:rPr>
  </w:style>
  <w:style w:type="paragraph" w:customStyle="1" w:styleId="formattext">
    <w:name w:val="formattext"/>
    <w:basedOn w:val="a"/>
    <w:rsid w:val="00D979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D979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9">
    <w:name w:val="footnote text"/>
    <w:basedOn w:val="a"/>
    <w:link w:val="aa"/>
    <w:unhideWhenUsed/>
    <w:rsid w:val="00D979EE"/>
    <w:rPr>
      <w:rFonts w:ascii="Calibri" w:eastAsia="Calibri" w:hAnsi="Calibri" w:cs="Times New Roman"/>
      <w:sz w:val="20"/>
      <w:szCs w:val="20"/>
      <w:lang w:eastAsia="en-US"/>
    </w:rPr>
  </w:style>
  <w:style w:type="character" w:customStyle="1" w:styleId="aa">
    <w:name w:val="Текст сноски Знак"/>
    <w:basedOn w:val="a0"/>
    <w:link w:val="a9"/>
    <w:rsid w:val="00D979EE"/>
    <w:rPr>
      <w:rFonts w:ascii="Calibri" w:eastAsia="Calibri" w:hAnsi="Calibri" w:cs="Times New Roman"/>
      <w:sz w:val="20"/>
      <w:szCs w:val="20"/>
    </w:rPr>
  </w:style>
  <w:style w:type="character" w:styleId="ab">
    <w:name w:val="footnote reference"/>
    <w:uiPriority w:val="99"/>
    <w:unhideWhenUsed/>
    <w:rsid w:val="00D979EE"/>
    <w:rPr>
      <w:vertAlign w:val="superscript"/>
    </w:rPr>
  </w:style>
  <w:style w:type="paragraph" w:customStyle="1" w:styleId="unformattext">
    <w:name w:val="unformattext"/>
    <w:basedOn w:val="a"/>
    <w:rsid w:val="00D979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1">
    <w:name w:val="consplusnormal"/>
    <w:basedOn w:val="a"/>
    <w:rsid w:val="00D979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uiPriority w:val="99"/>
    <w:rsid w:val="00D979EE"/>
    <w:rPr>
      <w:rFonts w:ascii="Times New Roman" w:hAnsi="Times New Roman" w:cs="Times New Roman"/>
      <w:sz w:val="20"/>
      <w:szCs w:val="20"/>
    </w:rPr>
  </w:style>
  <w:style w:type="paragraph" w:styleId="ac">
    <w:name w:val="Balloon Text"/>
    <w:basedOn w:val="a"/>
    <w:link w:val="ad"/>
    <w:uiPriority w:val="99"/>
    <w:semiHidden/>
    <w:unhideWhenUsed/>
    <w:rsid w:val="00D979EE"/>
    <w:pPr>
      <w:spacing w:after="0" w:line="240" w:lineRule="auto"/>
    </w:pPr>
    <w:rPr>
      <w:rFonts w:ascii="Segoe UI" w:eastAsia="Calibri" w:hAnsi="Segoe UI" w:cs="Segoe UI"/>
      <w:sz w:val="18"/>
      <w:szCs w:val="18"/>
      <w:lang w:eastAsia="en-US"/>
    </w:rPr>
  </w:style>
  <w:style w:type="character" w:customStyle="1" w:styleId="ad">
    <w:name w:val="Текст выноски Знак"/>
    <w:basedOn w:val="a0"/>
    <w:link w:val="ac"/>
    <w:uiPriority w:val="99"/>
    <w:semiHidden/>
    <w:rsid w:val="00D979EE"/>
    <w:rPr>
      <w:rFonts w:ascii="Segoe UI" w:eastAsia="Calibri" w:hAnsi="Segoe UI" w:cs="Segoe UI"/>
      <w:sz w:val="18"/>
      <w:szCs w:val="18"/>
    </w:rPr>
  </w:style>
  <w:style w:type="table" w:styleId="ae">
    <w:name w:val="Table Grid"/>
    <w:basedOn w:val="a1"/>
    <w:uiPriority w:val="59"/>
    <w:rsid w:val="00D979E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D979EE"/>
    <w:pPr>
      <w:ind w:left="720"/>
      <w:contextualSpacing/>
    </w:pPr>
  </w:style>
  <w:style w:type="paragraph" w:styleId="af0">
    <w:name w:val="Normal (Web)"/>
    <w:basedOn w:val="a"/>
    <w:uiPriority w:val="99"/>
    <w:semiHidden/>
    <w:unhideWhenUsed/>
    <w:rsid w:val="00D979E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patovo@yandex.ru" TargetMode="External"/><Relationship Id="rId13" Type="http://schemas.openxmlformats.org/officeDocument/2006/relationships/hyperlink" Target="https://www.nalog.ru/rn26/ifns/ifns26_03/" TargetMode="External"/><Relationship Id="rId18" Type="http://schemas.openxmlformats.org/officeDocument/2006/relationships/hyperlink" Target="http://www.consultant.ru/document/cons_doc_LAW_182661/" TargetMode="External"/><Relationship Id="rId26" Type="http://schemas.openxmlformats.org/officeDocument/2006/relationships/hyperlink" Target="consultantplus://offline/ref=B908F2C361FF81C6526E8E9E9F70A76509FAA61A553AD2091AA301A950b9E6O" TargetMode="External"/><Relationship Id="rId3" Type="http://schemas.openxmlformats.org/officeDocument/2006/relationships/settings" Target="settings.xml"/><Relationship Id="rId21" Type="http://schemas.openxmlformats.org/officeDocument/2006/relationships/hyperlink" Target="consultantplus://offline/ref=376929D3F25086A463143C21946907C85C22244EC6F5CA71B3A9F04244R1Y1N" TargetMode="External"/><Relationship Id="rId7" Type="http://schemas.openxmlformats.org/officeDocument/2006/relationships/hyperlink" Target="http://www.gosuslugi.ru/" TargetMode="External"/><Relationship Id="rId12" Type="http://schemas.openxmlformats.org/officeDocument/2006/relationships/hyperlink" Target="mailto:ipat@stavreg.ru" TargetMode="External"/><Relationship Id="rId17" Type="http://schemas.openxmlformats.org/officeDocument/2006/relationships/hyperlink" Target="http://www.consultant.ru/document/cons_doc_LAW_175848/65682eb57636936f534b2df94b3430ae06bc672e/" TargetMode="External"/><Relationship Id="rId25" Type="http://schemas.openxmlformats.org/officeDocument/2006/relationships/hyperlink" Target="consultantplus://offline/ref=3CF509176834AE36DF0F9C9F02D8A12E1082D2A5BD4634C4256CCD4F9666DBCB7FD83C048DEEAD97WEb2O" TargetMode="External"/><Relationship Id="rId2" Type="http://schemas.openxmlformats.org/officeDocument/2006/relationships/styles" Target="styles.xml"/><Relationship Id="rId16" Type="http://schemas.openxmlformats.org/officeDocument/2006/relationships/hyperlink" Target="http://www.pravo.qov.ru" TargetMode="External"/><Relationship Id="rId20" Type="http://schemas.openxmlformats.org/officeDocument/2006/relationships/hyperlink" Target="consultantplus://offline/ref=376929D3F25086A463143C21946907C85C22244EC6F5CA71B3A9F04244R1Y1N" TargetMode="External"/><Relationship Id="rId29" Type="http://schemas.openxmlformats.org/officeDocument/2006/relationships/hyperlink" Target="consultantplus://offline/ref=B908F2C361FF81C6526E8E9E9F70A76509F8A61B503AD2091AA301A9509691B85BED392E11b2E0O" TargetMode="External"/><Relationship Id="rId1" Type="http://schemas.openxmlformats.org/officeDocument/2006/relationships/numbering" Target="numbering.xml"/><Relationship Id="rId6" Type="http://schemas.openxmlformats.org/officeDocument/2006/relationships/hyperlink" Target="mailto:imipsk@mail.ru" TargetMode="External"/><Relationship Id="rId11" Type="http://schemas.openxmlformats.org/officeDocument/2006/relationships/hyperlink" Target="mailto:mfc-ip@yandex.ru" TargetMode="External"/><Relationship Id="rId24" Type="http://schemas.openxmlformats.org/officeDocument/2006/relationships/hyperlink" Target="consultantplus://offline/ref=5A7ED4E7A74F49B092C9307B242189A3295F029C65C7DB6E1D2B7CBE89A01549C2F911E8D6887A01lDoCN" TargetMode="External"/><Relationship Id="rId32" Type="http://schemas.openxmlformats.org/officeDocument/2006/relationships/theme" Target="theme/theme1.xml"/><Relationship Id="rId5" Type="http://schemas.openxmlformats.org/officeDocument/2006/relationships/hyperlink" Target="mailto:admipatovo@yandex.ru" TargetMode="External"/><Relationship Id="rId15" Type="http://schemas.openxmlformats.org/officeDocument/2006/relationships/hyperlink" Target="consultantplus://offline/ref=91B003F6E8003A4C9A47CCE1B3258942A6FBE510BE6DAFF440617AzEx8L" TargetMode="External"/><Relationship Id="rId23" Type="http://schemas.openxmlformats.org/officeDocument/2006/relationships/hyperlink" Target="consultantplus://offline/ref=5A7ED4E7A74F49B092C9307B242189A3295F029C65C7DB6E1D2B7CBE89A01549C2F911E8D6887A01lDoCN" TargetMode="External"/><Relationship Id="rId28" Type="http://schemas.openxmlformats.org/officeDocument/2006/relationships/hyperlink" Target="consultantplus://offline/ref=B908F2C361FF81C6526E8E9E9F70A76509F8A61B503AD2091AA301A9509691B85BED392E12b2E2O" TargetMode="External"/><Relationship Id="rId10" Type="http://schemas.openxmlformats.org/officeDocument/2006/relationships/hyperlink" Target="http://www.umfc26.ru/" TargetMode="External"/><Relationship Id="rId19" Type="http://schemas.openxmlformats.org/officeDocument/2006/relationships/hyperlink" Target="consultantplus://offline/ref=376929D3F25086A463143C21946907C85F212242C0FBCA71B3A9F04244R1Y1N"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mipsk@mail.ru" TargetMode="External"/><Relationship Id="rId14" Type="http://schemas.openxmlformats.org/officeDocument/2006/relationships/hyperlink" Target="https://ipatovo.org/" TargetMode="External"/><Relationship Id="rId22" Type="http://schemas.openxmlformats.org/officeDocument/2006/relationships/hyperlink" Target="consultantplus://offline/ref=B9C42B8F797F662597FCCEEBA821DAE0F959CAB1CCDD1A5984ABF59E310EB8D61A90BDE7333B2961E8490BCF17I9k8K" TargetMode="External"/><Relationship Id="rId27" Type="http://schemas.openxmlformats.org/officeDocument/2006/relationships/hyperlink" Target="consultantplus://offline/ref=B908F2C361FF81C6526E8E9E9F70A76509F8A61B503AD2091AA301A9509691B85BED392E14b2E2O" TargetMode="External"/><Relationship Id="rId30" Type="http://schemas.openxmlformats.org/officeDocument/2006/relationships/hyperlink" Target="consultantplus://offline/ref=B908F2C361FF81C6526E8E9E9F70A76509F8A61B503AD2091AA301A9509691B85BED392F10b2E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17577</Words>
  <Characters>100195</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1q</dc:creator>
  <cp:keywords/>
  <dc:description/>
  <cp:lastModifiedBy>Наталья</cp:lastModifiedBy>
  <cp:revision>4</cp:revision>
  <cp:lastPrinted>2019-04-25T10:13:00Z</cp:lastPrinted>
  <dcterms:created xsi:type="dcterms:W3CDTF">2019-04-16T11:50:00Z</dcterms:created>
  <dcterms:modified xsi:type="dcterms:W3CDTF">2019-04-25T10:14:00Z</dcterms:modified>
</cp:coreProperties>
</file>